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A5C" w:rsidRDefault="00946A5C" w:rsidP="00EE7F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7F79" w:rsidRPr="000C197B" w:rsidRDefault="00EE7F79" w:rsidP="00EE7F79">
      <w:pPr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C197B">
        <w:rPr>
          <w:rFonts w:ascii="Times New Roman" w:eastAsia="Times New Roman" w:hAnsi="Times New Roman" w:cs="Times New Roman"/>
          <w:b/>
          <w:sz w:val="24"/>
          <w:szCs w:val="24"/>
        </w:rPr>
        <w:t xml:space="preserve">Общие положения: </w:t>
      </w:r>
    </w:p>
    <w:p w:rsidR="00EE7F79" w:rsidRDefault="00EE7F79" w:rsidP="00EE7F79">
      <w:pPr>
        <w:numPr>
          <w:ilvl w:val="1"/>
          <w:numId w:val="45"/>
        </w:numPr>
        <w:tabs>
          <w:tab w:val="left" w:pos="276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C197B">
        <w:rPr>
          <w:rFonts w:ascii="Times New Roman" w:eastAsia="Times New Roman" w:hAnsi="Times New Roman" w:cs="Times New Roman"/>
          <w:sz w:val="24"/>
          <w:szCs w:val="24"/>
        </w:rPr>
        <w:t>Настоящее Положение разработано в соответствии  со  ст. 28 ч. 3 п.10 Федеральн</w:t>
      </w:r>
      <w:r w:rsidRPr="000C197B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0C197B">
        <w:rPr>
          <w:rFonts w:ascii="Times New Roman" w:eastAsia="Times New Roman" w:hAnsi="Times New Roman" w:cs="Times New Roman"/>
          <w:sz w:val="24"/>
          <w:szCs w:val="24"/>
        </w:rPr>
        <w:t>го закона  «Об образовании в Российской Федерации» Приказом Министерства о</w:t>
      </w:r>
      <w:r w:rsidRPr="000C197B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0C197B">
        <w:rPr>
          <w:rFonts w:ascii="Times New Roman" w:eastAsia="Times New Roman" w:hAnsi="Times New Roman" w:cs="Times New Roman"/>
          <w:sz w:val="24"/>
          <w:szCs w:val="24"/>
        </w:rPr>
        <w:t>разования и науки Российской Федерации от 30 августа 2013 г № 1015 «Об утве</w:t>
      </w:r>
      <w:r w:rsidRPr="000C197B">
        <w:rPr>
          <w:rFonts w:ascii="Times New Roman" w:eastAsia="Times New Roman" w:hAnsi="Times New Roman" w:cs="Times New Roman"/>
          <w:sz w:val="24"/>
          <w:szCs w:val="24"/>
        </w:rPr>
        <w:t>р</w:t>
      </w:r>
      <w:r w:rsidR="000C197B">
        <w:rPr>
          <w:rFonts w:ascii="Times New Roman" w:eastAsia="Times New Roman" w:hAnsi="Times New Roman" w:cs="Times New Roman"/>
          <w:sz w:val="24"/>
          <w:szCs w:val="24"/>
        </w:rPr>
        <w:t>ждении Порядка организации и осуществления образовательной деятельности по основным образовательным программам начального общего, основного общего и среднего общего образования», «Примерной основной образовательной програ</w:t>
      </w:r>
      <w:r w:rsidR="000C197B">
        <w:rPr>
          <w:rFonts w:ascii="Times New Roman" w:eastAsia="Times New Roman" w:hAnsi="Times New Roman" w:cs="Times New Roman"/>
          <w:sz w:val="24"/>
          <w:szCs w:val="24"/>
        </w:rPr>
        <w:t>м</w:t>
      </w:r>
      <w:r w:rsidR="000C197B">
        <w:rPr>
          <w:rFonts w:ascii="Times New Roman" w:eastAsia="Times New Roman" w:hAnsi="Times New Roman" w:cs="Times New Roman"/>
          <w:sz w:val="24"/>
          <w:szCs w:val="24"/>
        </w:rPr>
        <w:t>мой основного общего образования», одобренной</w:t>
      </w:r>
      <w:proofErr w:type="gramEnd"/>
      <w:r w:rsidR="000C197B">
        <w:rPr>
          <w:rFonts w:ascii="Times New Roman" w:eastAsia="Times New Roman" w:hAnsi="Times New Roman" w:cs="Times New Roman"/>
          <w:sz w:val="24"/>
          <w:szCs w:val="24"/>
        </w:rPr>
        <w:t xml:space="preserve"> Федеральным учебно-методическим объединением по общему образованию (Протокол заседания от 08.08.2015 г.№ 1/15),Уста</w:t>
      </w:r>
      <w:r w:rsidR="009C527A">
        <w:rPr>
          <w:rFonts w:ascii="Times New Roman" w:eastAsia="Times New Roman" w:hAnsi="Times New Roman" w:cs="Times New Roman"/>
          <w:sz w:val="24"/>
          <w:szCs w:val="24"/>
        </w:rPr>
        <w:t xml:space="preserve">вом школы и локальными актами,  </w:t>
      </w:r>
      <w:r w:rsidR="000C197B">
        <w:rPr>
          <w:rFonts w:ascii="Times New Roman" w:eastAsia="Times New Roman" w:hAnsi="Times New Roman" w:cs="Times New Roman"/>
          <w:sz w:val="24"/>
          <w:szCs w:val="24"/>
        </w:rPr>
        <w:t>регламентирует фо</w:t>
      </w:r>
      <w:r w:rsidR="000C197B">
        <w:rPr>
          <w:rFonts w:ascii="Times New Roman" w:eastAsia="Times New Roman" w:hAnsi="Times New Roman" w:cs="Times New Roman"/>
          <w:sz w:val="24"/>
          <w:szCs w:val="24"/>
        </w:rPr>
        <w:t>р</w:t>
      </w:r>
      <w:r w:rsidR="000C197B">
        <w:rPr>
          <w:rFonts w:ascii="Times New Roman" w:eastAsia="Times New Roman" w:hAnsi="Times New Roman" w:cs="Times New Roman"/>
          <w:sz w:val="24"/>
          <w:szCs w:val="24"/>
        </w:rPr>
        <w:t>мы, периодичность и порядок текущего контроля успеваемости и промежуточной аттестации обучающихся.</w:t>
      </w:r>
    </w:p>
    <w:p w:rsidR="000C197B" w:rsidRDefault="000C197B" w:rsidP="00EE7F79">
      <w:pPr>
        <w:numPr>
          <w:ilvl w:val="1"/>
          <w:numId w:val="45"/>
        </w:numPr>
        <w:tabs>
          <w:tab w:val="left" w:pos="276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Настоящее положение утверждается педагогическим советом школы, имеющим право вносить в него свои изменения и дополнения.</w:t>
      </w:r>
    </w:p>
    <w:p w:rsidR="000C197B" w:rsidRDefault="000C197B" w:rsidP="00EE7F79">
      <w:pPr>
        <w:numPr>
          <w:ilvl w:val="1"/>
          <w:numId w:val="45"/>
        </w:numPr>
        <w:tabs>
          <w:tab w:val="left" w:pos="276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Проведение текущего контроля успеваемости направлено на обеспечение выстра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>вания  образовательного процесса максимально эффективным образом для дост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>жения результатов  освоения основных общеобразовательных программ, пред</w:t>
      </w:r>
      <w:r>
        <w:rPr>
          <w:rFonts w:ascii="Times New Roman" w:eastAsia="Times New Roman" w:hAnsi="Times New Roman" w:cs="Times New Roman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>смотренных федеральными государственными образовательными стандартами о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>новного общего</w:t>
      </w:r>
      <w:r w:rsidR="00D46DDD">
        <w:rPr>
          <w:rFonts w:ascii="Times New Roman" w:eastAsia="Times New Roman" w:hAnsi="Times New Roman" w:cs="Times New Roman"/>
          <w:sz w:val="24"/>
          <w:szCs w:val="24"/>
        </w:rPr>
        <w:t xml:space="preserve"> и Федеральным компонентом государственных образовательных стандартов среднего общего образования (далее – ФГОС и ФК ГОС).</w:t>
      </w:r>
    </w:p>
    <w:p w:rsidR="00D46DDD" w:rsidRDefault="00D46DDD" w:rsidP="00EE7F79">
      <w:pPr>
        <w:numPr>
          <w:ilvl w:val="1"/>
          <w:numId w:val="45"/>
        </w:numPr>
        <w:tabs>
          <w:tab w:val="left" w:pos="276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Основными направлениями и целями оценочной деятельности являются  (п.1.3.«Примерной основной образовательной программы основного общего обр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зования»):</w:t>
      </w:r>
    </w:p>
    <w:p w:rsidR="00DF44CB" w:rsidRDefault="00D46DDD" w:rsidP="00DF44CB">
      <w:pPr>
        <w:tabs>
          <w:tab w:val="left" w:pos="2760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оценка образовательных достижений  обучающихся на различных этапах обуч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ния как основа  их промежуточной и итоговой аттестации, а также  основа проц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дур внутреннего мониторинга</w:t>
      </w:r>
      <w:r w:rsidR="00DF44CB">
        <w:rPr>
          <w:rFonts w:ascii="Times New Roman" w:eastAsia="Times New Roman" w:hAnsi="Times New Roman" w:cs="Times New Roman"/>
          <w:sz w:val="24"/>
          <w:szCs w:val="24"/>
        </w:rPr>
        <w:t xml:space="preserve"> школы,  мониторинговых исследований, муниц</w:t>
      </w:r>
      <w:r w:rsidR="00DF44CB">
        <w:rPr>
          <w:rFonts w:ascii="Times New Roman" w:eastAsia="Times New Roman" w:hAnsi="Times New Roman" w:cs="Times New Roman"/>
          <w:sz w:val="24"/>
          <w:szCs w:val="24"/>
        </w:rPr>
        <w:t>и</w:t>
      </w:r>
      <w:r w:rsidR="00DF44CB">
        <w:rPr>
          <w:rFonts w:ascii="Times New Roman" w:eastAsia="Times New Roman" w:hAnsi="Times New Roman" w:cs="Times New Roman"/>
          <w:sz w:val="24"/>
          <w:szCs w:val="24"/>
        </w:rPr>
        <w:t>пального, регионального и федерального уровней;</w:t>
      </w:r>
    </w:p>
    <w:p w:rsidR="00DF44CB" w:rsidRDefault="00DF44CB" w:rsidP="00DF44CB">
      <w:pPr>
        <w:tabs>
          <w:tab w:val="left" w:pos="2760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474DC" w:rsidRPr="00DF44CB">
        <w:rPr>
          <w:rFonts w:ascii="Times New Roman" w:hAnsi="Times New Roman" w:cs="Times New Roman"/>
          <w:sz w:val="24"/>
          <w:szCs w:val="24"/>
        </w:rPr>
        <w:t>оценка результатов деятельности педагогических кадров как основа аттестацио</w:t>
      </w:r>
      <w:r w:rsidR="005474DC" w:rsidRPr="00DF44CB">
        <w:rPr>
          <w:rFonts w:ascii="Times New Roman" w:hAnsi="Times New Roman" w:cs="Times New Roman"/>
          <w:sz w:val="24"/>
          <w:szCs w:val="24"/>
        </w:rPr>
        <w:t>н</w:t>
      </w:r>
      <w:r w:rsidR="005474DC" w:rsidRPr="00DF44CB">
        <w:rPr>
          <w:rFonts w:ascii="Times New Roman" w:hAnsi="Times New Roman" w:cs="Times New Roman"/>
          <w:sz w:val="24"/>
          <w:szCs w:val="24"/>
        </w:rPr>
        <w:t>ных процедур;</w:t>
      </w:r>
    </w:p>
    <w:p w:rsidR="00DF44CB" w:rsidRDefault="00DF44CB" w:rsidP="00DF44CB">
      <w:pPr>
        <w:tabs>
          <w:tab w:val="left" w:pos="2760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474DC" w:rsidRPr="00DF44CB">
        <w:rPr>
          <w:rFonts w:ascii="Times New Roman" w:hAnsi="Times New Roman" w:cs="Times New Roman"/>
          <w:sz w:val="24"/>
          <w:szCs w:val="24"/>
        </w:rPr>
        <w:t xml:space="preserve">оценка результатов деятельности </w:t>
      </w:r>
      <w:r w:rsidR="00343739" w:rsidRPr="00DF44CB">
        <w:rPr>
          <w:rFonts w:ascii="Times New Roman" w:hAnsi="Times New Roman" w:cs="Times New Roman"/>
          <w:sz w:val="24"/>
          <w:szCs w:val="24"/>
        </w:rPr>
        <w:t>школы</w:t>
      </w:r>
      <w:r w:rsidR="005474DC" w:rsidRPr="00DF44CB">
        <w:rPr>
          <w:rFonts w:ascii="Times New Roman" w:hAnsi="Times New Roman" w:cs="Times New Roman"/>
          <w:sz w:val="24"/>
          <w:szCs w:val="24"/>
        </w:rPr>
        <w:t xml:space="preserve"> как основа </w:t>
      </w:r>
      <w:proofErr w:type="spellStart"/>
      <w:r w:rsidR="005474DC" w:rsidRPr="00DF44CB">
        <w:rPr>
          <w:rFonts w:ascii="Times New Roman" w:hAnsi="Times New Roman" w:cs="Times New Roman"/>
          <w:sz w:val="24"/>
          <w:szCs w:val="24"/>
        </w:rPr>
        <w:t>аккредитационных</w:t>
      </w:r>
      <w:proofErr w:type="spellEnd"/>
      <w:r w:rsidR="005474DC" w:rsidRPr="00DF44CB">
        <w:rPr>
          <w:rFonts w:ascii="Times New Roman" w:hAnsi="Times New Roman" w:cs="Times New Roman"/>
          <w:sz w:val="24"/>
          <w:szCs w:val="24"/>
        </w:rPr>
        <w:t xml:space="preserve"> процедур.</w:t>
      </w:r>
    </w:p>
    <w:p w:rsidR="00130D30" w:rsidRPr="00DF44CB" w:rsidRDefault="00DF44CB" w:rsidP="00DF44CB">
      <w:pPr>
        <w:tabs>
          <w:tab w:val="left" w:pos="276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1.5  </w:t>
      </w:r>
      <w:r w:rsidR="00D61CD7" w:rsidRPr="00DF44CB">
        <w:rPr>
          <w:rFonts w:ascii="Times New Roman" w:eastAsia="Times New Roman" w:hAnsi="Times New Roman" w:cs="Times New Roman"/>
          <w:sz w:val="24"/>
          <w:szCs w:val="24"/>
        </w:rPr>
        <w:t>О</w:t>
      </w:r>
      <w:r w:rsidR="00130D30" w:rsidRPr="00DF44CB">
        <w:rPr>
          <w:rFonts w:ascii="Times New Roman" w:eastAsia="Times New Roman" w:hAnsi="Times New Roman" w:cs="Times New Roman"/>
          <w:sz w:val="24"/>
          <w:szCs w:val="24"/>
        </w:rPr>
        <w:t>сновным</w:t>
      </w:r>
      <w:r w:rsidR="00E322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30D30" w:rsidRPr="00DF44CB">
        <w:rPr>
          <w:rFonts w:ascii="Times New Roman" w:eastAsia="Times New Roman" w:hAnsi="Times New Roman" w:cs="Times New Roman"/>
          <w:sz w:val="24"/>
          <w:szCs w:val="24"/>
        </w:rPr>
        <w:t>объектом системы оценки результатов образования, её содержател</w:t>
      </w:r>
      <w:r w:rsidR="00130D30" w:rsidRPr="00DF44CB">
        <w:rPr>
          <w:rFonts w:ascii="Times New Roman" w:eastAsia="Times New Roman" w:hAnsi="Times New Roman" w:cs="Times New Roman"/>
          <w:sz w:val="24"/>
          <w:szCs w:val="24"/>
        </w:rPr>
        <w:t>ь</w:t>
      </w:r>
      <w:r w:rsidR="00130D30" w:rsidRPr="00DF44CB">
        <w:rPr>
          <w:rFonts w:ascii="Times New Roman" w:eastAsia="Times New Roman" w:hAnsi="Times New Roman" w:cs="Times New Roman"/>
          <w:sz w:val="24"/>
          <w:szCs w:val="24"/>
        </w:rPr>
        <w:t xml:space="preserve">ной и </w:t>
      </w:r>
      <w:proofErr w:type="spellStart"/>
      <w:r w:rsidR="00130D30" w:rsidRPr="00DF44CB">
        <w:rPr>
          <w:rFonts w:ascii="Times New Roman" w:eastAsia="Times New Roman" w:hAnsi="Times New Roman" w:cs="Times New Roman"/>
          <w:sz w:val="24"/>
          <w:szCs w:val="24"/>
        </w:rPr>
        <w:t>критериальной</w:t>
      </w:r>
      <w:proofErr w:type="spellEnd"/>
      <w:r w:rsidR="00130D30" w:rsidRPr="00DF44CB">
        <w:rPr>
          <w:rFonts w:ascii="Times New Roman" w:eastAsia="Times New Roman" w:hAnsi="Times New Roman" w:cs="Times New Roman"/>
          <w:sz w:val="24"/>
          <w:szCs w:val="24"/>
        </w:rPr>
        <w:t xml:space="preserve"> базой выступают требования Стандарта, которые конкретизируются в планируемых результатах освоения </w:t>
      </w:r>
      <w:proofErr w:type="gramStart"/>
      <w:r w:rsidR="00130D30" w:rsidRPr="00DF44CB"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proofErr w:type="gramEnd"/>
      <w:r w:rsidR="00130D30" w:rsidRPr="00DF44CB">
        <w:rPr>
          <w:rFonts w:ascii="Times New Roman" w:eastAsia="Times New Roman" w:hAnsi="Times New Roman" w:cs="Times New Roman"/>
          <w:sz w:val="24"/>
          <w:szCs w:val="24"/>
        </w:rPr>
        <w:t xml:space="preserve"> основной образовательной програ</w:t>
      </w:r>
      <w:r w:rsidR="00130D30" w:rsidRPr="00DF44CB">
        <w:rPr>
          <w:rFonts w:ascii="Times New Roman" w:eastAsia="Times New Roman" w:hAnsi="Times New Roman" w:cs="Times New Roman"/>
          <w:sz w:val="24"/>
          <w:szCs w:val="24"/>
        </w:rPr>
        <w:t>м</w:t>
      </w:r>
      <w:r w:rsidR="00130D30" w:rsidRPr="00DF44CB">
        <w:rPr>
          <w:rFonts w:ascii="Times New Roman" w:eastAsia="Times New Roman" w:hAnsi="Times New Roman" w:cs="Times New Roman"/>
          <w:sz w:val="24"/>
          <w:szCs w:val="24"/>
        </w:rPr>
        <w:t xml:space="preserve">мы: личностные результаты; </w:t>
      </w:r>
      <w:proofErr w:type="spellStart"/>
      <w:r w:rsidR="00130D30" w:rsidRPr="00DF44CB"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 w:rsidR="00130D30" w:rsidRPr="00DF44CB">
        <w:rPr>
          <w:rFonts w:ascii="Times New Roman" w:eastAsia="Times New Roman" w:hAnsi="Times New Roman" w:cs="Times New Roman"/>
          <w:sz w:val="24"/>
          <w:szCs w:val="24"/>
        </w:rPr>
        <w:t xml:space="preserve"> результаты или освоение универсальных способов деятельности; предметные результаты.</w:t>
      </w:r>
    </w:p>
    <w:p w:rsidR="00130D30" w:rsidRPr="00DF44CB" w:rsidRDefault="00DF44CB" w:rsidP="00DF44C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1.6 </w:t>
      </w:r>
      <w:r w:rsidR="00130D30" w:rsidRPr="00DF44CB">
        <w:rPr>
          <w:rFonts w:ascii="Times New Roman" w:eastAsia="Times New Roman" w:hAnsi="Times New Roman" w:cs="Times New Roman"/>
          <w:sz w:val="24"/>
          <w:szCs w:val="24"/>
        </w:rPr>
        <w:t xml:space="preserve">Основные функции системы оценивания: </w:t>
      </w:r>
    </w:p>
    <w:p w:rsidR="00130D30" w:rsidRPr="00F31E04" w:rsidRDefault="00130D30" w:rsidP="009245E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1E04">
        <w:rPr>
          <w:rFonts w:ascii="Times New Roman" w:hAnsi="Times New Roman" w:cs="Times New Roman"/>
          <w:sz w:val="24"/>
          <w:szCs w:val="24"/>
        </w:rPr>
        <w:t>- ориентация образовательного процесса на достижение планируемых результатов осво</w:t>
      </w:r>
      <w:r w:rsidRPr="00F31E04">
        <w:rPr>
          <w:rFonts w:ascii="Times New Roman" w:hAnsi="Times New Roman" w:cs="Times New Roman"/>
          <w:sz w:val="24"/>
          <w:szCs w:val="24"/>
        </w:rPr>
        <w:t>е</w:t>
      </w:r>
      <w:r w:rsidRPr="00F31E04">
        <w:rPr>
          <w:rFonts w:ascii="Times New Roman" w:hAnsi="Times New Roman" w:cs="Times New Roman"/>
          <w:sz w:val="24"/>
          <w:szCs w:val="24"/>
        </w:rPr>
        <w:t>ния основной образовательной программы;</w:t>
      </w:r>
    </w:p>
    <w:p w:rsidR="00130D30" w:rsidRPr="00F31E04" w:rsidRDefault="00130D30" w:rsidP="009C5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E04">
        <w:rPr>
          <w:rFonts w:ascii="Times New Roman" w:hAnsi="Times New Roman" w:cs="Times New Roman"/>
          <w:sz w:val="24"/>
          <w:szCs w:val="24"/>
        </w:rPr>
        <w:t>- обеспечение эффективной обратной связи, позволяющей осуществлять управление обр</w:t>
      </w:r>
      <w:r w:rsidRPr="00F31E04">
        <w:rPr>
          <w:rFonts w:ascii="Times New Roman" w:hAnsi="Times New Roman" w:cs="Times New Roman"/>
          <w:sz w:val="24"/>
          <w:szCs w:val="24"/>
        </w:rPr>
        <w:t>а</w:t>
      </w:r>
      <w:r w:rsidRPr="00F31E04">
        <w:rPr>
          <w:rFonts w:ascii="Times New Roman" w:hAnsi="Times New Roman" w:cs="Times New Roman"/>
          <w:sz w:val="24"/>
          <w:szCs w:val="24"/>
        </w:rPr>
        <w:t>зовательным процессом.</w:t>
      </w:r>
    </w:p>
    <w:p w:rsidR="00130D30" w:rsidRPr="00343739" w:rsidRDefault="00130D30" w:rsidP="009C527A">
      <w:pPr>
        <w:pStyle w:val="a3"/>
        <w:numPr>
          <w:ilvl w:val="1"/>
          <w:numId w:val="4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3739">
        <w:rPr>
          <w:rFonts w:ascii="Times New Roman" w:eastAsia="Times New Roman" w:hAnsi="Times New Roman" w:cs="Times New Roman"/>
          <w:sz w:val="24"/>
          <w:szCs w:val="24"/>
        </w:rPr>
        <w:t>Принципы системы оценивания:</w:t>
      </w:r>
    </w:p>
    <w:p w:rsidR="00130D30" w:rsidRPr="00F31E04" w:rsidRDefault="00130D30" w:rsidP="009C527A">
      <w:pPr>
        <w:pStyle w:val="a3"/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31E04">
        <w:rPr>
          <w:rFonts w:ascii="Times New Roman" w:hAnsi="Times New Roman" w:cs="Times New Roman"/>
          <w:sz w:val="24"/>
          <w:szCs w:val="24"/>
        </w:rPr>
        <w:t xml:space="preserve">объективность – оценка объективна только тогда, когда основана на </w:t>
      </w:r>
      <w:proofErr w:type="gramStart"/>
      <w:r w:rsidRPr="00F31E04">
        <w:rPr>
          <w:rFonts w:ascii="Times New Roman" w:hAnsi="Times New Roman" w:cs="Times New Roman"/>
          <w:sz w:val="24"/>
          <w:szCs w:val="24"/>
        </w:rPr>
        <w:t>конкретных</w:t>
      </w:r>
      <w:proofErr w:type="gramEnd"/>
      <w:r w:rsidRPr="00F31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31E04">
        <w:rPr>
          <w:rFonts w:ascii="Times New Roman" w:hAnsi="Times New Roman" w:cs="Times New Roman"/>
          <w:sz w:val="24"/>
          <w:szCs w:val="24"/>
        </w:rPr>
        <w:t>критериях</w:t>
      </w:r>
      <w:proofErr w:type="gramEnd"/>
      <w:r w:rsidRPr="00F31E04">
        <w:rPr>
          <w:rFonts w:ascii="Times New Roman" w:hAnsi="Times New Roman" w:cs="Times New Roman"/>
          <w:sz w:val="24"/>
          <w:szCs w:val="24"/>
        </w:rPr>
        <w:t>;</w:t>
      </w:r>
    </w:p>
    <w:p w:rsidR="0086759E" w:rsidRPr="00F31E04" w:rsidRDefault="0086759E" w:rsidP="009C527A">
      <w:pPr>
        <w:pStyle w:val="a3"/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31E04">
        <w:rPr>
          <w:rFonts w:ascii="Times New Roman" w:hAnsi="Times New Roman" w:cs="Times New Roman"/>
          <w:sz w:val="24"/>
          <w:szCs w:val="24"/>
        </w:rPr>
        <w:t>сравнимость и сопоставимость результатов;</w:t>
      </w:r>
    </w:p>
    <w:p w:rsidR="00130D30" w:rsidRPr="00F31E04" w:rsidRDefault="00130D30" w:rsidP="009C527A">
      <w:pPr>
        <w:pStyle w:val="a3"/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31E04">
        <w:rPr>
          <w:rFonts w:ascii="Times New Roman" w:hAnsi="Times New Roman" w:cs="Times New Roman"/>
          <w:sz w:val="24"/>
          <w:szCs w:val="24"/>
        </w:rPr>
        <w:t>открытость – ученики изначально знают, что будет оцениваться и по каким крит</w:t>
      </w:r>
      <w:r w:rsidRPr="00F31E04">
        <w:rPr>
          <w:rFonts w:ascii="Times New Roman" w:hAnsi="Times New Roman" w:cs="Times New Roman"/>
          <w:sz w:val="24"/>
          <w:szCs w:val="24"/>
        </w:rPr>
        <w:t>е</w:t>
      </w:r>
      <w:r w:rsidRPr="00F31E04">
        <w:rPr>
          <w:rFonts w:ascii="Times New Roman" w:hAnsi="Times New Roman" w:cs="Times New Roman"/>
          <w:sz w:val="24"/>
          <w:szCs w:val="24"/>
        </w:rPr>
        <w:t>риям;</w:t>
      </w:r>
    </w:p>
    <w:p w:rsidR="00130D30" w:rsidRDefault="00130D30" w:rsidP="009C527A">
      <w:pPr>
        <w:pStyle w:val="a3"/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31E04">
        <w:rPr>
          <w:rFonts w:ascii="Times New Roman" w:hAnsi="Times New Roman" w:cs="Times New Roman"/>
          <w:sz w:val="24"/>
          <w:szCs w:val="24"/>
        </w:rPr>
        <w:t>простота – формы оценивания должны быть просты и удобны в применении.</w:t>
      </w:r>
    </w:p>
    <w:p w:rsidR="00343739" w:rsidRPr="00343739" w:rsidRDefault="00343739" w:rsidP="009C527A">
      <w:pPr>
        <w:pStyle w:val="a3"/>
        <w:numPr>
          <w:ilvl w:val="1"/>
          <w:numId w:val="46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43739">
        <w:rPr>
          <w:rFonts w:ascii="Times New Roman" w:eastAsia="Times New Roman" w:hAnsi="Times New Roman" w:cs="Times New Roman"/>
          <w:sz w:val="24"/>
          <w:szCs w:val="24"/>
        </w:rPr>
        <w:t>Система оценки включает процедуры внутренней и внешней оценки. Внутренняя</w:t>
      </w:r>
      <w:r w:rsidRPr="00343739">
        <w:rPr>
          <w:rFonts w:ascii="Times New Roman" w:hAnsi="Times New Roman" w:cs="Times New Roman"/>
          <w:bCs/>
          <w:sz w:val="24"/>
          <w:szCs w:val="24"/>
        </w:rPr>
        <w:t xml:space="preserve"> оценка включает:</w:t>
      </w:r>
    </w:p>
    <w:p w:rsidR="00343739" w:rsidRPr="00263389" w:rsidRDefault="00343739" w:rsidP="009C527A">
      <w:pPr>
        <w:pStyle w:val="a3"/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3389">
        <w:rPr>
          <w:rFonts w:ascii="Times New Roman" w:hAnsi="Times New Roman" w:cs="Times New Roman"/>
          <w:sz w:val="24"/>
          <w:szCs w:val="24"/>
        </w:rPr>
        <w:t>стартовую диагностику,</w:t>
      </w:r>
    </w:p>
    <w:p w:rsidR="00343739" w:rsidRPr="00263389" w:rsidRDefault="00343739" w:rsidP="009C527A">
      <w:pPr>
        <w:pStyle w:val="a3"/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3389">
        <w:rPr>
          <w:rFonts w:ascii="Times New Roman" w:hAnsi="Times New Roman" w:cs="Times New Roman"/>
          <w:sz w:val="24"/>
          <w:szCs w:val="24"/>
        </w:rPr>
        <w:lastRenderedPageBreak/>
        <w:t>текущую и тематическую оценку,</w:t>
      </w:r>
    </w:p>
    <w:p w:rsidR="00343739" w:rsidRPr="00263389" w:rsidRDefault="00343739" w:rsidP="009C527A">
      <w:pPr>
        <w:pStyle w:val="a3"/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3389">
        <w:rPr>
          <w:rFonts w:ascii="Times New Roman" w:hAnsi="Times New Roman" w:cs="Times New Roman"/>
          <w:sz w:val="24"/>
          <w:szCs w:val="24"/>
        </w:rPr>
        <w:t>портфолио,</w:t>
      </w:r>
    </w:p>
    <w:p w:rsidR="00343739" w:rsidRPr="00263389" w:rsidRDefault="00343739" w:rsidP="009C527A">
      <w:pPr>
        <w:pStyle w:val="a3"/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63389">
        <w:rPr>
          <w:rFonts w:ascii="Times New Roman" w:hAnsi="Times New Roman" w:cs="Times New Roman"/>
          <w:sz w:val="24"/>
          <w:szCs w:val="24"/>
        </w:rPr>
        <w:t>внутришкольный</w:t>
      </w:r>
      <w:proofErr w:type="spellEnd"/>
      <w:r w:rsidRPr="00263389">
        <w:rPr>
          <w:rFonts w:ascii="Times New Roman" w:hAnsi="Times New Roman" w:cs="Times New Roman"/>
          <w:sz w:val="24"/>
          <w:szCs w:val="24"/>
        </w:rPr>
        <w:t xml:space="preserve"> мониторинг образовательных достижений,</w:t>
      </w:r>
    </w:p>
    <w:p w:rsidR="00343739" w:rsidRPr="00263389" w:rsidRDefault="00343739" w:rsidP="009C527A">
      <w:pPr>
        <w:pStyle w:val="a3"/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3389">
        <w:rPr>
          <w:rFonts w:ascii="Times New Roman" w:hAnsi="Times New Roman" w:cs="Times New Roman"/>
          <w:sz w:val="24"/>
          <w:szCs w:val="24"/>
        </w:rPr>
        <w:t xml:space="preserve">промежуточную и итоговую аттестацию </w:t>
      </w:r>
      <w:proofErr w:type="gramStart"/>
      <w:r w:rsidRPr="0026338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263389">
        <w:rPr>
          <w:rFonts w:ascii="Times New Roman" w:hAnsi="Times New Roman" w:cs="Times New Roman"/>
          <w:sz w:val="24"/>
          <w:szCs w:val="24"/>
        </w:rPr>
        <w:t>.</w:t>
      </w:r>
    </w:p>
    <w:p w:rsidR="004C55AE" w:rsidRDefault="004C55AE" w:rsidP="009245E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55AE" w:rsidRPr="004C55AE" w:rsidRDefault="004C55AE" w:rsidP="00DF44CB">
      <w:pPr>
        <w:pStyle w:val="a3"/>
        <w:numPr>
          <w:ilvl w:val="1"/>
          <w:numId w:val="46"/>
        </w:numPr>
        <w:spacing w:after="0"/>
        <w:ind w:left="0" w:firstLine="431"/>
        <w:jc w:val="both"/>
        <w:rPr>
          <w:rFonts w:ascii="Times New Roman" w:hAnsi="Times New Roman"/>
          <w:sz w:val="24"/>
          <w:szCs w:val="24"/>
        </w:rPr>
      </w:pPr>
      <w:r w:rsidRPr="004C55AE">
        <w:rPr>
          <w:rFonts w:ascii="Times New Roman" w:eastAsia="Times New Roman" w:hAnsi="Times New Roman" w:cs="Times New Roman"/>
          <w:sz w:val="24"/>
          <w:szCs w:val="24"/>
        </w:rPr>
        <w:t>Система</w:t>
      </w:r>
      <w:r w:rsidRPr="004C55AE">
        <w:rPr>
          <w:rFonts w:ascii="Times New Roman" w:hAnsi="Times New Roman"/>
          <w:sz w:val="24"/>
          <w:szCs w:val="24"/>
        </w:rPr>
        <w:t xml:space="preserve"> оценки </w:t>
      </w:r>
      <w:r>
        <w:rPr>
          <w:rFonts w:ascii="Times New Roman" w:hAnsi="Times New Roman"/>
          <w:sz w:val="24"/>
          <w:szCs w:val="24"/>
        </w:rPr>
        <w:t>школы</w:t>
      </w:r>
      <w:r w:rsidRPr="004C55AE">
        <w:rPr>
          <w:rFonts w:ascii="Times New Roman" w:hAnsi="Times New Roman"/>
          <w:sz w:val="24"/>
          <w:szCs w:val="24"/>
        </w:rPr>
        <w:t xml:space="preserve"> реализует </w:t>
      </w:r>
      <w:r w:rsidRPr="004C55AE">
        <w:rPr>
          <w:rFonts w:ascii="Times New Roman" w:hAnsi="Times New Roman"/>
          <w:b/>
          <w:sz w:val="24"/>
          <w:szCs w:val="24"/>
        </w:rPr>
        <w:t>системно-</w:t>
      </w:r>
      <w:proofErr w:type="spellStart"/>
      <w:r w:rsidRPr="004C55AE">
        <w:rPr>
          <w:rFonts w:ascii="Times New Roman" w:hAnsi="Times New Roman"/>
          <w:b/>
          <w:sz w:val="24"/>
          <w:szCs w:val="24"/>
        </w:rPr>
        <w:t>деятельностный</w:t>
      </w:r>
      <w:proofErr w:type="spellEnd"/>
      <w:r w:rsidRPr="004C55AE">
        <w:rPr>
          <w:rFonts w:ascii="Times New Roman" w:hAnsi="Times New Roman"/>
          <w:b/>
          <w:sz w:val="24"/>
          <w:szCs w:val="24"/>
        </w:rPr>
        <w:t>, уровневый и комплексный подходы</w:t>
      </w:r>
      <w:r w:rsidRPr="004C55AE">
        <w:rPr>
          <w:rFonts w:ascii="Times New Roman" w:hAnsi="Times New Roman"/>
          <w:sz w:val="24"/>
          <w:szCs w:val="24"/>
        </w:rPr>
        <w:t xml:space="preserve"> к оценке образовательных достижений.</w:t>
      </w:r>
    </w:p>
    <w:p w:rsidR="004C55AE" w:rsidRPr="004C55AE" w:rsidRDefault="004C55AE" w:rsidP="005913D4">
      <w:pPr>
        <w:pStyle w:val="a3"/>
        <w:numPr>
          <w:ilvl w:val="0"/>
          <w:numId w:val="40"/>
        </w:numPr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4C55AE">
        <w:rPr>
          <w:rFonts w:ascii="Times New Roman" w:hAnsi="Times New Roman"/>
          <w:b/>
          <w:sz w:val="24"/>
          <w:szCs w:val="24"/>
        </w:rPr>
        <w:t>Системно-</w:t>
      </w:r>
      <w:proofErr w:type="spellStart"/>
      <w:r w:rsidRPr="004C55AE">
        <w:rPr>
          <w:rFonts w:ascii="Times New Roman" w:hAnsi="Times New Roman"/>
          <w:b/>
          <w:sz w:val="24"/>
          <w:szCs w:val="24"/>
        </w:rPr>
        <w:t>деятельностный</w:t>
      </w:r>
      <w:proofErr w:type="spellEnd"/>
      <w:r w:rsidRPr="004C55AE">
        <w:rPr>
          <w:rFonts w:ascii="Times New Roman" w:hAnsi="Times New Roman"/>
          <w:b/>
          <w:sz w:val="24"/>
          <w:szCs w:val="24"/>
        </w:rPr>
        <w:t xml:space="preserve"> подход</w:t>
      </w:r>
      <w:r w:rsidRPr="004C55AE">
        <w:rPr>
          <w:rFonts w:ascii="Times New Roman" w:hAnsi="Times New Roman"/>
          <w:sz w:val="24"/>
          <w:szCs w:val="24"/>
        </w:rPr>
        <w:t xml:space="preserve"> к оценке образовательных достижений проя</w:t>
      </w:r>
      <w:r w:rsidRPr="004C55AE">
        <w:rPr>
          <w:rFonts w:ascii="Times New Roman" w:hAnsi="Times New Roman"/>
          <w:sz w:val="24"/>
          <w:szCs w:val="24"/>
        </w:rPr>
        <w:t>в</w:t>
      </w:r>
      <w:r w:rsidRPr="004C55AE">
        <w:rPr>
          <w:rFonts w:ascii="Times New Roman" w:hAnsi="Times New Roman"/>
          <w:sz w:val="24"/>
          <w:szCs w:val="24"/>
        </w:rPr>
        <w:t xml:space="preserve">ляется в оценке способности </w:t>
      </w:r>
      <w:r w:rsidR="00E958FE">
        <w:rPr>
          <w:rFonts w:ascii="Times New Roman" w:hAnsi="Times New Roman"/>
          <w:sz w:val="24"/>
          <w:szCs w:val="24"/>
        </w:rPr>
        <w:t>обучающихся</w:t>
      </w:r>
      <w:r w:rsidRPr="004C55AE">
        <w:rPr>
          <w:rFonts w:ascii="Times New Roman" w:hAnsi="Times New Roman"/>
          <w:sz w:val="24"/>
          <w:szCs w:val="24"/>
        </w:rPr>
        <w:t xml:space="preserve"> к решению учебно-познавательных и учебно-практических задач. Он обеспечивается содержанием и критериями оценки, в качестве к</w:t>
      </w:r>
      <w:r w:rsidRPr="004C55AE">
        <w:rPr>
          <w:rFonts w:ascii="Times New Roman" w:hAnsi="Times New Roman"/>
          <w:sz w:val="24"/>
          <w:szCs w:val="24"/>
        </w:rPr>
        <w:t>о</w:t>
      </w:r>
      <w:r w:rsidRPr="004C55AE">
        <w:rPr>
          <w:rFonts w:ascii="Times New Roman" w:hAnsi="Times New Roman"/>
          <w:sz w:val="24"/>
          <w:szCs w:val="24"/>
        </w:rPr>
        <w:t xml:space="preserve">торых выступают планируемые результаты обучения, выраженные в </w:t>
      </w:r>
      <w:proofErr w:type="spellStart"/>
      <w:r w:rsidRPr="004C55AE">
        <w:rPr>
          <w:rFonts w:ascii="Times New Roman" w:hAnsi="Times New Roman"/>
          <w:sz w:val="24"/>
          <w:szCs w:val="24"/>
        </w:rPr>
        <w:t>деятельностной</w:t>
      </w:r>
      <w:proofErr w:type="spellEnd"/>
      <w:r w:rsidRPr="004C55AE">
        <w:rPr>
          <w:rFonts w:ascii="Times New Roman" w:hAnsi="Times New Roman"/>
          <w:sz w:val="24"/>
          <w:szCs w:val="24"/>
        </w:rPr>
        <w:t xml:space="preserve"> фо</w:t>
      </w:r>
      <w:r w:rsidRPr="004C55AE">
        <w:rPr>
          <w:rFonts w:ascii="Times New Roman" w:hAnsi="Times New Roman"/>
          <w:sz w:val="24"/>
          <w:szCs w:val="24"/>
        </w:rPr>
        <w:t>р</w:t>
      </w:r>
      <w:r w:rsidRPr="004C55AE">
        <w:rPr>
          <w:rFonts w:ascii="Times New Roman" w:hAnsi="Times New Roman"/>
          <w:sz w:val="24"/>
          <w:szCs w:val="24"/>
        </w:rPr>
        <w:t>ме.</w:t>
      </w:r>
    </w:p>
    <w:p w:rsidR="004C55AE" w:rsidRPr="008F59D5" w:rsidRDefault="004C55AE" w:rsidP="005913D4">
      <w:pPr>
        <w:pStyle w:val="a3"/>
        <w:numPr>
          <w:ilvl w:val="0"/>
          <w:numId w:val="40"/>
        </w:numPr>
        <w:ind w:left="0" w:firstLine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59D5">
        <w:rPr>
          <w:rFonts w:ascii="Times New Roman" w:hAnsi="Times New Roman" w:cs="Times New Roman"/>
          <w:b/>
          <w:bCs/>
          <w:sz w:val="24"/>
          <w:szCs w:val="24"/>
        </w:rPr>
        <w:t>Уровневый подход</w:t>
      </w:r>
      <w:r w:rsidR="00E322A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F59D5">
        <w:rPr>
          <w:rFonts w:ascii="Times New Roman" w:hAnsi="Times New Roman" w:cs="Times New Roman"/>
          <w:bCs/>
          <w:sz w:val="24"/>
          <w:szCs w:val="24"/>
        </w:rPr>
        <w:t xml:space="preserve">служит важнейшей основой для организации индивидуальной работы с учащимися. </w:t>
      </w:r>
      <w:r w:rsidRPr="008F59D5">
        <w:rPr>
          <w:rFonts w:ascii="Times New Roman" w:hAnsi="Times New Roman" w:cs="Times New Roman"/>
          <w:sz w:val="24"/>
          <w:szCs w:val="24"/>
        </w:rPr>
        <w:t xml:space="preserve">Он реализуется как по отношению </w:t>
      </w:r>
      <w:r w:rsidRPr="008F59D5">
        <w:rPr>
          <w:rFonts w:ascii="Times New Roman" w:hAnsi="Times New Roman" w:cs="Times New Roman"/>
          <w:bCs/>
          <w:sz w:val="24"/>
          <w:szCs w:val="24"/>
        </w:rPr>
        <w:t>к содержанию оценки, так и к представлению и интерпретации результатов измерений.</w:t>
      </w:r>
    </w:p>
    <w:p w:rsidR="004C55AE" w:rsidRPr="008F59D5" w:rsidRDefault="004C55AE" w:rsidP="009245E4">
      <w:pPr>
        <w:pStyle w:val="a3"/>
        <w:numPr>
          <w:ilvl w:val="0"/>
          <w:numId w:val="25"/>
        </w:numPr>
        <w:ind w:left="0" w:firstLine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59D5">
        <w:rPr>
          <w:rFonts w:ascii="Times New Roman" w:hAnsi="Times New Roman" w:cs="Times New Roman"/>
          <w:b/>
          <w:bCs/>
          <w:sz w:val="24"/>
          <w:szCs w:val="24"/>
        </w:rPr>
        <w:t>Уровневый подход к содержанию оценки</w:t>
      </w:r>
      <w:r w:rsidR="00E322A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F59D5">
        <w:rPr>
          <w:rFonts w:ascii="Times New Roman" w:hAnsi="Times New Roman" w:cs="Times New Roman"/>
          <w:bCs/>
          <w:sz w:val="24"/>
          <w:szCs w:val="24"/>
        </w:rPr>
        <w:t>обеспечивается структурой планиру</w:t>
      </w:r>
      <w:r w:rsidRPr="008F59D5">
        <w:rPr>
          <w:rFonts w:ascii="Times New Roman" w:hAnsi="Times New Roman" w:cs="Times New Roman"/>
          <w:bCs/>
          <w:sz w:val="24"/>
          <w:szCs w:val="24"/>
        </w:rPr>
        <w:t>е</w:t>
      </w:r>
      <w:r w:rsidRPr="008F59D5">
        <w:rPr>
          <w:rFonts w:ascii="Times New Roman" w:hAnsi="Times New Roman" w:cs="Times New Roman"/>
          <w:bCs/>
          <w:sz w:val="24"/>
          <w:szCs w:val="24"/>
        </w:rPr>
        <w:t xml:space="preserve">мых результатов, в которых выделены три блока: общецелевой, «Выпускник научится» и «Выпускник получит возможность научиться». </w:t>
      </w:r>
      <w:r w:rsidRPr="008F59D5">
        <w:rPr>
          <w:rFonts w:ascii="Times New Roman" w:hAnsi="Times New Roman" w:cs="Times New Roman"/>
          <w:sz w:val="24"/>
          <w:szCs w:val="24"/>
        </w:rPr>
        <w:t>Достижение планируемых результатов, отнесенных к блоку «Выпускник научится», выносится на итоговую оценку, которая м</w:t>
      </w:r>
      <w:r w:rsidRPr="008F59D5">
        <w:rPr>
          <w:rFonts w:ascii="Times New Roman" w:hAnsi="Times New Roman" w:cs="Times New Roman"/>
          <w:sz w:val="24"/>
          <w:szCs w:val="24"/>
        </w:rPr>
        <w:t>о</w:t>
      </w:r>
      <w:r w:rsidRPr="008F59D5">
        <w:rPr>
          <w:rFonts w:ascii="Times New Roman" w:hAnsi="Times New Roman" w:cs="Times New Roman"/>
          <w:sz w:val="24"/>
          <w:szCs w:val="24"/>
        </w:rPr>
        <w:t xml:space="preserve">жет осуществляться как в ходе обучения, так и в конце обучения, в том числе – в форме государственной итоговой аттестации. </w:t>
      </w:r>
      <w:r w:rsidRPr="008F59D5">
        <w:rPr>
          <w:rFonts w:ascii="Times New Roman" w:hAnsi="Times New Roman" w:cs="Times New Roman"/>
          <w:bCs/>
          <w:sz w:val="24"/>
          <w:szCs w:val="24"/>
        </w:rPr>
        <w:t xml:space="preserve">Процедуры </w:t>
      </w:r>
      <w:proofErr w:type="spellStart"/>
      <w:r w:rsidRPr="008F59D5">
        <w:rPr>
          <w:rFonts w:ascii="Times New Roman" w:hAnsi="Times New Roman" w:cs="Times New Roman"/>
          <w:bCs/>
          <w:sz w:val="24"/>
          <w:szCs w:val="24"/>
        </w:rPr>
        <w:t>внутришкольного</w:t>
      </w:r>
      <w:proofErr w:type="spellEnd"/>
      <w:r w:rsidRPr="008F59D5">
        <w:rPr>
          <w:rFonts w:ascii="Times New Roman" w:hAnsi="Times New Roman" w:cs="Times New Roman"/>
          <w:bCs/>
          <w:sz w:val="24"/>
          <w:szCs w:val="24"/>
        </w:rPr>
        <w:t xml:space="preserve"> мониторинга (в том числе, для аттестации педагогических кадров и оценки деятельности </w:t>
      </w:r>
      <w:r w:rsidR="00CB3952" w:rsidRPr="008F59D5">
        <w:rPr>
          <w:rFonts w:ascii="Times New Roman" w:hAnsi="Times New Roman" w:cs="Times New Roman"/>
          <w:bCs/>
          <w:sz w:val="24"/>
          <w:szCs w:val="24"/>
        </w:rPr>
        <w:t>школы</w:t>
      </w:r>
      <w:r w:rsidRPr="008F59D5">
        <w:rPr>
          <w:rFonts w:ascii="Times New Roman" w:hAnsi="Times New Roman" w:cs="Times New Roman"/>
          <w:bCs/>
          <w:sz w:val="24"/>
          <w:szCs w:val="24"/>
        </w:rPr>
        <w:t>) строятся на</w:t>
      </w:r>
      <w:r w:rsidRPr="008F59D5">
        <w:rPr>
          <w:rFonts w:ascii="Times New Roman" w:hAnsi="Times New Roman" w:cs="Times New Roman"/>
          <w:sz w:val="24"/>
          <w:szCs w:val="24"/>
        </w:rPr>
        <w:t xml:space="preserve"> планируемых результатах, представленных в блоках «Выпускник научится» и </w:t>
      </w:r>
      <w:r w:rsidRPr="008F59D5">
        <w:rPr>
          <w:rFonts w:ascii="Times New Roman" w:hAnsi="Times New Roman" w:cs="Times New Roman"/>
          <w:bCs/>
          <w:sz w:val="24"/>
          <w:szCs w:val="24"/>
        </w:rPr>
        <w:t>«Выпус</w:t>
      </w:r>
      <w:r w:rsidRPr="008F59D5">
        <w:rPr>
          <w:rFonts w:ascii="Times New Roman" w:hAnsi="Times New Roman" w:cs="Times New Roman"/>
          <w:bCs/>
          <w:sz w:val="24"/>
          <w:szCs w:val="24"/>
        </w:rPr>
        <w:t>к</w:t>
      </w:r>
      <w:r w:rsidRPr="008F59D5">
        <w:rPr>
          <w:rFonts w:ascii="Times New Roman" w:hAnsi="Times New Roman" w:cs="Times New Roman"/>
          <w:bCs/>
          <w:sz w:val="24"/>
          <w:szCs w:val="24"/>
        </w:rPr>
        <w:t>ник получит возможность научиться». Процедуры независимой оценки качества образ</w:t>
      </w:r>
      <w:r w:rsidRPr="008F59D5">
        <w:rPr>
          <w:rFonts w:ascii="Times New Roman" w:hAnsi="Times New Roman" w:cs="Times New Roman"/>
          <w:bCs/>
          <w:sz w:val="24"/>
          <w:szCs w:val="24"/>
        </w:rPr>
        <w:t>о</w:t>
      </w:r>
      <w:r w:rsidRPr="008F59D5">
        <w:rPr>
          <w:rFonts w:ascii="Times New Roman" w:hAnsi="Times New Roman" w:cs="Times New Roman"/>
          <w:bCs/>
          <w:sz w:val="24"/>
          <w:szCs w:val="24"/>
        </w:rPr>
        <w:t>вания и мониторинговых исследований различного уровня опираются на планируемые результаты, представленные во всех трёх блоках.</w:t>
      </w:r>
    </w:p>
    <w:p w:rsidR="004C55AE" w:rsidRPr="008F59D5" w:rsidRDefault="004C55AE" w:rsidP="009245E4">
      <w:pPr>
        <w:pStyle w:val="a3"/>
        <w:numPr>
          <w:ilvl w:val="0"/>
          <w:numId w:val="25"/>
        </w:numPr>
        <w:ind w:left="0" w:firstLine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59D5">
        <w:rPr>
          <w:rFonts w:ascii="Times New Roman" w:hAnsi="Times New Roman" w:cs="Times New Roman"/>
          <w:b/>
          <w:bCs/>
          <w:sz w:val="24"/>
          <w:szCs w:val="24"/>
        </w:rPr>
        <w:t>Уровневый подход к представлению и интерпретации результатов</w:t>
      </w:r>
      <w:r w:rsidR="00E322A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F59D5">
        <w:rPr>
          <w:rFonts w:ascii="Times New Roman" w:hAnsi="Times New Roman" w:cs="Times New Roman"/>
          <w:bCs/>
          <w:sz w:val="24"/>
          <w:szCs w:val="24"/>
        </w:rPr>
        <w:t xml:space="preserve">реализуется за счет фиксации различных уровней достижения </w:t>
      </w:r>
      <w:proofErr w:type="gramStart"/>
      <w:r w:rsidRPr="008F59D5">
        <w:rPr>
          <w:rFonts w:ascii="Times New Roman" w:hAnsi="Times New Roman" w:cs="Times New Roman"/>
          <w:bCs/>
          <w:sz w:val="24"/>
          <w:szCs w:val="24"/>
        </w:rPr>
        <w:t>обучающимися</w:t>
      </w:r>
      <w:proofErr w:type="gramEnd"/>
      <w:r w:rsidRPr="008F59D5">
        <w:rPr>
          <w:rFonts w:ascii="Times New Roman" w:hAnsi="Times New Roman" w:cs="Times New Roman"/>
          <w:bCs/>
          <w:sz w:val="24"/>
          <w:szCs w:val="24"/>
        </w:rPr>
        <w:t xml:space="preserve"> планируемых результ</w:t>
      </w:r>
      <w:r w:rsidRPr="008F59D5">
        <w:rPr>
          <w:rFonts w:ascii="Times New Roman" w:hAnsi="Times New Roman" w:cs="Times New Roman"/>
          <w:bCs/>
          <w:sz w:val="24"/>
          <w:szCs w:val="24"/>
        </w:rPr>
        <w:t>а</w:t>
      </w:r>
      <w:r w:rsidRPr="008F59D5">
        <w:rPr>
          <w:rFonts w:ascii="Times New Roman" w:hAnsi="Times New Roman" w:cs="Times New Roman"/>
          <w:bCs/>
          <w:sz w:val="24"/>
          <w:szCs w:val="24"/>
        </w:rPr>
        <w:t>тов: базового уровня и уровней выше и ниже базового. Достижение базового уровня св</w:t>
      </w:r>
      <w:r w:rsidRPr="008F59D5">
        <w:rPr>
          <w:rFonts w:ascii="Times New Roman" w:hAnsi="Times New Roman" w:cs="Times New Roman"/>
          <w:bCs/>
          <w:sz w:val="24"/>
          <w:szCs w:val="24"/>
        </w:rPr>
        <w:t>и</w:t>
      </w:r>
      <w:r w:rsidRPr="008F59D5">
        <w:rPr>
          <w:rFonts w:ascii="Times New Roman" w:hAnsi="Times New Roman" w:cs="Times New Roman"/>
          <w:bCs/>
          <w:sz w:val="24"/>
          <w:szCs w:val="24"/>
        </w:rPr>
        <w:t xml:space="preserve">детельствует о способности </w:t>
      </w:r>
      <w:proofErr w:type="gramStart"/>
      <w:r w:rsidRPr="008F59D5">
        <w:rPr>
          <w:rFonts w:ascii="Times New Roman" w:hAnsi="Times New Roman" w:cs="Times New Roman"/>
          <w:bCs/>
          <w:sz w:val="24"/>
          <w:szCs w:val="24"/>
        </w:rPr>
        <w:t>обучающихся</w:t>
      </w:r>
      <w:proofErr w:type="gramEnd"/>
      <w:r w:rsidRPr="008F59D5">
        <w:rPr>
          <w:rFonts w:ascii="Times New Roman" w:hAnsi="Times New Roman" w:cs="Times New Roman"/>
          <w:bCs/>
          <w:sz w:val="24"/>
          <w:szCs w:val="24"/>
        </w:rPr>
        <w:t xml:space="preserve"> решать типовые учебные задачи, целенапра</w:t>
      </w:r>
      <w:r w:rsidRPr="008F59D5">
        <w:rPr>
          <w:rFonts w:ascii="Times New Roman" w:hAnsi="Times New Roman" w:cs="Times New Roman"/>
          <w:bCs/>
          <w:sz w:val="24"/>
          <w:szCs w:val="24"/>
        </w:rPr>
        <w:t>в</w:t>
      </w:r>
      <w:r w:rsidRPr="008F59D5">
        <w:rPr>
          <w:rFonts w:ascii="Times New Roman" w:hAnsi="Times New Roman" w:cs="Times New Roman"/>
          <w:bCs/>
          <w:sz w:val="24"/>
          <w:szCs w:val="24"/>
        </w:rPr>
        <w:t xml:space="preserve">ленно отрабатываемые со всеми учащимися в ходе учебного процесса. </w:t>
      </w:r>
      <w:r w:rsidRPr="008F59D5">
        <w:rPr>
          <w:rFonts w:ascii="Times New Roman" w:hAnsi="Times New Roman" w:cs="Times New Roman"/>
          <w:sz w:val="24"/>
          <w:szCs w:val="24"/>
        </w:rPr>
        <w:t>Овладение баз</w:t>
      </w:r>
      <w:r w:rsidRPr="008F59D5">
        <w:rPr>
          <w:rFonts w:ascii="Times New Roman" w:hAnsi="Times New Roman" w:cs="Times New Roman"/>
          <w:sz w:val="24"/>
          <w:szCs w:val="24"/>
        </w:rPr>
        <w:t>о</w:t>
      </w:r>
      <w:r w:rsidRPr="008F59D5">
        <w:rPr>
          <w:rFonts w:ascii="Times New Roman" w:hAnsi="Times New Roman" w:cs="Times New Roman"/>
          <w:sz w:val="24"/>
          <w:szCs w:val="24"/>
        </w:rPr>
        <w:t>вым уровнем является достаточным для продолжения обучения и усвоения последующего материала.</w:t>
      </w:r>
    </w:p>
    <w:p w:rsidR="004C55AE" w:rsidRPr="008F59D5" w:rsidRDefault="004C55AE" w:rsidP="005913D4">
      <w:pPr>
        <w:pStyle w:val="a3"/>
        <w:numPr>
          <w:ilvl w:val="0"/>
          <w:numId w:val="40"/>
        </w:numPr>
        <w:ind w:left="0" w:firstLine="35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59D5">
        <w:rPr>
          <w:rFonts w:ascii="Times New Roman" w:hAnsi="Times New Roman" w:cs="Times New Roman"/>
          <w:b/>
          <w:bCs/>
          <w:sz w:val="24"/>
          <w:szCs w:val="24"/>
        </w:rPr>
        <w:t>Комплексный подход к оценке образовательных достижений реализуется п</w:t>
      </w:r>
      <w:r w:rsidRPr="008F59D5">
        <w:rPr>
          <w:rFonts w:ascii="Times New Roman" w:hAnsi="Times New Roman" w:cs="Times New Roman"/>
          <w:b/>
          <w:bCs/>
          <w:sz w:val="24"/>
          <w:szCs w:val="24"/>
        </w:rPr>
        <w:t>у</w:t>
      </w:r>
      <w:r w:rsidRPr="008F59D5">
        <w:rPr>
          <w:rFonts w:ascii="Times New Roman" w:hAnsi="Times New Roman" w:cs="Times New Roman"/>
          <w:b/>
          <w:bCs/>
          <w:sz w:val="24"/>
          <w:szCs w:val="24"/>
        </w:rPr>
        <w:t>тём</w:t>
      </w:r>
    </w:p>
    <w:p w:rsidR="004C55AE" w:rsidRPr="00CB3952" w:rsidRDefault="004C55AE" w:rsidP="009245E4">
      <w:pPr>
        <w:pStyle w:val="a3"/>
        <w:numPr>
          <w:ilvl w:val="0"/>
          <w:numId w:val="8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B3952">
        <w:rPr>
          <w:rFonts w:ascii="Times New Roman" w:hAnsi="Times New Roman" w:cs="Times New Roman"/>
          <w:sz w:val="24"/>
          <w:szCs w:val="24"/>
        </w:rPr>
        <w:t xml:space="preserve">оценки трёх групп результатов: предметных, личностных, </w:t>
      </w:r>
      <w:proofErr w:type="spellStart"/>
      <w:r w:rsidRPr="00CB3952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CB3952">
        <w:rPr>
          <w:rFonts w:ascii="Times New Roman" w:hAnsi="Times New Roman" w:cs="Times New Roman"/>
          <w:sz w:val="24"/>
          <w:szCs w:val="24"/>
        </w:rPr>
        <w:t xml:space="preserve"> (рег</w:t>
      </w:r>
      <w:r w:rsidRPr="00CB3952">
        <w:rPr>
          <w:rFonts w:ascii="Times New Roman" w:hAnsi="Times New Roman" w:cs="Times New Roman"/>
          <w:sz w:val="24"/>
          <w:szCs w:val="24"/>
        </w:rPr>
        <w:t>у</w:t>
      </w:r>
      <w:r w:rsidRPr="00CB3952">
        <w:rPr>
          <w:rFonts w:ascii="Times New Roman" w:hAnsi="Times New Roman" w:cs="Times New Roman"/>
          <w:sz w:val="24"/>
          <w:szCs w:val="24"/>
        </w:rPr>
        <w:t>лятивных, коммуникативных и познавательных универсальных учебных действий);</w:t>
      </w:r>
    </w:p>
    <w:p w:rsidR="004C55AE" w:rsidRPr="00CB3952" w:rsidRDefault="004C55AE" w:rsidP="009245E4">
      <w:pPr>
        <w:pStyle w:val="a3"/>
        <w:numPr>
          <w:ilvl w:val="0"/>
          <w:numId w:val="8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B3952">
        <w:rPr>
          <w:rFonts w:ascii="Times New Roman" w:hAnsi="Times New Roman" w:cs="Times New Roman"/>
          <w:sz w:val="24"/>
          <w:szCs w:val="24"/>
        </w:rPr>
        <w:t>использования комплекса оценочных процедур (стартовой, текущей, тематической, промежуточной) как основы для оценки динамики индивидуальных образовательных д</w:t>
      </w:r>
      <w:r w:rsidRPr="00CB3952">
        <w:rPr>
          <w:rFonts w:ascii="Times New Roman" w:hAnsi="Times New Roman" w:cs="Times New Roman"/>
          <w:sz w:val="24"/>
          <w:szCs w:val="24"/>
        </w:rPr>
        <w:t>о</w:t>
      </w:r>
      <w:r w:rsidRPr="00CB3952">
        <w:rPr>
          <w:rFonts w:ascii="Times New Roman" w:hAnsi="Times New Roman" w:cs="Times New Roman"/>
          <w:sz w:val="24"/>
          <w:szCs w:val="24"/>
        </w:rPr>
        <w:t>стижений (индивидуального прогресса) и для итоговой оценки;</w:t>
      </w:r>
    </w:p>
    <w:p w:rsidR="004C55AE" w:rsidRPr="00CB3952" w:rsidRDefault="004C55AE" w:rsidP="009245E4">
      <w:pPr>
        <w:pStyle w:val="a3"/>
        <w:numPr>
          <w:ilvl w:val="0"/>
          <w:numId w:val="8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B3952">
        <w:rPr>
          <w:rFonts w:ascii="Times New Roman" w:hAnsi="Times New Roman" w:cs="Times New Roman"/>
          <w:sz w:val="24"/>
          <w:szCs w:val="24"/>
        </w:rPr>
        <w:t>использования контекстной информации (об особенностях обучающихся, условиях и процессе обучения и др.) для интерпретации полученных результатов в целях управл</w:t>
      </w:r>
      <w:r w:rsidRPr="00CB3952">
        <w:rPr>
          <w:rFonts w:ascii="Times New Roman" w:hAnsi="Times New Roman" w:cs="Times New Roman"/>
          <w:sz w:val="24"/>
          <w:szCs w:val="24"/>
        </w:rPr>
        <w:t>е</w:t>
      </w:r>
      <w:r w:rsidRPr="00CB3952">
        <w:rPr>
          <w:rFonts w:ascii="Times New Roman" w:hAnsi="Times New Roman" w:cs="Times New Roman"/>
          <w:sz w:val="24"/>
          <w:szCs w:val="24"/>
        </w:rPr>
        <w:t>ния качеством образования;</w:t>
      </w:r>
    </w:p>
    <w:p w:rsidR="004C55AE" w:rsidRPr="00CB3952" w:rsidRDefault="004C55AE" w:rsidP="009245E4">
      <w:pPr>
        <w:pStyle w:val="a3"/>
        <w:numPr>
          <w:ilvl w:val="0"/>
          <w:numId w:val="8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B3952">
        <w:rPr>
          <w:rFonts w:ascii="Times New Roman" w:hAnsi="Times New Roman" w:cs="Times New Roman"/>
          <w:sz w:val="24"/>
          <w:szCs w:val="24"/>
        </w:rPr>
        <w:t>использования разнообразных методов и форм оценки, взаимно дополняющих друг друга (стандартизированных устных и письменных работ, проектов, практических работ, самооценки, наблюдения и др.).</w:t>
      </w:r>
    </w:p>
    <w:p w:rsidR="004C55AE" w:rsidRPr="00F31E04" w:rsidRDefault="004C55AE" w:rsidP="009245E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B3952" w:rsidRDefault="00CB3952" w:rsidP="00DF44CB">
      <w:pPr>
        <w:pStyle w:val="a3"/>
        <w:numPr>
          <w:ilvl w:val="0"/>
          <w:numId w:val="46"/>
        </w:numPr>
        <w:spacing w:after="0"/>
        <w:jc w:val="both"/>
        <w:rPr>
          <w:rStyle w:val="dash041e0431044b0447043d044b0439char1"/>
          <w:b/>
        </w:rPr>
      </w:pPr>
      <w:r w:rsidRPr="00CB3952">
        <w:rPr>
          <w:rStyle w:val="dash041e0431044b0447043d044b0439char1"/>
          <w:b/>
        </w:rPr>
        <w:t>Стартовая диагностика</w:t>
      </w:r>
    </w:p>
    <w:p w:rsidR="00CB3952" w:rsidRDefault="00CB3952" w:rsidP="00DF44CB">
      <w:pPr>
        <w:pStyle w:val="a3"/>
        <w:numPr>
          <w:ilvl w:val="1"/>
          <w:numId w:val="46"/>
        </w:numPr>
        <w:spacing w:after="0"/>
        <w:ind w:left="0" w:firstLine="431"/>
        <w:jc w:val="both"/>
        <w:rPr>
          <w:rStyle w:val="dash041e0431044b0447043d044b0439char1"/>
        </w:rPr>
      </w:pPr>
      <w:r w:rsidRPr="00CB3952">
        <w:rPr>
          <w:rStyle w:val="dash041e0431044b0447043d044b0439char1"/>
          <w:b/>
        </w:rPr>
        <w:t xml:space="preserve">Стартовая диагностика </w:t>
      </w:r>
      <w:r w:rsidRPr="00CB3952">
        <w:rPr>
          <w:rStyle w:val="dash041e0431044b0447043d044b0439char1"/>
        </w:rPr>
        <w:t xml:space="preserve">представляет собой процедуру </w:t>
      </w:r>
      <w:r w:rsidRPr="00CB3952">
        <w:rPr>
          <w:rStyle w:val="dash041e0431044b0447043d044b0439char1"/>
          <w:b/>
        </w:rPr>
        <w:t>оценки готовности к обучению</w:t>
      </w:r>
      <w:r w:rsidRPr="00CB3952">
        <w:rPr>
          <w:rStyle w:val="dash041e0431044b0447043d044b0439char1"/>
        </w:rPr>
        <w:t xml:space="preserve"> на данном уровне образования. Проводится администрацией </w:t>
      </w:r>
      <w:r>
        <w:rPr>
          <w:rStyle w:val="dash041e0431044b0447043d044b0439char1"/>
        </w:rPr>
        <w:t>школы по мат</w:t>
      </w:r>
      <w:r>
        <w:rPr>
          <w:rStyle w:val="dash041e0431044b0447043d044b0439char1"/>
        </w:rPr>
        <w:t>е</w:t>
      </w:r>
      <w:r>
        <w:rPr>
          <w:rStyle w:val="dash041e0431044b0447043d044b0439char1"/>
        </w:rPr>
        <w:t>матике, русскому языку</w:t>
      </w:r>
      <w:r w:rsidRPr="00CB3952">
        <w:rPr>
          <w:rStyle w:val="dash041e0431044b0447043d044b0439char1"/>
        </w:rPr>
        <w:t xml:space="preserve"> в начале 5-го класса и выступает как основа (точка отсчёта) для оценки динамики образовательных достижений. Объектом оценки являются: структура мотивации, </w:t>
      </w:r>
      <w:proofErr w:type="spellStart"/>
      <w:r w:rsidRPr="00CB3952">
        <w:rPr>
          <w:rStyle w:val="dash041e0431044b0447043d044b0439char1"/>
        </w:rPr>
        <w:t>сформированность</w:t>
      </w:r>
      <w:proofErr w:type="spellEnd"/>
      <w:r w:rsidRPr="00CB3952">
        <w:rPr>
          <w:rStyle w:val="dash041e0431044b0447043d044b0439char1"/>
        </w:rPr>
        <w:t xml:space="preserve"> учебной деятельности, владение универсальными и спец</w:t>
      </w:r>
      <w:r w:rsidRPr="00CB3952">
        <w:rPr>
          <w:rStyle w:val="dash041e0431044b0447043d044b0439char1"/>
        </w:rPr>
        <w:t>и</w:t>
      </w:r>
      <w:r w:rsidRPr="00CB3952">
        <w:rPr>
          <w:rStyle w:val="dash041e0431044b0447043d044b0439char1"/>
        </w:rPr>
        <w:t xml:space="preserve">фическими для основных учебных предметов познавательными средствами, в том числе: средствами работы с информацией, </w:t>
      </w:r>
      <w:proofErr w:type="spellStart"/>
      <w:r w:rsidRPr="00CB3952">
        <w:rPr>
          <w:rStyle w:val="dash041e0431044b0447043d044b0439char1"/>
        </w:rPr>
        <w:t>знако</w:t>
      </w:r>
      <w:proofErr w:type="spellEnd"/>
      <w:r w:rsidRPr="00CB3952">
        <w:rPr>
          <w:rStyle w:val="dash041e0431044b0447043d044b0439char1"/>
        </w:rPr>
        <w:t>-символическими средствами, логическими оп</w:t>
      </w:r>
      <w:r w:rsidRPr="00CB3952">
        <w:rPr>
          <w:rStyle w:val="dash041e0431044b0447043d044b0439char1"/>
        </w:rPr>
        <w:t>е</w:t>
      </w:r>
      <w:r w:rsidRPr="00CB3952">
        <w:rPr>
          <w:rStyle w:val="dash041e0431044b0447043d044b0439char1"/>
        </w:rPr>
        <w:t>рациями</w:t>
      </w:r>
      <w:r w:rsidRPr="00CB3952">
        <w:rPr>
          <w:rStyle w:val="dash041e0431044b0447043d044b0439char1"/>
          <w:b/>
          <w:i/>
        </w:rPr>
        <w:t xml:space="preserve">. </w:t>
      </w:r>
      <w:r w:rsidRPr="00CB3952">
        <w:rPr>
          <w:rStyle w:val="dash041e0431044b0447043d044b0439char1"/>
        </w:rPr>
        <w:t>Стартовая диагностика может проводиться также учителями</w:t>
      </w:r>
      <w:r w:rsidR="004B4626">
        <w:rPr>
          <w:rStyle w:val="dash041e0431044b0447043d044b0439char1"/>
        </w:rPr>
        <w:t xml:space="preserve"> по другим предм</w:t>
      </w:r>
      <w:r w:rsidR="004B4626">
        <w:rPr>
          <w:rStyle w:val="dash041e0431044b0447043d044b0439char1"/>
        </w:rPr>
        <w:t>е</w:t>
      </w:r>
      <w:r w:rsidR="004B4626">
        <w:rPr>
          <w:rStyle w:val="dash041e0431044b0447043d044b0439char1"/>
        </w:rPr>
        <w:t>там</w:t>
      </w:r>
      <w:r w:rsidRPr="00CB3952">
        <w:rPr>
          <w:rStyle w:val="dash041e0431044b0447043d044b0439char1"/>
        </w:rPr>
        <w:t xml:space="preserve"> с целью оценки готовности к изучению отдельных предметов (разделов). Результаты стартовой диагностики являются основанием для корректировки </w:t>
      </w:r>
      <w:r w:rsidR="005913D4">
        <w:rPr>
          <w:rStyle w:val="dash041e0431044b0447043d044b0439char1"/>
        </w:rPr>
        <w:t>рабочих</w:t>
      </w:r>
      <w:r w:rsidR="00E322A3">
        <w:rPr>
          <w:rStyle w:val="dash041e0431044b0447043d044b0439char1"/>
        </w:rPr>
        <w:t xml:space="preserve"> </w:t>
      </w:r>
      <w:r w:rsidRPr="00CB3952">
        <w:rPr>
          <w:rStyle w:val="dash041e0431044b0447043d044b0439char1"/>
        </w:rPr>
        <w:t>учебных пр</w:t>
      </w:r>
      <w:r w:rsidRPr="00CB3952">
        <w:rPr>
          <w:rStyle w:val="dash041e0431044b0447043d044b0439char1"/>
        </w:rPr>
        <w:t>о</w:t>
      </w:r>
      <w:r w:rsidRPr="00CB3952">
        <w:rPr>
          <w:rStyle w:val="dash041e0431044b0447043d044b0439char1"/>
        </w:rPr>
        <w:t>грамм и индивидуализации учебного процесса</w:t>
      </w:r>
      <w:r>
        <w:rPr>
          <w:rStyle w:val="dash041e0431044b0447043d044b0439char1"/>
        </w:rPr>
        <w:t>.</w:t>
      </w:r>
    </w:p>
    <w:p w:rsidR="00B77D86" w:rsidRDefault="00B77D86" w:rsidP="009245E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B4626" w:rsidRDefault="004B4626" w:rsidP="00DF44CB">
      <w:pPr>
        <w:pStyle w:val="a3"/>
        <w:numPr>
          <w:ilvl w:val="0"/>
          <w:numId w:val="46"/>
        </w:numPr>
        <w:spacing w:after="0"/>
        <w:jc w:val="both"/>
        <w:rPr>
          <w:rStyle w:val="dash041e0431044b0447043d044b0439char1"/>
          <w:b/>
        </w:rPr>
      </w:pPr>
      <w:r w:rsidRPr="004B4626">
        <w:rPr>
          <w:rStyle w:val="dash041e0431044b0447043d044b0439char1"/>
          <w:b/>
        </w:rPr>
        <w:t>Текущая оценка</w:t>
      </w:r>
      <w:r>
        <w:rPr>
          <w:rStyle w:val="dash041e0431044b0447043d044b0439char1"/>
          <w:b/>
        </w:rPr>
        <w:t xml:space="preserve"> и тематическая оценка</w:t>
      </w:r>
    </w:p>
    <w:p w:rsidR="004B4626" w:rsidRPr="004B4626" w:rsidRDefault="004B4626" w:rsidP="00DF44CB">
      <w:pPr>
        <w:pStyle w:val="a3"/>
        <w:numPr>
          <w:ilvl w:val="1"/>
          <w:numId w:val="46"/>
        </w:numPr>
        <w:spacing w:after="0"/>
        <w:ind w:left="0" w:firstLine="431"/>
        <w:jc w:val="both"/>
        <w:rPr>
          <w:rStyle w:val="dash041e0431044b0447043d044b0439char1"/>
        </w:rPr>
      </w:pPr>
      <w:r w:rsidRPr="004B4626">
        <w:rPr>
          <w:rStyle w:val="dash041e0431044b0447043d044b0439char1"/>
          <w:b/>
        </w:rPr>
        <w:t xml:space="preserve">Текущая оценка </w:t>
      </w:r>
      <w:r w:rsidRPr="004B4626">
        <w:rPr>
          <w:rStyle w:val="dash041e0431044b0447043d044b0439char1"/>
        </w:rPr>
        <w:t xml:space="preserve">представляет собой процедуру </w:t>
      </w:r>
      <w:r w:rsidRPr="004B4626">
        <w:rPr>
          <w:rStyle w:val="dash041e0431044b0447043d044b0439char1"/>
          <w:b/>
        </w:rPr>
        <w:t xml:space="preserve">оценки индивидуального продвижения </w:t>
      </w:r>
      <w:r w:rsidRPr="004B4626">
        <w:rPr>
          <w:rStyle w:val="dash041e0431044b0447043d044b0439char1"/>
        </w:rPr>
        <w:t xml:space="preserve">в освоении программы учебного предмета. Текущая оценка может быть формирующей, т.е. поддерживающей и направляющей усилия </w:t>
      </w:r>
      <w:r w:rsidR="00E958FE">
        <w:rPr>
          <w:rStyle w:val="dash041e0431044b0447043d044b0439char1"/>
        </w:rPr>
        <w:t>обучающегося</w:t>
      </w:r>
      <w:r w:rsidRPr="004B4626">
        <w:rPr>
          <w:rStyle w:val="dash041e0431044b0447043d044b0439char1"/>
        </w:rPr>
        <w:t>, и диагн</w:t>
      </w:r>
      <w:r w:rsidRPr="004B4626">
        <w:rPr>
          <w:rStyle w:val="dash041e0431044b0447043d044b0439char1"/>
        </w:rPr>
        <w:t>о</w:t>
      </w:r>
      <w:r w:rsidRPr="004B4626">
        <w:rPr>
          <w:rStyle w:val="dash041e0431044b0447043d044b0439char1"/>
        </w:rPr>
        <w:t xml:space="preserve">стической, способствующей </w:t>
      </w:r>
      <w:r w:rsidRPr="00366E9D">
        <w:rPr>
          <w:rStyle w:val="dash041e0431044b0447043d044b0439char1"/>
        </w:rPr>
        <w:t>выявлению и осознанию учителем и учащимся существу</w:t>
      </w:r>
      <w:r w:rsidRPr="00366E9D">
        <w:rPr>
          <w:rStyle w:val="dash041e0431044b0447043d044b0439char1"/>
        </w:rPr>
        <w:t>ю</w:t>
      </w:r>
      <w:r w:rsidRPr="00366E9D">
        <w:rPr>
          <w:rStyle w:val="dash041e0431044b0447043d044b0439char1"/>
        </w:rPr>
        <w:t xml:space="preserve">щих проблем в обучении. Объектом текущей оценки являются тематические планируемые результаты, </w:t>
      </w:r>
      <w:proofErr w:type="gramStart"/>
      <w:r w:rsidRPr="00366E9D">
        <w:rPr>
          <w:rStyle w:val="dash041e0431044b0447043d044b0439char1"/>
        </w:rPr>
        <w:t>этапы</w:t>
      </w:r>
      <w:proofErr w:type="gramEnd"/>
      <w:r w:rsidRPr="00366E9D">
        <w:rPr>
          <w:rStyle w:val="dash041e0431044b0447043d044b0439char1"/>
        </w:rPr>
        <w:t xml:space="preserve"> освоения которых зафиксированы в тематическом планировании. </w:t>
      </w:r>
      <w:r w:rsidRPr="00366E9D">
        <w:rPr>
          <w:rFonts w:ascii="Times New Roman" w:eastAsia="@Arial Unicode MS" w:hAnsi="Times New Roman" w:cs="Times New Roman"/>
          <w:sz w:val="24"/>
          <w:szCs w:val="24"/>
        </w:rPr>
        <w:t>В т</w:t>
      </w:r>
      <w:r w:rsidRPr="00366E9D">
        <w:rPr>
          <w:rFonts w:ascii="Times New Roman" w:eastAsia="@Arial Unicode MS" w:hAnsi="Times New Roman" w:cs="Times New Roman"/>
          <w:sz w:val="24"/>
          <w:szCs w:val="24"/>
        </w:rPr>
        <w:t>е</w:t>
      </w:r>
      <w:r w:rsidRPr="00366E9D">
        <w:rPr>
          <w:rFonts w:ascii="Times New Roman" w:eastAsia="@Arial Unicode MS" w:hAnsi="Times New Roman" w:cs="Times New Roman"/>
          <w:sz w:val="24"/>
          <w:szCs w:val="24"/>
        </w:rPr>
        <w:t>кущей оценке используется весь арсенал форм и методов проверки (устные и письменные опросы, практические работы, творческие работы, индивидуальные и групповые формы, сам</w:t>
      </w:r>
      <w:proofErr w:type="gramStart"/>
      <w:r w:rsidRPr="00366E9D">
        <w:rPr>
          <w:rFonts w:ascii="Times New Roman" w:eastAsia="@Arial Unicode MS" w:hAnsi="Times New Roman" w:cs="Times New Roman"/>
          <w:sz w:val="24"/>
          <w:szCs w:val="24"/>
        </w:rPr>
        <w:t>о-</w:t>
      </w:r>
      <w:proofErr w:type="gramEnd"/>
      <w:r w:rsidRPr="00366E9D">
        <w:rPr>
          <w:rFonts w:ascii="Times New Roman" w:eastAsia="@Arial Unicode MS" w:hAnsi="Times New Roman" w:cs="Times New Roman"/>
          <w:sz w:val="24"/>
          <w:szCs w:val="24"/>
        </w:rPr>
        <w:t xml:space="preserve"> и </w:t>
      </w:r>
      <w:proofErr w:type="spellStart"/>
      <w:r w:rsidRPr="00366E9D">
        <w:rPr>
          <w:rFonts w:ascii="Times New Roman" w:eastAsia="@Arial Unicode MS" w:hAnsi="Times New Roman" w:cs="Times New Roman"/>
          <w:sz w:val="24"/>
          <w:szCs w:val="24"/>
        </w:rPr>
        <w:t>взаимооценка</w:t>
      </w:r>
      <w:proofErr w:type="spellEnd"/>
      <w:r w:rsidRPr="00366E9D">
        <w:rPr>
          <w:rFonts w:ascii="Times New Roman" w:eastAsia="@Arial Unicode MS" w:hAnsi="Times New Roman" w:cs="Times New Roman"/>
          <w:sz w:val="24"/>
          <w:szCs w:val="24"/>
        </w:rPr>
        <w:t>, рефлексия, листы продвижения и др.) с учётом особенностей уче</w:t>
      </w:r>
      <w:r w:rsidRPr="00366E9D">
        <w:rPr>
          <w:rFonts w:ascii="Times New Roman" w:eastAsia="@Arial Unicode MS" w:hAnsi="Times New Roman" w:cs="Times New Roman"/>
          <w:sz w:val="24"/>
          <w:szCs w:val="24"/>
        </w:rPr>
        <w:t>б</w:t>
      </w:r>
      <w:r w:rsidRPr="00366E9D">
        <w:rPr>
          <w:rFonts w:ascii="Times New Roman" w:eastAsia="@Arial Unicode MS" w:hAnsi="Times New Roman" w:cs="Times New Roman"/>
          <w:sz w:val="24"/>
          <w:szCs w:val="24"/>
        </w:rPr>
        <w:t xml:space="preserve">ного предмета и особенностей контрольно-оценочной деятельности учителя. </w:t>
      </w:r>
      <w:proofErr w:type="gramStart"/>
      <w:r w:rsidRPr="00366E9D">
        <w:rPr>
          <w:rStyle w:val="dash041e0431044b0447043d044b0439char1"/>
        </w:rPr>
        <w:t>Результаты текущей оценки являются основой для индивидуализации учебного процесса; при этом отдельные результаты, свидетельствующие об успешности обучения и достижении тем</w:t>
      </w:r>
      <w:r w:rsidRPr="00366E9D">
        <w:rPr>
          <w:rStyle w:val="dash041e0431044b0447043d044b0439char1"/>
        </w:rPr>
        <w:t>а</w:t>
      </w:r>
      <w:r w:rsidRPr="00366E9D">
        <w:rPr>
          <w:rStyle w:val="dash041e0431044b0447043d044b0439char1"/>
        </w:rPr>
        <w:t>тических результатов в более сжатые (по сравнению с планируемыми учителем) сроки м</w:t>
      </w:r>
      <w:r w:rsidRPr="00366E9D">
        <w:rPr>
          <w:rStyle w:val="dash041e0431044b0447043d044b0439char1"/>
        </w:rPr>
        <w:t>о</w:t>
      </w:r>
      <w:r w:rsidRPr="00366E9D">
        <w:rPr>
          <w:rStyle w:val="dash041e0431044b0447043d044b0439char1"/>
        </w:rPr>
        <w:t>гут включаться в систему накопленной оценки и служить основанием, например, для освобождения ученика от необходимости выполнять тематическую проверочную работу</w:t>
      </w:r>
      <w:r w:rsidRPr="004B4626">
        <w:rPr>
          <w:rStyle w:val="dash041e0431044b0447043d044b0439char1"/>
        </w:rPr>
        <w:t>.</w:t>
      </w:r>
      <w:proofErr w:type="gramEnd"/>
    </w:p>
    <w:p w:rsidR="004B4626" w:rsidRPr="00D20CC5" w:rsidRDefault="004B4626" w:rsidP="00DF44CB">
      <w:pPr>
        <w:pStyle w:val="a3"/>
        <w:numPr>
          <w:ilvl w:val="1"/>
          <w:numId w:val="46"/>
        </w:numPr>
        <w:spacing w:after="0"/>
        <w:ind w:left="0" w:firstLine="431"/>
        <w:jc w:val="both"/>
        <w:rPr>
          <w:rStyle w:val="dash041e0431044b0447043d044b0439char1"/>
          <w:b/>
          <w:i/>
        </w:rPr>
      </w:pPr>
      <w:r w:rsidRPr="004B4626">
        <w:rPr>
          <w:rStyle w:val="dash041e0431044b0447043d044b0439char1"/>
          <w:b/>
        </w:rPr>
        <w:t xml:space="preserve">Тематическая оценка </w:t>
      </w:r>
      <w:r w:rsidRPr="004B4626">
        <w:rPr>
          <w:rStyle w:val="dash041e0431044b0447043d044b0439char1"/>
        </w:rPr>
        <w:t xml:space="preserve">представляет собой процедуру </w:t>
      </w:r>
      <w:r w:rsidRPr="004B4626">
        <w:rPr>
          <w:rStyle w:val="dash041e0431044b0447043d044b0439char1"/>
          <w:b/>
        </w:rPr>
        <w:t>оценки уровня д</w:t>
      </w:r>
      <w:r w:rsidRPr="004B4626">
        <w:rPr>
          <w:rStyle w:val="dash041e0431044b0447043d044b0439char1"/>
          <w:b/>
        </w:rPr>
        <w:t>о</w:t>
      </w:r>
      <w:r w:rsidRPr="004B4626">
        <w:rPr>
          <w:rStyle w:val="dash041e0431044b0447043d044b0439char1"/>
          <w:b/>
        </w:rPr>
        <w:t>стижения</w:t>
      </w:r>
      <w:r w:rsidRPr="004B4626">
        <w:rPr>
          <w:rStyle w:val="dash041e0431044b0447043d044b0439char1"/>
        </w:rPr>
        <w:t xml:space="preserve"> тематических планируемых результатов по предмету, которые фиксируются в учебных методических комплектах, рекомендованных Министерством образования и науки РФ. По предметам, вводимым </w:t>
      </w:r>
      <w:r>
        <w:rPr>
          <w:rStyle w:val="dash041e0431044b0447043d044b0439char1"/>
        </w:rPr>
        <w:t>школой</w:t>
      </w:r>
      <w:r w:rsidRPr="004B4626">
        <w:rPr>
          <w:rStyle w:val="dash041e0431044b0447043d044b0439char1"/>
        </w:rPr>
        <w:t xml:space="preserve"> самостоятельно, тематические планируемые результаты устанавливаются самой </w:t>
      </w:r>
      <w:r>
        <w:rPr>
          <w:rStyle w:val="dash041e0431044b0447043d044b0439char1"/>
        </w:rPr>
        <w:t>школой</w:t>
      </w:r>
      <w:r w:rsidRPr="004B4626">
        <w:rPr>
          <w:rStyle w:val="dash041e0431044b0447043d044b0439char1"/>
        </w:rPr>
        <w:t>. Тематическая оценка может вестись как в х</w:t>
      </w:r>
      <w:r w:rsidRPr="004B4626">
        <w:rPr>
          <w:rStyle w:val="dash041e0431044b0447043d044b0439char1"/>
        </w:rPr>
        <w:t>о</w:t>
      </w:r>
      <w:r w:rsidRPr="004B4626">
        <w:rPr>
          <w:rStyle w:val="dash041e0431044b0447043d044b0439char1"/>
        </w:rPr>
        <w:t>де изучения темы, так и в конце её изучения. Оценочные процедуры подбираются так, чтобы они предусматривали возможность оценки достижения всей совокупности план</w:t>
      </w:r>
      <w:r w:rsidRPr="004B4626">
        <w:rPr>
          <w:rStyle w:val="dash041e0431044b0447043d044b0439char1"/>
        </w:rPr>
        <w:t>и</w:t>
      </w:r>
      <w:r w:rsidRPr="004B4626">
        <w:rPr>
          <w:rStyle w:val="dash041e0431044b0447043d044b0439char1"/>
        </w:rPr>
        <w:t>руемых результатов и каждого из них. Результаты тематической оценки являются основ</w:t>
      </w:r>
      <w:r w:rsidRPr="004B4626">
        <w:rPr>
          <w:rStyle w:val="dash041e0431044b0447043d044b0439char1"/>
        </w:rPr>
        <w:t>а</w:t>
      </w:r>
      <w:r w:rsidRPr="004B4626">
        <w:rPr>
          <w:rStyle w:val="dash041e0431044b0447043d044b0439char1"/>
        </w:rPr>
        <w:t>нием для коррекции учебного процесса и его индивидуализации.</w:t>
      </w:r>
    </w:p>
    <w:p w:rsidR="004B4626" w:rsidRDefault="004B4626" w:rsidP="009245E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84FFB" w:rsidRPr="007D5F18" w:rsidRDefault="00D84FFB" w:rsidP="00DF44CB">
      <w:pPr>
        <w:pStyle w:val="a3"/>
        <w:numPr>
          <w:ilvl w:val="0"/>
          <w:numId w:val="46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5F18">
        <w:rPr>
          <w:rStyle w:val="dash041e0431044b0447043d044b0439char1"/>
          <w:b/>
        </w:rPr>
        <w:t>Портфолио</w:t>
      </w:r>
    </w:p>
    <w:p w:rsidR="00D84FFB" w:rsidRPr="00E0571E" w:rsidRDefault="00D84FFB" w:rsidP="00DF44CB">
      <w:pPr>
        <w:pStyle w:val="a3"/>
        <w:numPr>
          <w:ilvl w:val="1"/>
          <w:numId w:val="46"/>
        </w:numPr>
        <w:spacing w:after="0"/>
        <w:ind w:left="0" w:firstLine="431"/>
        <w:jc w:val="both"/>
        <w:rPr>
          <w:rFonts w:ascii="Times New Roman" w:hAnsi="Times New Roman" w:cs="Times New Roman"/>
          <w:sz w:val="24"/>
          <w:szCs w:val="24"/>
        </w:rPr>
      </w:pPr>
      <w:r w:rsidRPr="00E0571E">
        <w:rPr>
          <w:rStyle w:val="dash041e0431044b0447043d044b0439char1"/>
          <w:b/>
        </w:rPr>
        <w:t xml:space="preserve">Портфолио </w:t>
      </w:r>
      <w:r w:rsidRPr="00E0571E">
        <w:rPr>
          <w:rStyle w:val="dash041e0431044b0447043d044b0439char1"/>
        </w:rPr>
        <w:t xml:space="preserve">представляет собой процедуру </w:t>
      </w:r>
      <w:r w:rsidRPr="00E0571E">
        <w:rPr>
          <w:rStyle w:val="dash041e0431044b0447043d044b0439char1"/>
          <w:b/>
        </w:rPr>
        <w:t xml:space="preserve">оценки </w:t>
      </w:r>
      <w:r w:rsidRPr="00E0571E">
        <w:rPr>
          <w:rFonts w:ascii="Times New Roman" w:hAnsi="Times New Roman" w:cs="Times New Roman"/>
          <w:b/>
          <w:sz w:val="24"/>
          <w:szCs w:val="24"/>
        </w:rPr>
        <w:t>динамики учебной и творческой активности</w:t>
      </w:r>
      <w:r w:rsidR="00E322A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958FE">
        <w:rPr>
          <w:rFonts w:ascii="Times New Roman" w:hAnsi="Times New Roman" w:cs="Times New Roman"/>
          <w:sz w:val="24"/>
          <w:szCs w:val="24"/>
        </w:rPr>
        <w:t>обучающегося</w:t>
      </w:r>
      <w:r w:rsidRPr="00E0571E">
        <w:rPr>
          <w:rFonts w:ascii="Times New Roman" w:hAnsi="Times New Roman" w:cs="Times New Roman"/>
          <w:sz w:val="24"/>
          <w:szCs w:val="24"/>
        </w:rPr>
        <w:t xml:space="preserve">, направленности, широты или избирательности интересов, выраженности </w:t>
      </w:r>
      <w:r w:rsidRPr="00E0571E">
        <w:rPr>
          <w:rStyle w:val="dash041e0431044b0447043d044b0439char1"/>
        </w:rPr>
        <w:t>проявлений творческой инициативы</w:t>
      </w:r>
      <w:r w:rsidRPr="00E0571E">
        <w:rPr>
          <w:rFonts w:ascii="Times New Roman" w:hAnsi="Times New Roman" w:cs="Times New Roman"/>
          <w:sz w:val="24"/>
          <w:szCs w:val="24"/>
        </w:rPr>
        <w:t xml:space="preserve">, а также </w:t>
      </w:r>
      <w:r w:rsidRPr="00E0571E">
        <w:rPr>
          <w:rFonts w:ascii="Times New Roman" w:hAnsi="Times New Roman" w:cs="Times New Roman"/>
          <w:b/>
          <w:sz w:val="24"/>
          <w:szCs w:val="24"/>
        </w:rPr>
        <w:t xml:space="preserve">уровня </w:t>
      </w:r>
      <w:r w:rsidRPr="00E0571E">
        <w:rPr>
          <w:rStyle w:val="dash041e0431044b0447043d044b0439char1"/>
          <w:b/>
        </w:rPr>
        <w:t>высших достижений</w:t>
      </w:r>
      <w:r w:rsidRPr="00E0571E">
        <w:rPr>
          <w:rStyle w:val="dash041e0431044b0447043d044b0439char1"/>
        </w:rPr>
        <w:t xml:space="preserve">, демонстрируемых данным учащимся. </w:t>
      </w:r>
      <w:r w:rsidRPr="00E0571E">
        <w:rPr>
          <w:rFonts w:ascii="Times New Roman" w:hAnsi="Times New Roman" w:cs="Times New Roman"/>
          <w:sz w:val="24"/>
          <w:szCs w:val="24"/>
        </w:rPr>
        <w:t xml:space="preserve">В портфолио включаются как работы </w:t>
      </w:r>
      <w:r w:rsidR="00E958FE">
        <w:rPr>
          <w:rFonts w:ascii="Times New Roman" w:hAnsi="Times New Roman" w:cs="Times New Roman"/>
          <w:sz w:val="24"/>
          <w:szCs w:val="24"/>
        </w:rPr>
        <w:t>обучающегося</w:t>
      </w:r>
      <w:r w:rsidRPr="00E0571E">
        <w:rPr>
          <w:rFonts w:ascii="Times New Roman" w:hAnsi="Times New Roman" w:cs="Times New Roman"/>
          <w:sz w:val="24"/>
          <w:szCs w:val="24"/>
        </w:rPr>
        <w:t xml:space="preserve"> (в том числе – фотографии, видеоматериалы и т.п.), так и отзывы на эти </w:t>
      </w:r>
      <w:r w:rsidRPr="00E0571E">
        <w:rPr>
          <w:rFonts w:ascii="Times New Roman" w:hAnsi="Times New Roman" w:cs="Times New Roman"/>
          <w:sz w:val="24"/>
          <w:szCs w:val="24"/>
        </w:rPr>
        <w:lastRenderedPageBreak/>
        <w:t xml:space="preserve">работы (например, наградные листы, дипломы, сертификаты участия, рецензии и проч.). </w:t>
      </w:r>
      <w:r w:rsidRPr="00E0571E">
        <w:rPr>
          <w:rStyle w:val="dash041e0431044b0447043d044b0439char1"/>
        </w:rPr>
        <w:t>Отбор работ и отзывов для портфолио ведётся самим обучающимся совместно с классным руководителем и при участии семьи. Включение каких-либо материалов в портфолио без согласия обучающегося не допускается. Портфолио в части подборки документов форм</w:t>
      </w:r>
      <w:r w:rsidRPr="00E0571E">
        <w:rPr>
          <w:rStyle w:val="dash041e0431044b0447043d044b0439char1"/>
        </w:rPr>
        <w:t>и</w:t>
      </w:r>
      <w:r w:rsidRPr="00E0571E">
        <w:rPr>
          <w:rStyle w:val="dash041e0431044b0447043d044b0439char1"/>
        </w:rPr>
        <w:t xml:space="preserve">руется в электронном виде в течение всех лет обучения в основной школе. </w:t>
      </w:r>
      <w:r w:rsidRPr="00E0571E">
        <w:rPr>
          <w:rFonts w:ascii="Times New Roman" w:hAnsi="Times New Roman" w:cs="Times New Roman"/>
          <w:sz w:val="24"/>
          <w:szCs w:val="24"/>
        </w:rPr>
        <w:t>Результаты, представленные в портфолио, используются при выработке рекомендаций по выбору и</w:t>
      </w:r>
      <w:r w:rsidRPr="00E0571E">
        <w:rPr>
          <w:rFonts w:ascii="Times New Roman" w:hAnsi="Times New Roman" w:cs="Times New Roman"/>
          <w:sz w:val="24"/>
          <w:szCs w:val="24"/>
        </w:rPr>
        <w:t>н</w:t>
      </w:r>
      <w:r w:rsidRPr="00E0571E">
        <w:rPr>
          <w:rFonts w:ascii="Times New Roman" w:hAnsi="Times New Roman" w:cs="Times New Roman"/>
          <w:sz w:val="24"/>
          <w:szCs w:val="24"/>
        </w:rPr>
        <w:t>дивидуальной образовательной траектории на уровне среднего общего образования и м</w:t>
      </w:r>
      <w:r w:rsidRPr="00E0571E">
        <w:rPr>
          <w:rFonts w:ascii="Times New Roman" w:hAnsi="Times New Roman" w:cs="Times New Roman"/>
          <w:sz w:val="24"/>
          <w:szCs w:val="24"/>
        </w:rPr>
        <w:t>о</w:t>
      </w:r>
      <w:r w:rsidRPr="00E0571E">
        <w:rPr>
          <w:rFonts w:ascii="Times New Roman" w:hAnsi="Times New Roman" w:cs="Times New Roman"/>
          <w:sz w:val="24"/>
          <w:szCs w:val="24"/>
        </w:rPr>
        <w:t>гут отражаться в характеристике.</w:t>
      </w:r>
    </w:p>
    <w:p w:rsidR="008C370A" w:rsidRDefault="008C370A" w:rsidP="00DF44CB">
      <w:pPr>
        <w:pStyle w:val="a3"/>
        <w:numPr>
          <w:ilvl w:val="1"/>
          <w:numId w:val="46"/>
        </w:numPr>
        <w:spacing w:after="0"/>
        <w:ind w:left="0" w:firstLine="43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В состав портфолио достижений</w:t>
      </w:r>
      <w:r>
        <w:rPr>
          <w:rFonts w:ascii="Times New Roman" w:hAnsi="Times New Roman" w:cs="Times New Roman"/>
          <w:sz w:val="24"/>
          <w:szCs w:val="24"/>
        </w:rPr>
        <w:t xml:space="preserve"> могут включаться результаты, достигнутые учеником не только в ходе учебной деятельности, но и в иных формах активности: тво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ческой, социальной, коммуникативной, физкультурно-оздоровительной, трудовой де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тельности, протекающей как в рамках повседневной школьной практики, так и за её пр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делами.</w:t>
      </w:r>
    </w:p>
    <w:p w:rsidR="008C370A" w:rsidRDefault="008C370A" w:rsidP="00DF44CB">
      <w:pPr>
        <w:pStyle w:val="a3"/>
        <w:numPr>
          <w:ilvl w:val="1"/>
          <w:numId w:val="46"/>
        </w:numPr>
        <w:spacing w:after="0"/>
        <w:ind w:left="0" w:firstLine="43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портфель достижений обучающегося, который используется для оценки достижения планируемых результатов, целесообразно включать следующие материалы: </w:t>
      </w:r>
    </w:p>
    <w:p w:rsidR="008C370A" w:rsidRPr="008C370A" w:rsidRDefault="008C370A" w:rsidP="009245E4">
      <w:pPr>
        <w:pStyle w:val="a3"/>
        <w:numPr>
          <w:ilvl w:val="0"/>
          <w:numId w:val="22"/>
        </w:numPr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8C370A">
        <w:rPr>
          <w:rFonts w:ascii="Times New Roman" w:hAnsi="Times New Roman" w:cs="Times New Roman"/>
          <w:b/>
          <w:sz w:val="24"/>
          <w:szCs w:val="24"/>
        </w:rPr>
        <w:t>Выборки ученических работ</w:t>
      </w:r>
      <w:r w:rsidRPr="008C370A">
        <w:rPr>
          <w:rFonts w:ascii="Times New Roman" w:hAnsi="Times New Roman" w:cs="Times New Roman"/>
          <w:i/>
          <w:sz w:val="24"/>
          <w:szCs w:val="24"/>
        </w:rPr>
        <w:t xml:space="preserve"> — формальных и творческих</w:t>
      </w:r>
      <w:r w:rsidRPr="008C370A">
        <w:rPr>
          <w:rFonts w:ascii="Times New Roman" w:hAnsi="Times New Roman" w:cs="Times New Roman"/>
          <w:sz w:val="24"/>
          <w:szCs w:val="24"/>
        </w:rPr>
        <w:t xml:space="preserve">, выполненных в ходе обязательных учебных занятий по всем изучаемым предметам, а также в ходе посещаемых </w:t>
      </w:r>
      <w:proofErr w:type="gramStart"/>
      <w:r w:rsidRPr="008C370A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8C370A">
        <w:rPr>
          <w:rFonts w:ascii="Times New Roman" w:hAnsi="Times New Roman" w:cs="Times New Roman"/>
          <w:sz w:val="24"/>
          <w:szCs w:val="24"/>
        </w:rPr>
        <w:t xml:space="preserve">  факультативных учебных занятий, реализуемых в рамках образовател</w:t>
      </w:r>
      <w:r w:rsidRPr="008C370A">
        <w:rPr>
          <w:rFonts w:ascii="Times New Roman" w:hAnsi="Times New Roman" w:cs="Times New Roman"/>
          <w:sz w:val="24"/>
          <w:szCs w:val="24"/>
        </w:rPr>
        <w:t>ь</w:t>
      </w:r>
      <w:r w:rsidRPr="008C370A">
        <w:rPr>
          <w:rFonts w:ascii="Times New Roman" w:hAnsi="Times New Roman" w:cs="Times New Roman"/>
          <w:sz w:val="24"/>
          <w:szCs w:val="24"/>
        </w:rPr>
        <w:t xml:space="preserve">ной программы </w:t>
      </w:r>
      <w:r w:rsidR="00E958FE">
        <w:rPr>
          <w:rFonts w:ascii="Times New Roman" w:hAnsi="Times New Roman" w:cs="Times New Roman"/>
          <w:sz w:val="24"/>
          <w:szCs w:val="24"/>
        </w:rPr>
        <w:t>школы</w:t>
      </w:r>
      <w:r w:rsidRPr="008C370A">
        <w:rPr>
          <w:rFonts w:ascii="Times New Roman" w:hAnsi="Times New Roman" w:cs="Times New Roman"/>
          <w:sz w:val="24"/>
          <w:szCs w:val="24"/>
        </w:rPr>
        <w:t xml:space="preserve"> (как её общеобразовательной составляющей, так и программы д</w:t>
      </w:r>
      <w:r w:rsidRPr="008C370A">
        <w:rPr>
          <w:rFonts w:ascii="Times New Roman" w:hAnsi="Times New Roman" w:cs="Times New Roman"/>
          <w:sz w:val="24"/>
          <w:szCs w:val="24"/>
        </w:rPr>
        <w:t>о</w:t>
      </w:r>
      <w:r w:rsidRPr="008C370A">
        <w:rPr>
          <w:rFonts w:ascii="Times New Roman" w:hAnsi="Times New Roman" w:cs="Times New Roman"/>
          <w:sz w:val="24"/>
          <w:szCs w:val="24"/>
        </w:rPr>
        <w:t>полнительного образования). Обязательной составляющей портфеля достижений являю</w:t>
      </w:r>
      <w:r w:rsidRPr="008C370A">
        <w:rPr>
          <w:rFonts w:ascii="Times New Roman" w:hAnsi="Times New Roman" w:cs="Times New Roman"/>
          <w:sz w:val="24"/>
          <w:szCs w:val="24"/>
        </w:rPr>
        <w:t>т</w:t>
      </w:r>
      <w:r w:rsidRPr="008C370A">
        <w:rPr>
          <w:rFonts w:ascii="Times New Roman" w:hAnsi="Times New Roman" w:cs="Times New Roman"/>
          <w:sz w:val="24"/>
          <w:szCs w:val="24"/>
        </w:rPr>
        <w:t xml:space="preserve">ся материалы </w:t>
      </w:r>
      <w:r w:rsidRPr="008C370A">
        <w:rPr>
          <w:rFonts w:ascii="Times New Roman" w:hAnsi="Times New Roman" w:cs="Times New Roman"/>
          <w:i/>
          <w:sz w:val="24"/>
          <w:szCs w:val="24"/>
        </w:rPr>
        <w:t>входного, промежуточного и итогового контроля</w:t>
      </w:r>
      <w:r w:rsidRPr="008C370A">
        <w:rPr>
          <w:rFonts w:ascii="Times New Roman" w:hAnsi="Times New Roman" w:cs="Times New Roman"/>
          <w:sz w:val="24"/>
          <w:szCs w:val="24"/>
        </w:rPr>
        <w:t xml:space="preserve"> по отдельным предметам. Остальные работы должны быть подобраны так, чтобы их совокупность демонстрировала нарастающие успешность, объём и глубину знаний, достижение более высоких уровней формируемых учебных действий. Примерами такого рода работ могут быть:</w:t>
      </w:r>
    </w:p>
    <w:p w:rsidR="008C370A" w:rsidRDefault="008C370A" w:rsidP="009245E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" w:hAnsi="Times New Roman" w:cs="Times New Roman"/>
          <w:b/>
          <w:sz w:val="24"/>
          <w:szCs w:val="24"/>
        </w:rPr>
        <w:t>по русскому языку и литературе, иностранному языку</w:t>
      </w:r>
      <w:r>
        <w:rPr>
          <w:rFonts w:ascii="Times New Roman" w:hAnsi="Times New Roman" w:cs="Times New Roman"/>
          <w:sz w:val="24"/>
          <w:szCs w:val="24"/>
        </w:rPr>
        <w:t xml:space="preserve"> — диктанты и излож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ния, сочинения на заданную тему, сочинения на произвольную тему, аудиозаписи монол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гических и диалогических высказываний, «дневники читателя», иллюстрированные «а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торские» работы  детей, материалы их самоанализа и рефлексии и т. п.;</w:t>
      </w:r>
    </w:p>
    <w:p w:rsidR="008C370A" w:rsidRDefault="008C370A" w:rsidP="009245E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" w:hAnsi="Times New Roman" w:cs="Times New Roman"/>
          <w:b/>
          <w:sz w:val="24"/>
          <w:szCs w:val="24"/>
        </w:rPr>
        <w:t>по математике</w:t>
      </w:r>
      <w:r>
        <w:rPr>
          <w:rFonts w:ascii="Times New Roman" w:hAnsi="Times New Roman" w:cs="Times New Roman"/>
          <w:sz w:val="24"/>
          <w:szCs w:val="24"/>
        </w:rPr>
        <w:t xml:space="preserve"> — математические диктанты, оформленные результаты мини-исследований, записи решения учебно-познавательных и учебно-практических задач, м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тематические модели, аудиозаписи устных ответов (демонстрирующих навыки устного счёта, рассуждений, доказательств, выступлений, сообщений на математические темы), материалы самоанализа и рефлексии и т. п.;</w:t>
      </w:r>
    </w:p>
    <w:p w:rsidR="008C370A" w:rsidRDefault="008C370A" w:rsidP="009245E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" w:hAnsi="Times New Roman" w:cs="Times New Roman"/>
          <w:b/>
          <w:sz w:val="24"/>
          <w:szCs w:val="24"/>
        </w:rPr>
        <w:t>по биологии, географии, истории —</w:t>
      </w:r>
      <w:r>
        <w:rPr>
          <w:rFonts w:ascii="Times New Roman" w:hAnsi="Times New Roman" w:cs="Times New Roman"/>
          <w:sz w:val="24"/>
          <w:szCs w:val="24"/>
        </w:rPr>
        <w:t xml:space="preserve"> дневники наблюдений, оформленные р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зультаты мини-исследований и мини-проектов, интервью, аудиозаписи устных ответов, творческие работы, материалы самоанализа и рефлексии и т. п.;</w:t>
      </w:r>
    </w:p>
    <w:p w:rsidR="008C370A" w:rsidRDefault="008C370A" w:rsidP="009245E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" w:hAnsi="Times New Roman" w:cs="Times New Roman"/>
          <w:b/>
          <w:sz w:val="24"/>
          <w:szCs w:val="24"/>
        </w:rPr>
        <w:t>по предметам эстетического цикла</w:t>
      </w:r>
      <w:r>
        <w:rPr>
          <w:rFonts w:ascii="Times New Roman" w:hAnsi="Times New Roman" w:cs="Times New Roman"/>
          <w:sz w:val="24"/>
          <w:szCs w:val="24"/>
        </w:rPr>
        <w:t xml:space="preserve"> — аудиозаписи, фото- и видеоизображения примеров исполнительской деятельности, иллюстрации к музыкальным произведениям, иллюстрации на заданную тему, продукты собственного творчества, аудиозаписи монол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гических высказываний-описаний, материалы самоанализа и рефлексии и т. п.;</w:t>
      </w:r>
    </w:p>
    <w:p w:rsidR="008C370A" w:rsidRDefault="008C370A" w:rsidP="009245E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• </w:t>
      </w:r>
      <w:r>
        <w:rPr>
          <w:rFonts w:ascii="Times New Roman" w:hAnsi="Times New Roman" w:cs="Times New Roman"/>
          <w:b/>
          <w:sz w:val="24"/>
          <w:szCs w:val="24"/>
        </w:rPr>
        <w:t>по технологии</w:t>
      </w:r>
      <w:r>
        <w:rPr>
          <w:rFonts w:ascii="Times New Roman" w:hAnsi="Times New Roman" w:cs="Times New Roman"/>
          <w:sz w:val="24"/>
          <w:szCs w:val="24"/>
        </w:rPr>
        <w:t xml:space="preserve"> — фото - и видеоизображения продуктов исполнительской де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тельности, аудиозаписи монологических высказываний-описаний, продукты собственного творчества, материалы самоанализа и рефлексии и т. п.;</w:t>
      </w:r>
    </w:p>
    <w:p w:rsidR="008C370A" w:rsidRDefault="008C370A" w:rsidP="009245E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" w:hAnsi="Times New Roman" w:cs="Times New Roman"/>
          <w:b/>
          <w:sz w:val="24"/>
          <w:szCs w:val="24"/>
        </w:rPr>
        <w:t>по физкультуре</w:t>
      </w:r>
      <w:r>
        <w:rPr>
          <w:rFonts w:ascii="Times New Roman" w:hAnsi="Times New Roman" w:cs="Times New Roman"/>
          <w:sz w:val="24"/>
          <w:szCs w:val="24"/>
        </w:rPr>
        <w:t xml:space="preserve"> — видеоизображения примеров исполнительской деятельности, дневники наблюдений и самоконтроля, самостоятельно составленные расписания и режим дня, комплексы физических упражнений, материалы самоанализа и рефлексии и т. п.</w:t>
      </w:r>
    </w:p>
    <w:p w:rsidR="008C370A" w:rsidRDefault="008C370A" w:rsidP="009245E4">
      <w:pPr>
        <w:pStyle w:val="a3"/>
        <w:numPr>
          <w:ilvl w:val="0"/>
          <w:numId w:val="22"/>
        </w:numPr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Систематизированные материалы наблюдений</w:t>
      </w:r>
      <w:r>
        <w:rPr>
          <w:rFonts w:ascii="Times New Roman" w:hAnsi="Times New Roman" w:cs="Times New Roman"/>
          <w:i/>
          <w:sz w:val="24"/>
          <w:szCs w:val="24"/>
        </w:rPr>
        <w:t xml:space="preserve"> (оценочные листы, материалы и листы наблюдений и т. п.)</w:t>
      </w:r>
      <w:r>
        <w:rPr>
          <w:rFonts w:ascii="Times New Roman" w:hAnsi="Times New Roman" w:cs="Times New Roman"/>
          <w:sz w:val="24"/>
          <w:szCs w:val="24"/>
        </w:rPr>
        <w:t xml:space="preserve"> за процессом овладения универсальными учебными действи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ми, которые ведут учителя   (выступающие и в роли учителя предметника, и в роли клас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ного руководителя), иные учителя-предметники, педагог - психолог, заместитель директ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ра по воспитательной работе, вожатая и другие непосредственные участники образов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тельного процесса.</w:t>
      </w:r>
    </w:p>
    <w:p w:rsidR="008C370A" w:rsidRDefault="008C370A" w:rsidP="009245E4">
      <w:pPr>
        <w:pStyle w:val="a3"/>
        <w:numPr>
          <w:ilvl w:val="0"/>
          <w:numId w:val="22"/>
        </w:numPr>
        <w:ind w:left="0" w:firstLine="35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Материалы, характеризующие достижения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во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внеучебной</w:t>
      </w:r>
      <w:proofErr w:type="spellEnd"/>
      <w:r w:rsidR="00E322A3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(шко</w:t>
      </w:r>
      <w:r w:rsidR="00E322A3">
        <w:rPr>
          <w:rFonts w:ascii="Times New Roman" w:hAnsi="Times New Roman" w:cs="Times New Roman"/>
          <w:sz w:val="24"/>
          <w:szCs w:val="24"/>
        </w:rPr>
        <w:t>л</w:t>
      </w:r>
      <w:r w:rsidR="00E322A3"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ной и внешкольной</w:t>
      </w:r>
      <w:r>
        <w:rPr>
          <w:rFonts w:ascii="Times New Roman" w:hAnsi="Times New Roman" w:cs="Times New Roman"/>
          <w:i/>
          <w:sz w:val="24"/>
          <w:szCs w:val="24"/>
        </w:rPr>
        <w:t>) и досуговой деятельности.</w:t>
      </w:r>
    </w:p>
    <w:p w:rsidR="008C370A" w:rsidRDefault="008C370A" w:rsidP="009245E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Портфолио  представляет собой комплект печатных материалов  формата А</w:t>
      </w:r>
      <w:proofErr w:type="gramStart"/>
      <w:r>
        <w:rPr>
          <w:rFonts w:ascii="Times New Roman" w:hAnsi="Times New Roman" w:cs="Times New Roman"/>
          <w:sz w:val="24"/>
          <w:szCs w:val="24"/>
        </w:rPr>
        <w:t>4</w:t>
      </w:r>
      <w:proofErr w:type="gramEnd"/>
      <w:r>
        <w:rPr>
          <w:rFonts w:ascii="Times New Roman" w:hAnsi="Times New Roman" w:cs="Times New Roman"/>
          <w:sz w:val="24"/>
          <w:szCs w:val="24"/>
        </w:rPr>
        <w:t>, в к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торый входят: листы-разделители с названиями разделов (Портрет, Рабочие материалы,  Достижения); тексты заданий и инструкций; шаблоны для выполнения заданий; основные типы задач для оценки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универсальных учебных действий.</w:t>
      </w:r>
    </w:p>
    <w:p w:rsidR="008C370A" w:rsidRDefault="008C370A" w:rsidP="009245E4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Разделы Портфолио</w:t>
      </w:r>
    </w:p>
    <w:p w:rsidR="008C370A" w:rsidRDefault="008C370A" w:rsidP="009245E4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Страницы раздела «Портрет»</w:t>
      </w:r>
    </w:p>
    <w:p w:rsidR="008C370A" w:rsidRDefault="008C370A" w:rsidP="009245E4">
      <w:pPr>
        <w:numPr>
          <w:ilvl w:val="0"/>
          <w:numId w:val="17"/>
        </w:numPr>
        <w:tabs>
          <w:tab w:val="num" w:pos="720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Мой портрет (знакомьтесь:  это - я)</w:t>
      </w:r>
    </w:p>
    <w:p w:rsidR="008C370A" w:rsidRDefault="008C370A" w:rsidP="009245E4">
      <w:pPr>
        <w:numPr>
          <w:ilvl w:val="0"/>
          <w:numId w:val="17"/>
        </w:numPr>
        <w:tabs>
          <w:tab w:val="num" w:pos="720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для фото (или автопортрета)</w:t>
      </w:r>
    </w:p>
    <w:p w:rsidR="008C370A" w:rsidRDefault="008C370A" w:rsidP="009245E4">
      <w:pPr>
        <w:ind w:firstLine="2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Меня зовут___________________</w:t>
      </w:r>
    </w:p>
    <w:p w:rsidR="008C370A" w:rsidRDefault="008C370A" w:rsidP="009245E4">
      <w:pPr>
        <w:ind w:firstLine="2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родился ____________________ (число/месяц/год)</w:t>
      </w:r>
    </w:p>
    <w:p w:rsidR="008C370A" w:rsidRDefault="008C370A" w:rsidP="009245E4">
      <w:pPr>
        <w:ind w:firstLine="2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 живу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______________________</w:t>
      </w:r>
    </w:p>
    <w:p w:rsidR="008C370A" w:rsidRDefault="008C370A" w:rsidP="009245E4">
      <w:pPr>
        <w:ind w:firstLine="2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Мой адрес_____________________</w:t>
      </w:r>
    </w:p>
    <w:p w:rsidR="008C370A" w:rsidRDefault="008C370A" w:rsidP="009245E4">
      <w:pPr>
        <w:ind w:firstLine="2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Моя семья </w:t>
      </w:r>
    </w:p>
    <w:p w:rsidR="008C370A" w:rsidRDefault="008C370A" w:rsidP="009245E4">
      <w:pPr>
        <w:numPr>
          <w:ilvl w:val="0"/>
          <w:numId w:val="18"/>
        </w:numPr>
        <w:tabs>
          <w:tab w:val="clear" w:pos="0"/>
          <w:tab w:val="num" w:pos="720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Нарисуй портрет своей семьи </w:t>
      </w:r>
    </w:p>
    <w:p w:rsidR="008C370A" w:rsidRDefault="008C370A" w:rsidP="009245E4">
      <w:pPr>
        <w:suppressAutoHyphens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научусь в этом году (составляется совместно с учителем-предметником)</w:t>
      </w:r>
    </w:p>
    <w:p w:rsidR="008C370A" w:rsidRDefault="008C370A" w:rsidP="009245E4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C370A" w:rsidRDefault="008C370A" w:rsidP="009245E4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8"/>
        <w:gridCol w:w="5086"/>
      </w:tblGrid>
      <w:tr w:rsidR="008C370A" w:rsidTr="008C370A"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70A" w:rsidRDefault="008C370A" w:rsidP="009245E4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70A" w:rsidRDefault="008C370A" w:rsidP="009245E4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Чему научусь</w:t>
            </w:r>
          </w:p>
        </w:tc>
      </w:tr>
      <w:tr w:rsidR="008C370A" w:rsidTr="008C370A"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70A" w:rsidRDefault="008C370A" w:rsidP="009245E4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70A" w:rsidRDefault="008C370A" w:rsidP="009245E4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70A" w:rsidTr="008C370A"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70A" w:rsidRDefault="008C370A" w:rsidP="009245E4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70A" w:rsidRDefault="008C370A" w:rsidP="009245E4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70A" w:rsidTr="008C370A"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70A" w:rsidRDefault="008C370A" w:rsidP="009245E4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70A" w:rsidRDefault="008C370A" w:rsidP="009245E4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70A" w:rsidTr="008C370A"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70A" w:rsidRDefault="008C370A" w:rsidP="009245E4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70A" w:rsidRDefault="008C370A" w:rsidP="009245E4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70A" w:rsidTr="008C370A"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70A" w:rsidRDefault="008C370A" w:rsidP="009245E4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70A" w:rsidRDefault="008C370A" w:rsidP="009245E4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70A" w:rsidTr="008C370A"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70A" w:rsidRDefault="008C370A" w:rsidP="009245E4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70A" w:rsidRDefault="008C370A" w:rsidP="009245E4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70A" w:rsidTr="008C370A"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70A" w:rsidRDefault="008C370A" w:rsidP="009245E4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Иностранный язык</w:t>
            </w: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70A" w:rsidRDefault="008C370A" w:rsidP="009245E4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70A" w:rsidTr="008C370A"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70A" w:rsidRDefault="008C370A" w:rsidP="009245E4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70A" w:rsidRDefault="008C370A" w:rsidP="009245E4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70A" w:rsidTr="008C370A"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70A" w:rsidRDefault="008C370A" w:rsidP="009245E4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70A" w:rsidRDefault="008C370A" w:rsidP="009245E4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370A" w:rsidRDefault="008C370A" w:rsidP="009245E4">
      <w:pPr>
        <w:numPr>
          <w:ilvl w:val="0"/>
          <w:numId w:val="19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и мои друзья</w:t>
      </w:r>
    </w:p>
    <w:p w:rsidR="008C370A" w:rsidRDefault="008C370A" w:rsidP="009245E4">
      <w:pPr>
        <w:suppressAutoHyphens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bottomFromText="200" w:vertAnchor="text" w:horzAnchor="margin" w:tblpXSpec="center" w:tblpY="11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7"/>
        <w:gridCol w:w="4787"/>
      </w:tblGrid>
      <w:tr w:rsidR="008C370A" w:rsidTr="008C370A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70A" w:rsidRDefault="008C370A" w:rsidP="009245E4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70A" w:rsidRDefault="008C370A" w:rsidP="009245E4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Напиши</w:t>
            </w:r>
          </w:p>
        </w:tc>
      </w:tr>
      <w:tr w:rsidR="008C370A" w:rsidTr="008C370A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70A" w:rsidRDefault="008C370A" w:rsidP="009245E4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Чем я люблю заниматься?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70A" w:rsidRDefault="008C370A" w:rsidP="009245E4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70A" w:rsidTr="008C370A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70A" w:rsidRDefault="008C370A" w:rsidP="009245E4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Какая игрушка у  меня самая любимая?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70A" w:rsidRDefault="008C370A" w:rsidP="009245E4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70A" w:rsidTr="008C370A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70A" w:rsidRDefault="008C370A" w:rsidP="009245E4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Сколько у меня друзей и как их зовут?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70A" w:rsidRDefault="008C370A" w:rsidP="009245E4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70A" w:rsidTr="008C370A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70A" w:rsidRDefault="008C370A" w:rsidP="009245E4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Какой у меня самый любимый цвет?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70A" w:rsidRDefault="008C370A" w:rsidP="009245E4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70A" w:rsidTr="008C370A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70A" w:rsidRDefault="008C370A" w:rsidP="009245E4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Какие поделки я очень хочу научиться 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стерить?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70A" w:rsidRDefault="008C370A" w:rsidP="009245E4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370A" w:rsidRDefault="008C370A" w:rsidP="009245E4">
      <w:pPr>
        <w:suppressAutoHyphens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C370A" w:rsidRDefault="008C370A" w:rsidP="009245E4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Раздел «Рабочие материалы» </w:t>
      </w:r>
    </w:p>
    <w:p w:rsidR="008C370A" w:rsidRDefault="008C370A" w:rsidP="009245E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каждый предмет имеется свой «файл»,  в него вкладываются диагностические работы.</w:t>
      </w:r>
    </w:p>
    <w:p w:rsidR="008C370A" w:rsidRDefault="008C370A" w:rsidP="009245E4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Страницы раздела «Мои достижения»</w:t>
      </w:r>
    </w:p>
    <w:p w:rsidR="008C370A" w:rsidRDefault="008C370A" w:rsidP="009245E4">
      <w:pPr>
        <w:numPr>
          <w:ilvl w:val="0"/>
          <w:numId w:val="20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Моя лучшая работа</w:t>
      </w:r>
    </w:p>
    <w:p w:rsidR="008C370A" w:rsidRDefault="008C370A" w:rsidP="009245E4">
      <w:pPr>
        <w:numPr>
          <w:ilvl w:val="0"/>
          <w:numId w:val="20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Задание, которое мне больше всего понравилось</w:t>
      </w:r>
    </w:p>
    <w:p w:rsidR="008C370A" w:rsidRDefault="008C370A" w:rsidP="009245E4">
      <w:pPr>
        <w:numPr>
          <w:ilvl w:val="0"/>
          <w:numId w:val="20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прочитал ……. книг.</w:t>
      </w:r>
    </w:p>
    <w:p w:rsidR="008C370A" w:rsidRDefault="008C370A" w:rsidP="009245E4">
      <w:pPr>
        <w:numPr>
          <w:ilvl w:val="0"/>
          <w:numId w:val="20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я теперь знаю, чего не знал раньше?</w:t>
      </w:r>
    </w:p>
    <w:p w:rsidR="008C370A" w:rsidRDefault="008C370A" w:rsidP="009245E4">
      <w:pPr>
        <w:numPr>
          <w:ilvl w:val="0"/>
          <w:numId w:val="20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я теперь умею, чего не умел раньше?</w:t>
      </w:r>
    </w:p>
    <w:p w:rsidR="008C370A" w:rsidRDefault="008C370A" w:rsidP="009245E4">
      <w:pPr>
        <w:numPr>
          <w:ilvl w:val="0"/>
          <w:numId w:val="20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Мои цели и планы на следующий учебный год:</w:t>
      </w:r>
    </w:p>
    <w:p w:rsidR="008C370A" w:rsidRDefault="008C370A" w:rsidP="009245E4">
      <w:pPr>
        <w:numPr>
          <w:ilvl w:val="0"/>
          <w:numId w:val="20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Чему я еще хочу научиться?</w:t>
      </w:r>
    </w:p>
    <w:p w:rsidR="008C370A" w:rsidRDefault="008C370A" w:rsidP="009245E4">
      <w:pPr>
        <w:numPr>
          <w:ilvl w:val="0"/>
          <w:numId w:val="20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Какие книги прочитать?</w:t>
      </w:r>
    </w:p>
    <w:p w:rsidR="008C370A" w:rsidRDefault="008C370A" w:rsidP="009245E4">
      <w:pPr>
        <w:numPr>
          <w:ilvl w:val="0"/>
          <w:numId w:val="20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Мое участие в школьных и классных праздниках и мероприятиях</w:t>
      </w:r>
    </w:p>
    <w:p w:rsidR="008C370A" w:rsidRDefault="008C370A" w:rsidP="009245E4">
      <w:pPr>
        <w:numPr>
          <w:ilvl w:val="0"/>
          <w:numId w:val="20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Мои проекты</w:t>
      </w:r>
    </w:p>
    <w:p w:rsidR="008C370A" w:rsidRDefault="008C370A" w:rsidP="009245E4">
      <w:pPr>
        <w:numPr>
          <w:ilvl w:val="0"/>
          <w:numId w:val="20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Продукты совместного творчества (с родителями, одноклассниками)</w:t>
      </w:r>
    </w:p>
    <w:p w:rsidR="008C370A" w:rsidRDefault="008C370A" w:rsidP="009245E4">
      <w:pPr>
        <w:suppressAutoHyphens/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8C370A" w:rsidRDefault="008C370A" w:rsidP="009245E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Критериями оценивания</w:t>
      </w:r>
      <w:r>
        <w:rPr>
          <w:rFonts w:ascii="Times New Roman" w:hAnsi="Times New Roman" w:cs="Times New Roman"/>
          <w:sz w:val="24"/>
          <w:szCs w:val="24"/>
        </w:rPr>
        <w:t xml:space="preserve"> являются: </w:t>
      </w:r>
    </w:p>
    <w:p w:rsidR="008C370A" w:rsidRDefault="008C370A" w:rsidP="009245E4">
      <w:pPr>
        <w:pStyle w:val="a3"/>
        <w:numPr>
          <w:ilvl w:val="0"/>
          <w:numId w:val="21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соответствие достигнутых предметных,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личностных результатов обучающихся требованиям к результатам освоения образовательной программы; </w:t>
      </w:r>
    </w:p>
    <w:p w:rsidR="008C370A" w:rsidRDefault="008C370A" w:rsidP="009245E4">
      <w:pPr>
        <w:pStyle w:val="a3"/>
        <w:numPr>
          <w:ilvl w:val="0"/>
          <w:numId w:val="21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динамика результатов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предметнойобученности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>, формирования УУД.</w:t>
      </w:r>
    </w:p>
    <w:p w:rsidR="008C370A" w:rsidRDefault="008C370A" w:rsidP="009245E4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C370A" w:rsidRDefault="008C370A" w:rsidP="009245E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Пример листа оценки образовательных достижений</w:t>
      </w:r>
    </w:p>
    <w:p w:rsidR="008C370A" w:rsidRDefault="008C370A" w:rsidP="009245E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За_____ четверть по предмету ____ ученика ___ класса ___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.</w:t>
      </w:r>
      <w:proofErr w:type="gramEnd"/>
    </w:p>
    <w:p w:rsidR="008C370A" w:rsidRDefault="008C370A" w:rsidP="009245E4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Оценочная шкала:</w:t>
      </w:r>
    </w:p>
    <w:p w:rsidR="008C370A" w:rsidRDefault="008C370A" w:rsidP="009245E4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  знаю и умею</w:t>
      </w:r>
    </w:p>
    <w:p w:rsidR="008C370A" w:rsidRDefault="008C370A" w:rsidP="009245E4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?  знаю неуверенно</w:t>
      </w:r>
    </w:p>
    <w:p w:rsidR="008C370A" w:rsidRDefault="008C370A" w:rsidP="009245E4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 пока не знаю и не умею.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051"/>
        <w:gridCol w:w="1880"/>
        <w:gridCol w:w="1881"/>
        <w:gridCol w:w="1881"/>
        <w:gridCol w:w="1881"/>
      </w:tblGrid>
      <w:tr w:rsidR="008C370A" w:rsidTr="008C370A">
        <w:trPr>
          <w:trHeight w:val="20"/>
        </w:trPr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C370A" w:rsidRDefault="008C370A" w:rsidP="009245E4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Критерии 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C370A" w:rsidRDefault="008C370A" w:rsidP="009245E4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Образец зад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370A" w:rsidRDefault="008C370A" w:rsidP="009245E4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Самооценка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C370A" w:rsidRDefault="008C370A" w:rsidP="009245E4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родит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C370A" w:rsidRDefault="008C370A" w:rsidP="009245E4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учителя</w:t>
            </w:r>
          </w:p>
        </w:tc>
      </w:tr>
      <w:tr w:rsidR="008C370A" w:rsidTr="008C370A">
        <w:trPr>
          <w:trHeight w:val="20"/>
        </w:trPr>
        <w:tc>
          <w:tcPr>
            <w:tcW w:w="100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C370A" w:rsidRDefault="008C370A" w:rsidP="009245E4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Предметные:</w:t>
            </w:r>
          </w:p>
          <w:p w:rsidR="008C370A" w:rsidRDefault="008C370A" w:rsidP="009245E4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8C370A" w:rsidRDefault="008C370A" w:rsidP="009245E4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370A" w:rsidRDefault="008C370A" w:rsidP="009245E4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370A" w:rsidRDefault="008C370A" w:rsidP="009245E4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370A" w:rsidRDefault="008C370A" w:rsidP="009245E4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70A" w:rsidTr="008C370A">
        <w:trPr>
          <w:trHeight w:val="20"/>
        </w:trPr>
        <w:tc>
          <w:tcPr>
            <w:tcW w:w="100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C370A" w:rsidRDefault="008C370A" w:rsidP="009245E4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370A" w:rsidRDefault="008C370A" w:rsidP="009245E4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370A" w:rsidRDefault="008C370A" w:rsidP="009245E4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370A" w:rsidRDefault="008C370A" w:rsidP="009245E4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370A" w:rsidRDefault="008C370A" w:rsidP="009245E4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70A" w:rsidTr="008C370A">
        <w:trPr>
          <w:trHeight w:val="20"/>
        </w:trPr>
        <w:tc>
          <w:tcPr>
            <w:tcW w:w="100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C370A" w:rsidRDefault="008C370A" w:rsidP="009245E4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370A" w:rsidRDefault="008C370A" w:rsidP="009245E4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370A" w:rsidRDefault="008C370A" w:rsidP="009245E4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370A" w:rsidRDefault="008C370A" w:rsidP="009245E4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370A" w:rsidRDefault="008C370A" w:rsidP="009245E4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70A" w:rsidTr="008C370A">
        <w:trPr>
          <w:trHeight w:val="20"/>
        </w:trPr>
        <w:tc>
          <w:tcPr>
            <w:tcW w:w="100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C370A" w:rsidRDefault="008C370A" w:rsidP="009245E4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370A" w:rsidRDefault="008C370A" w:rsidP="009245E4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370A" w:rsidRDefault="008C370A" w:rsidP="009245E4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370A" w:rsidRDefault="008C370A" w:rsidP="009245E4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370A" w:rsidRDefault="008C370A" w:rsidP="009245E4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70A" w:rsidTr="008C370A">
        <w:trPr>
          <w:trHeight w:val="20"/>
        </w:trPr>
        <w:tc>
          <w:tcPr>
            <w:tcW w:w="100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370A" w:rsidRDefault="008C370A" w:rsidP="009245E4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370A" w:rsidRDefault="008C370A" w:rsidP="009245E4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370A" w:rsidRDefault="008C370A" w:rsidP="009245E4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370A" w:rsidRDefault="008C370A" w:rsidP="009245E4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370A" w:rsidRDefault="008C370A" w:rsidP="009245E4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70A" w:rsidTr="008C370A">
        <w:trPr>
          <w:trHeight w:val="20"/>
        </w:trPr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C370A" w:rsidRDefault="008C370A" w:rsidP="009245E4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8C370A" w:rsidRDefault="008C370A" w:rsidP="009245E4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C370A" w:rsidRDefault="008C370A" w:rsidP="009245E4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C370A" w:rsidRDefault="008C370A" w:rsidP="009245E4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C370A" w:rsidRDefault="008C370A" w:rsidP="009245E4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C370A" w:rsidRDefault="008C370A" w:rsidP="009245E4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70A" w:rsidTr="008C370A">
        <w:trPr>
          <w:trHeight w:val="20"/>
        </w:trPr>
        <w:tc>
          <w:tcPr>
            <w:tcW w:w="100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C370A" w:rsidRDefault="008C370A" w:rsidP="009245E4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C370A" w:rsidRDefault="008C370A" w:rsidP="009245E4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C370A" w:rsidRDefault="008C370A" w:rsidP="009245E4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C370A" w:rsidRDefault="008C370A" w:rsidP="009245E4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C370A" w:rsidRDefault="008C370A" w:rsidP="009245E4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70A" w:rsidTr="008C370A">
        <w:trPr>
          <w:trHeight w:val="20"/>
        </w:trPr>
        <w:tc>
          <w:tcPr>
            <w:tcW w:w="100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370A" w:rsidRDefault="008C370A" w:rsidP="009245E4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8C370A" w:rsidRDefault="008C370A" w:rsidP="009245E4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8C370A" w:rsidRDefault="008C370A" w:rsidP="009245E4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370A" w:rsidRDefault="008C370A" w:rsidP="009245E4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370A" w:rsidRDefault="008C370A" w:rsidP="009245E4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7240A" w:rsidRDefault="00A7240A" w:rsidP="009245E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C370A" w:rsidRPr="00A7240A" w:rsidRDefault="00A7240A" w:rsidP="00DF44CB">
      <w:pPr>
        <w:pStyle w:val="a3"/>
        <w:numPr>
          <w:ilvl w:val="0"/>
          <w:numId w:val="46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7240A">
        <w:rPr>
          <w:rStyle w:val="dash041e0431044b0447043d044b0439char1"/>
          <w:b/>
        </w:rPr>
        <w:t>Внутришкольный</w:t>
      </w:r>
      <w:proofErr w:type="spellEnd"/>
      <w:r w:rsidRPr="00A7240A">
        <w:rPr>
          <w:rStyle w:val="dash041e0431044b0447043d044b0439char1"/>
          <w:b/>
        </w:rPr>
        <w:t xml:space="preserve"> мониторинг</w:t>
      </w:r>
    </w:p>
    <w:p w:rsidR="00A7240A" w:rsidRDefault="00A7240A" w:rsidP="00DF44CB">
      <w:pPr>
        <w:pStyle w:val="a3"/>
        <w:numPr>
          <w:ilvl w:val="1"/>
          <w:numId w:val="46"/>
        </w:numPr>
        <w:spacing w:after="0"/>
        <w:jc w:val="both"/>
        <w:rPr>
          <w:rStyle w:val="dash041e0431044b0447043d044b0439char1"/>
          <w:b/>
        </w:rPr>
      </w:pPr>
      <w:proofErr w:type="spellStart"/>
      <w:r w:rsidRPr="00A7240A">
        <w:rPr>
          <w:rStyle w:val="dash041e0431044b0447043d044b0439char1"/>
          <w:b/>
        </w:rPr>
        <w:t>Внутришкольный</w:t>
      </w:r>
      <w:proofErr w:type="spellEnd"/>
      <w:r w:rsidRPr="00A7240A">
        <w:rPr>
          <w:rStyle w:val="dash041e0431044b0447043d044b0439char1"/>
          <w:b/>
        </w:rPr>
        <w:t xml:space="preserve"> мониторинг </w:t>
      </w:r>
      <w:r w:rsidRPr="00A7240A">
        <w:rPr>
          <w:rStyle w:val="dash041e0431044b0447043d044b0439char1"/>
        </w:rPr>
        <w:t>представляет собой процедуры</w:t>
      </w:r>
      <w:r w:rsidRPr="00A7240A">
        <w:rPr>
          <w:rStyle w:val="dash041e0431044b0447043d044b0439char1"/>
          <w:b/>
        </w:rPr>
        <w:t>:</w:t>
      </w:r>
    </w:p>
    <w:p w:rsidR="00E958FE" w:rsidRPr="00E958FE" w:rsidRDefault="00E958FE" w:rsidP="00E958FE">
      <w:pPr>
        <w:spacing w:after="0"/>
        <w:ind w:left="360"/>
        <w:jc w:val="both"/>
        <w:rPr>
          <w:rStyle w:val="dash041e0431044b0447043d044b0439char1"/>
          <w:b/>
        </w:rPr>
      </w:pPr>
      <w:r>
        <w:rPr>
          <w:rStyle w:val="dash041e0431044b0447043d044b0439char1"/>
          <w:b/>
        </w:rPr>
        <w:t>Для обучающихся:</w:t>
      </w:r>
    </w:p>
    <w:p w:rsidR="00A7240A" w:rsidRPr="00A7240A" w:rsidRDefault="00A7240A" w:rsidP="009245E4">
      <w:pPr>
        <w:pStyle w:val="ab"/>
        <w:numPr>
          <w:ilvl w:val="0"/>
          <w:numId w:val="27"/>
        </w:numPr>
        <w:spacing w:line="276" w:lineRule="auto"/>
        <w:ind w:left="0" w:firstLine="357"/>
        <w:rPr>
          <w:rStyle w:val="dash041e0431044b0447043d044b0439char1"/>
          <w:b/>
        </w:rPr>
      </w:pPr>
      <w:r w:rsidRPr="00A7240A">
        <w:rPr>
          <w:rStyle w:val="dash041e0431044b0447043d044b0439char1"/>
          <w:b/>
        </w:rPr>
        <w:t xml:space="preserve">оценки уровня достижения предметных и </w:t>
      </w:r>
      <w:proofErr w:type="spellStart"/>
      <w:r w:rsidRPr="00A7240A">
        <w:rPr>
          <w:rStyle w:val="dash041e0431044b0447043d044b0439char1"/>
          <w:b/>
        </w:rPr>
        <w:t>метапредметных</w:t>
      </w:r>
      <w:proofErr w:type="spellEnd"/>
      <w:r w:rsidRPr="00A7240A">
        <w:rPr>
          <w:rStyle w:val="dash041e0431044b0447043d044b0439char1"/>
          <w:b/>
        </w:rPr>
        <w:t xml:space="preserve"> результатов</w:t>
      </w:r>
      <w:r w:rsidRPr="00A7240A">
        <w:rPr>
          <w:rStyle w:val="dash041e0431044b0447043d044b0439char1"/>
        </w:rPr>
        <w:t>;</w:t>
      </w:r>
    </w:p>
    <w:p w:rsidR="00A7240A" w:rsidRPr="00E958FE" w:rsidRDefault="00A7240A" w:rsidP="009245E4">
      <w:pPr>
        <w:pStyle w:val="ab"/>
        <w:numPr>
          <w:ilvl w:val="0"/>
          <w:numId w:val="27"/>
        </w:numPr>
        <w:spacing w:line="276" w:lineRule="auto"/>
        <w:ind w:left="0" w:firstLine="357"/>
        <w:rPr>
          <w:rStyle w:val="dash041e0431044b0447043d044b0439char1"/>
          <w:b/>
        </w:rPr>
      </w:pPr>
      <w:r w:rsidRPr="00A7240A">
        <w:rPr>
          <w:rStyle w:val="dash041e0431044b0447043d044b0439char1"/>
          <w:b/>
        </w:rPr>
        <w:t>оценки уровня достижения той части личностных результатов</w:t>
      </w:r>
      <w:r w:rsidRPr="00A7240A">
        <w:rPr>
          <w:rStyle w:val="dash041e0431044b0447043d044b0439char1"/>
        </w:rPr>
        <w:t>, которые связ</w:t>
      </w:r>
      <w:r w:rsidRPr="00A7240A">
        <w:rPr>
          <w:rStyle w:val="dash041e0431044b0447043d044b0439char1"/>
        </w:rPr>
        <w:t>а</w:t>
      </w:r>
      <w:r w:rsidRPr="00A7240A">
        <w:rPr>
          <w:rStyle w:val="dash041e0431044b0447043d044b0439char1"/>
        </w:rPr>
        <w:t>ны с оценкой поведения, прилежания, а также с оценкой учебной самостоятельности, г</w:t>
      </w:r>
      <w:r w:rsidRPr="00A7240A">
        <w:rPr>
          <w:rStyle w:val="dash041e0431044b0447043d044b0439char1"/>
        </w:rPr>
        <w:t>о</w:t>
      </w:r>
      <w:r w:rsidRPr="00A7240A">
        <w:rPr>
          <w:rStyle w:val="dash041e0431044b0447043d044b0439char1"/>
        </w:rPr>
        <w:t>товности и способности делать осознанный выбор профиля обучения;</w:t>
      </w:r>
    </w:p>
    <w:p w:rsidR="00E958FE" w:rsidRPr="00A7240A" w:rsidRDefault="00E958FE" w:rsidP="00E958FE">
      <w:pPr>
        <w:pStyle w:val="ab"/>
        <w:spacing w:line="276" w:lineRule="auto"/>
        <w:ind w:left="357" w:firstLine="0"/>
        <w:rPr>
          <w:rStyle w:val="dash041e0431044b0447043d044b0439char1"/>
          <w:b/>
        </w:rPr>
      </w:pPr>
      <w:r>
        <w:rPr>
          <w:rStyle w:val="dash041e0431044b0447043d044b0439char1"/>
          <w:b/>
        </w:rPr>
        <w:t>Для учителей:</w:t>
      </w:r>
    </w:p>
    <w:p w:rsidR="00A7240A" w:rsidRPr="00A7240A" w:rsidRDefault="00A7240A" w:rsidP="009245E4">
      <w:pPr>
        <w:pStyle w:val="ab"/>
        <w:numPr>
          <w:ilvl w:val="0"/>
          <w:numId w:val="27"/>
        </w:numPr>
        <w:spacing w:line="276" w:lineRule="auto"/>
        <w:ind w:left="0" w:firstLine="357"/>
        <w:rPr>
          <w:rStyle w:val="dash041e0431044b0447043d044b0439char1"/>
          <w:b/>
          <w:i/>
        </w:rPr>
      </w:pPr>
      <w:r w:rsidRPr="00A7240A">
        <w:rPr>
          <w:rStyle w:val="dash041e0431044b0447043d044b0439char1"/>
          <w:b/>
        </w:rPr>
        <w:t>оценки уровня профессионального мастерства учителя</w:t>
      </w:r>
      <w:r w:rsidRPr="00A7240A">
        <w:rPr>
          <w:rStyle w:val="dash041e0431044b0447043d044b0439char1"/>
          <w:b/>
          <w:i/>
        </w:rPr>
        <w:t xml:space="preserve">, </w:t>
      </w:r>
      <w:r w:rsidRPr="00A7240A">
        <w:rPr>
          <w:rStyle w:val="dash041e0431044b0447043d044b0439char1"/>
        </w:rPr>
        <w:t>осуществляемого на основе административных проверочных работ, анализа посещенных уроков, анализа кач</w:t>
      </w:r>
      <w:r w:rsidRPr="00A7240A">
        <w:rPr>
          <w:rStyle w:val="dash041e0431044b0447043d044b0439char1"/>
        </w:rPr>
        <w:t>е</w:t>
      </w:r>
      <w:r w:rsidRPr="00A7240A">
        <w:rPr>
          <w:rStyle w:val="dash041e0431044b0447043d044b0439char1"/>
        </w:rPr>
        <w:t>ства учебных заданий, предлагаемых учителем обучающимся.</w:t>
      </w:r>
    </w:p>
    <w:p w:rsidR="00A7240A" w:rsidRDefault="00A7240A" w:rsidP="00DF44CB">
      <w:pPr>
        <w:pStyle w:val="a3"/>
        <w:numPr>
          <w:ilvl w:val="1"/>
          <w:numId w:val="46"/>
        </w:numPr>
        <w:spacing w:after="0"/>
        <w:ind w:left="0" w:firstLine="431"/>
        <w:jc w:val="both"/>
        <w:rPr>
          <w:rStyle w:val="dash041e0431044b0447043d044b0439char1"/>
          <w:b/>
          <w:i/>
        </w:rPr>
      </w:pPr>
      <w:r>
        <w:rPr>
          <w:rStyle w:val="dash041e0431044b0447043d044b0439char1"/>
        </w:rPr>
        <w:t xml:space="preserve">Результаты </w:t>
      </w:r>
      <w:proofErr w:type="spellStart"/>
      <w:r>
        <w:rPr>
          <w:rStyle w:val="dash041e0431044b0447043d044b0439char1"/>
        </w:rPr>
        <w:t>внутришкольного</w:t>
      </w:r>
      <w:proofErr w:type="spellEnd"/>
      <w:r>
        <w:rPr>
          <w:rStyle w:val="dash041e0431044b0447043d044b0439char1"/>
        </w:rPr>
        <w:t xml:space="preserve"> мониторинга являются основанием для рек</w:t>
      </w:r>
      <w:r>
        <w:rPr>
          <w:rStyle w:val="dash041e0431044b0447043d044b0439char1"/>
        </w:rPr>
        <w:t>о</w:t>
      </w:r>
      <w:r>
        <w:rPr>
          <w:rStyle w:val="dash041e0431044b0447043d044b0439char1"/>
        </w:rPr>
        <w:t xml:space="preserve">мендаций как для текущей коррекции учебного процесса и его индивидуализации, так и для повышения квалификации учителя. Результаты </w:t>
      </w:r>
      <w:proofErr w:type="spellStart"/>
      <w:r>
        <w:rPr>
          <w:rStyle w:val="dash041e0431044b0447043d044b0439char1"/>
        </w:rPr>
        <w:t>внутришкольного</w:t>
      </w:r>
      <w:proofErr w:type="spellEnd"/>
      <w:r>
        <w:rPr>
          <w:rStyle w:val="dash041e0431044b0447043d044b0439char1"/>
        </w:rPr>
        <w:t xml:space="preserve"> мониторинга в ч</w:t>
      </w:r>
      <w:r>
        <w:rPr>
          <w:rStyle w:val="dash041e0431044b0447043d044b0439char1"/>
        </w:rPr>
        <w:t>а</w:t>
      </w:r>
      <w:r>
        <w:rPr>
          <w:rStyle w:val="dash041e0431044b0447043d044b0439char1"/>
        </w:rPr>
        <w:t xml:space="preserve">сти оценки уровня достижений </w:t>
      </w:r>
      <w:r w:rsidR="00E958FE">
        <w:rPr>
          <w:rStyle w:val="dash041e0431044b0447043d044b0439char1"/>
        </w:rPr>
        <w:t>обучающихся</w:t>
      </w:r>
      <w:r>
        <w:rPr>
          <w:rStyle w:val="dash041e0431044b0447043d044b0439char1"/>
        </w:rPr>
        <w:t xml:space="preserve"> обобщаются и отражаются в их характер</w:t>
      </w:r>
      <w:r>
        <w:rPr>
          <w:rStyle w:val="dash041e0431044b0447043d044b0439char1"/>
        </w:rPr>
        <w:t>и</w:t>
      </w:r>
      <w:r>
        <w:rPr>
          <w:rStyle w:val="dash041e0431044b0447043d044b0439char1"/>
        </w:rPr>
        <w:t>стиках.</w:t>
      </w:r>
    </w:p>
    <w:p w:rsidR="008C370A" w:rsidRDefault="008C370A" w:rsidP="009245E4">
      <w:pPr>
        <w:pStyle w:val="ab"/>
        <w:spacing w:line="276" w:lineRule="auto"/>
        <w:ind w:firstLine="709"/>
        <w:rPr>
          <w:rStyle w:val="dash041e0431044b0447043d044b0439char1"/>
          <w:b/>
          <w:i/>
        </w:rPr>
      </w:pPr>
    </w:p>
    <w:p w:rsidR="00D84FFB" w:rsidRDefault="00D84FFB" w:rsidP="009245E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66E9D" w:rsidRPr="00366E9D" w:rsidRDefault="00366E9D" w:rsidP="00DF44CB">
      <w:pPr>
        <w:pStyle w:val="a3"/>
        <w:numPr>
          <w:ilvl w:val="0"/>
          <w:numId w:val="46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66E9D">
        <w:rPr>
          <w:rFonts w:ascii="Times New Roman" w:hAnsi="Times New Roman"/>
          <w:b/>
          <w:sz w:val="24"/>
          <w:szCs w:val="24"/>
        </w:rPr>
        <w:t xml:space="preserve">Особенности оценки личностных, </w:t>
      </w:r>
      <w:proofErr w:type="spellStart"/>
      <w:r w:rsidRPr="00366E9D">
        <w:rPr>
          <w:rFonts w:ascii="Times New Roman" w:hAnsi="Times New Roman"/>
          <w:b/>
          <w:sz w:val="24"/>
          <w:szCs w:val="24"/>
        </w:rPr>
        <w:t>метапредметных</w:t>
      </w:r>
      <w:proofErr w:type="spellEnd"/>
      <w:r w:rsidRPr="00366E9D">
        <w:rPr>
          <w:rFonts w:ascii="Times New Roman" w:hAnsi="Times New Roman"/>
          <w:b/>
          <w:sz w:val="24"/>
          <w:szCs w:val="24"/>
        </w:rPr>
        <w:t xml:space="preserve"> и предметных результатов</w:t>
      </w:r>
    </w:p>
    <w:p w:rsidR="00366E9D" w:rsidRPr="00366E9D" w:rsidRDefault="00366E9D" w:rsidP="009245E4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366E9D" w:rsidRDefault="00366E9D" w:rsidP="00DF44CB">
      <w:pPr>
        <w:pStyle w:val="a3"/>
        <w:numPr>
          <w:ilvl w:val="1"/>
          <w:numId w:val="46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66E9D">
        <w:rPr>
          <w:rFonts w:ascii="Times New Roman" w:hAnsi="Times New Roman"/>
          <w:b/>
          <w:sz w:val="24"/>
          <w:szCs w:val="24"/>
        </w:rPr>
        <w:t>Особенности оценки личностных результатов</w:t>
      </w:r>
    </w:p>
    <w:p w:rsidR="00366E9D" w:rsidRPr="00366E9D" w:rsidRDefault="00366E9D" w:rsidP="00DF44CB">
      <w:pPr>
        <w:pStyle w:val="a3"/>
        <w:numPr>
          <w:ilvl w:val="2"/>
          <w:numId w:val="46"/>
        </w:numPr>
        <w:spacing w:after="0"/>
        <w:ind w:left="0" w:firstLine="505"/>
        <w:jc w:val="both"/>
        <w:rPr>
          <w:rFonts w:ascii="Times New Roman" w:hAnsi="Times New Roman" w:cs="Times New Roman"/>
          <w:sz w:val="24"/>
          <w:szCs w:val="24"/>
        </w:rPr>
      </w:pPr>
      <w:r w:rsidRPr="00366E9D">
        <w:rPr>
          <w:rFonts w:ascii="Times New Roman" w:hAnsi="Times New Roman" w:cs="Times New Roman"/>
          <w:sz w:val="24"/>
          <w:szCs w:val="24"/>
        </w:rPr>
        <w:t>Формирование личностных результатов обеспечивается в ходе реализации всех компонентов образовательного процесса, включая внеурочную деятельность.</w:t>
      </w:r>
    </w:p>
    <w:p w:rsidR="00366E9D" w:rsidRPr="00366E9D" w:rsidRDefault="00366E9D" w:rsidP="00DF44CB">
      <w:pPr>
        <w:pStyle w:val="a3"/>
        <w:numPr>
          <w:ilvl w:val="2"/>
          <w:numId w:val="46"/>
        </w:numPr>
        <w:spacing w:after="0"/>
        <w:ind w:left="0" w:firstLine="505"/>
        <w:jc w:val="both"/>
        <w:rPr>
          <w:rFonts w:ascii="Times New Roman" w:hAnsi="Times New Roman" w:cs="Times New Roman"/>
          <w:sz w:val="24"/>
          <w:szCs w:val="24"/>
        </w:rPr>
      </w:pPr>
      <w:r w:rsidRPr="00366E9D">
        <w:rPr>
          <w:rFonts w:ascii="Times New Roman" w:hAnsi="Times New Roman" w:cs="Times New Roman"/>
          <w:sz w:val="24"/>
          <w:szCs w:val="24"/>
        </w:rPr>
        <w:t xml:space="preserve">Основным объектом оценки личностных результатов служит </w:t>
      </w:r>
      <w:proofErr w:type="spellStart"/>
      <w:r w:rsidRPr="00366E9D">
        <w:rPr>
          <w:rFonts w:ascii="Times New Roman" w:hAnsi="Times New Roman" w:cs="Times New Roman"/>
          <w:sz w:val="24"/>
          <w:szCs w:val="24"/>
        </w:rPr>
        <w:t>сформирова</w:t>
      </w:r>
      <w:r w:rsidRPr="00366E9D">
        <w:rPr>
          <w:rFonts w:ascii="Times New Roman" w:hAnsi="Times New Roman" w:cs="Times New Roman"/>
          <w:sz w:val="24"/>
          <w:szCs w:val="24"/>
        </w:rPr>
        <w:t>н</w:t>
      </w:r>
      <w:r w:rsidRPr="00366E9D">
        <w:rPr>
          <w:rFonts w:ascii="Times New Roman" w:hAnsi="Times New Roman" w:cs="Times New Roman"/>
          <w:sz w:val="24"/>
          <w:szCs w:val="24"/>
        </w:rPr>
        <w:t>ность</w:t>
      </w:r>
      <w:proofErr w:type="spellEnd"/>
      <w:r w:rsidRPr="00366E9D">
        <w:rPr>
          <w:rFonts w:ascii="Times New Roman" w:hAnsi="Times New Roman" w:cs="Times New Roman"/>
          <w:sz w:val="24"/>
          <w:szCs w:val="24"/>
        </w:rPr>
        <w:t xml:space="preserve"> универсальных учебных действий, включаемых в следующие </w:t>
      </w:r>
      <w:proofErr w:type="gramStart"/>
      <w:r w:rsidRPr="00366E9D">
        <w:rPr>
          <w:rFonts w:ascii="Times New Roman" w:hAnsi="Times New Roman" w:cs="Times New Roman"/>
          <w:sz w:val="24"/>
          <w:szCs w:val="24"/>
        </w:rPr>
        <w:t>три основные блока</w:t>
      </w:r>
      <w:proofErr w:type="gramEnd"/>
      <w:r w:rsidRPr="00366E9D">
        <w:rPr>
          <w:rFonts w:ascii="Times New Roman" w:hAnsi="Times New Roman" w:cs="Times New Roman"/>
          <w:sz w:val="24"/>
          <w:szCs w:val="24"/>
        </w:rPr>
        <w:t>:</w:t>
      </w:r>
    </w:p>
    <w:p w:rsidR="00366E9D" w:rsidRDefault="00366E9D" w:rsidP="009245E4">
      <w:pPr>
        <w:pStyle w:val="ab"/>
        <w:numPr>
          <w:ilvl w:val="0"/>
          <w:numId w:val="33"/>
        </w:numPr>
        <w:spacing w:line="276" w:lineRule="auto"/>
        <w:ind w:left="0" w:firstLine="357"/>
        <w:rPr>
          <w:iCs/>
          <w:sz w:val="24"/>
          <w:szCs w:val="24"/>
        </w:rPr>
      </w:pPr>
      <w:proofErr w:type="spellStart"/>
      <w:r>
        <w:rPr>
          <w:sz w:val="24"/>
          <w:szCs w:val="24"/>
        </w:rPr>
        <w:t>сформированность</w:t>
      </w:r>
      <w:proofErr w:type="spellEnd"/>
      <w:r>
        <w:rPr>
          <w:sz w:val="24"/>
          <w:szCs w:val="24"/>
        </w:rPr>
        <w:t xml:space="preserve"> основ гражданской идентичности личности;</w:t>
      </w:r>
    </w:p>
    <w:p w:rsidR="00366E9D" w:rsidRDefault="00366E9D" w:rsidP="009245E4">
      <w:pPr>
        <w:pStyle w:val="ab"/>
        <w:numPr>
          <w:ilvl w:val="0"/>
          <w:numId w:val="33"/>
        </w:numPr>
        <w:spacing w:line="276" w:lineRule="auto"/>
        <w:ind w:left="0" w:firstLine="357"/>
        <w:rPr>
          <w:iCs/>
          <w:sz w:val="24"/>
          <w:szCs w:val="24"/>
        </w:rPr>
      </w:pPr>
      <w:proofErr w:type="spellStart"/>
      <w:r>
        <w:rPr>
          <w:sz w:val="24"/>
          <w:szCs w:val="24"/>
        </w:rPr>
        <w:lastRenderedPageBreak/>
        <w:t>сформированность</w:t>
      </w:r>
      <w:proofErr w:type="spellEnd"/>
      <w:r>
        <w:rPr>
          <w:sz w:val="24"/>
          <w:szCs w:val="24"/>
        </w:rPr>
        <w:t xml:space="preserve"> индивидуальной учебной самостоятельности, включая умение строить жизненные профессиональные планы с учетом конкретных перспектив социал</w:t>
      </w:r>
      <w:r>
        <w:rPr>
          <w:sz w:val="24"/>
          <w:szCs w:val="24"/>
        </w:rPr>
        <w:t>ь</w:t>
      </w:r>
      <w:r>
        <w:rPr>
          <w:sz w:val="24"/>
          <w:szCs w:val="24"/>
        </w:rPr>
        <w:t>ного развития;</w:t>
      </w:r>
    </w:p>
    <w:p w:rsidR="00366E9D" w:rsidRDefault="00366E9D" w:rsidP="009245E4">
      <w:pPr>
        <w:pStyle w:val="ab"/>
        <w:numPr>
          <w:ilvl w:val="0"/>
          <w:numId w:val="33"/>
        </w:numPr>
        <w:spacing w:line="276" w:lineRule="auto"/>
        <w:ind w:left="0" w:firstLine="357"/>
        <w:rPr>
          <w:sz w:val="24"/>
          <w:szCs w:val="24"/>
        </w:rPr>
      </w:pPr>
      <w:proofErr w:type="spellStart"/>
      <w:r>
        <w:rPr>
          <w:sz w:val="24"/>
          <w:szCs w:val="24"/>
        </w:rPr>
        <w:t>сформированность</w:t>
      </w:r>
      <w:proofErr w:type="spellEnd"/>
      <w:r w:rsidR="00E322A3">
        <w:rPr>
          <w:sz w:val="24"/>
          <w:szCs w:val="24"/>
        </w:rPr>
        <w:t xml:space="preserve"> </w:t>
      </w:r>
      <w:r>
        <w:rPr>
          <w:rStyle w:val="dash041e005f0431005f044b005f0447005f043d005f044b005f0439005f005fchar1char1"/>
        </w:rPr>
        <w:t>социальных компетенций, включая ценностно-смысловые уст</w:t>
      </w:r>
      <w:r>
        <w:rPr>
          <w:rStyle w:val="dash041e005f0431005f044b005f0447005f043d005f044b005f0439005f005fchar1char1"/>
        </w:rPr>
        <w:t>а</w:t>
      </w:r>
      <w:r>
        <w:rPr>
          <w:rStyle w:val="dash041e005f0431005f044b005f0447005f043d005f044b005f0439005f005fchar1char1"/>
        </w:rPr>
        <w:t>новки и моральные нормы, опыт социальных и межличностных отношений, правосозн</w:t>
      </w:r>
      <w:r>
        <w:rPr>
          <w:rStyle w:val="dash041e005f0431005f044b005f0447005f043d005f044b005f0439005f005fchar1char1"/>
        </w:rPr>
        <w:t>а</w:t>
      </w:r>
      <w:r>
        <w:rPr>
          <w:rStyle w:val="dash041e005f0431005f044b005f0447005f043d005f044b005f0439005f005fchar1char1"/>
        </w:rPr>
        <w:t>ние</w:t>
      </w:r>
      <w:r>
        <w:rPr>
          <w:sz w:val="24"/>
          <w:szCs w:val="24"/>
        </w:rPr>
        <w:t>.</w:t>
      </w:r>
    </w:p>
    <w:p w:rsidR="00366E9D" w:rsidRPr="00366E9D" w:rsidRDefault="00366E9D" w:rsidP="00DF44CB">
      <w:pPr>
        <w:pStyle w:val="a3"/>
        <w:numPr>
          <w:ilvl w:val="2"/>
          <w:numId w:val="46"/>
        </w:numPr>
        <w:spacing w:after="0"/>
        <w:ind w:left="0" w:firstLine="505"/>
        <w:jc w:val="both"/>
        <w:rPr>
          <w:rFonts w:ascii="Times New Roman" w:hAnsi="Times New Roman" w:cs="Times New Roman"/>
          <w:sz w:val="24"/>
          <w:szCs w:val="24"/>
        </w:rPr>
      </w:pPr>
      <w:r w:rsidRPr="00366E9D"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ФГОС достижение личностных результатов </w:t>
      </w:r>
      <w:r w:rsidRPr="00366E9D">
        <w:rPr>
          <w:rFonts w:ascii="Times New Roman" w:hAnsi="Times New Roman" w:cs="Times New Roman"/>
          <w:b/>
          <w:sz w:val="24"/>
          <w:szCs w:val="24"/>
        </w:rPr>
        <w:t>не выносится на итоговую оценку обучающихся</w:t>
      </w:r>
      <w:r w:rsidRPr="00366E9D">
        <w:rPr>
          <w:rFonts w:ascii="Times New Roman" w:hAnsi="Times New Roman" w:cs="Times New Roman"/>
          <w:sz w:val="24"/>
          <w:szCs w:val="24"/>
        </w:rPr>
        <w:t>, а является предметом оценки эффе</w:t>
      </w:r>
      <w:r w:rsidRPr="00366E9D">
        <w:rPr>
          <w:rFonts w:ascii="Times New Roman" w:hAnsi="Times New Roman" w:cs="Times New Roman"/>
          <w:sz w:val="24"/>
          <w:szCs w:val="24"/>
        </w:rPr>
        <w:t>к</w:t>
      </w:r>
      <w:r w:rsidRPr="00366E9D">
        <w:rPr>
          <w:rFonts w:ascii="Times New Roman" w:hAnsi="Times New Roman" w:cs="Times New Roman"/>
          <w:sz w:val="24"/>
          <w:szCs w:val="24"/>
        </w:rPr>
        <w:t xml:space="preserve">тивности </w:t>
      </w:r>
      <w:proofErr w:type="spellStart"/>
      <w:r w:rsidRPr="00366E9D">
        <w:rPr>
          <w:rFonts w:ascii="Times New Roman" w:hAnsi="Times New Roman" w:cs="Times New Roman"/>
          <w:sz w:val="24"/>
          <w:szCs w:val="24"/>
        </w:rPr>
        <w:t>воспитательно</w:t>
      </w:r>
      <w:proofErr w:type="spellEnd"/>
      <w:r w:rsidRPr="00366E9D">
        <w:rPr>
          <w:rFonts w:ascii="Times New Roman" w:hAnsi="Times New Roman" w:cs="Times New Roman"/>
          <w:sz w:val="24"/>
          <w:szCs w:val="24"/>
        </w:rPr>
        <w:t xml:space="preserve">-образовательной деятельности </w:t>
      </w:r>
      <w:r>
        <w:rPr>
          <w:rFonts w:ascii="Times New Roman" w:hAnsi="Times New Roman" w:cs="Times New Roman"/>
          <w:sz w:val="24"/>
          <w:szCs w:val="24"/>
        </w:rPr>
        <w:t>школы</w:t>
      </w:r>
      <w:r w:rsidRPr="00366E9D">
        <w:rPr>
          <w:rFonts w:ascii="Times New Roman" w:hAnsi="Times New Roman" w:cs="Times New Roman"/>
          <w:sz w:val="24"/>
          <w:szCs w:val="24"/>
        </w:rPr>
        <w:t xml:space="preserve"> и образовательных систем разного уровня. Поэтому оценка этих результатов образовательной деятельности ос</w:t>
      </w:r>
      <w:r w:rsidRPr="00366E9D">
        <w:rPr>
          <w:rFonts w:ascii="Times New Roman" w:hAnsi="Times New Roman" w:cs="Times New Roman"/>
          <w:sz w:val="24"/>
          <w:szCs w:val="24"/>
        </w:rPr>
        <w:t>у</w:t>
      </w:r>
      <w:r w:rsidRPr="00366E9D">
        <w:rPr>
          <w:rFonts w:ascii="Times New Roman" w:hAnsi="Times New Roman" w:cs="Times New Roman"/>
          <w:sz w:val="24"/>
          <w:szCs w:val="24"/>
        </w:rPr>
        <w:t xml:space="preserve">ществляется в ходе </w:t>
      </w:r>
      <w:r w:rsidRPr="00366E9D">
        <w:rPr>
          <w:rFonts w:ascii="Times New Roman" w:hAnsi="Times New Roman" w:cs="Times New Roman"/>
          <w:b/>
          <w:sz w:val="24"/>
          <w:szCs w:val="24"/>
        </w:rPr>
        <w:t xml:space="preserve">внешних </w:t>
      </w:r>
      <w:proofErr w:type="spellStart"/>
      <w:r w:rsidRPr="00366E9D">
        <w:rPr>
          <w:rFonts w:ascii="Times New Roman" w:hAnsi="Times New Roman" w:cs="Times New Roman"/>
          <w:b/>
          <w:sz w:val="24"/>
          <w:szCs w:val="24"/>
        </w:rPr>
        <w:t>неперсонифицированных</w:t>
      </w:r>
      <w:proofErr w:type="spellEnd"/>
      <w:r w:rsidRPr="00366E9D">
        <w:rPr>
          <w:rFonts w:ascii="Times New Roman" w:hAnsi="Times New Roman" w:cs="Times New Roman"/>
          <w:b/>
          <w:sz w:val="24"/>
          <w:szCs w:val="24"/>
        </w:rPr>
        <w:t xml:space="preserve"> мониторинговых исследов</w:t>
      </w:r>
      <w:r w:rsidRPr="00366E9D">
        <w:rPr>
          <w:rFonts w:ascii="Times New Roman" w:hAnsi="Times New Roman" w:cs="Times New Roman"/>
          <w:b/>
          <w:sz w:val="24"/>
          <w:szCs w:val="24"/>
        </w:rPr>
        <w:t>а</w:t>
      </w:r>
      <w:r w:rsidRPr="00366E9D">
        <w:rPr>
          <w:rFonts w:ascii="Times New Roman" w:hAnsi="Times New Roman" w:cs="Times New Roman"/>
          <w:b/>
          <w:sz w:val="24"/>
          <w:szCs w:val="24"/>
        </w:rPr>
        <w:t>ний. Инструментарий для них разрабатывается централизованно на федеральном или региональном уровне</w:t>
      </w:r>
      <w:r w:rsidRPr="00366E9D">
        <w:rPr>
          <w:rFonts w:ascii="Times New Roman" w:hAnsi="Times New Roman" w:cs="Times New Roman"/>
          <w:sz w:val="24"/>
          <w:szCs w:val="24"/>
        </w:rPr>
        <w:t xml:space="preserve"> и основывается на профессиональных методиках психолого-педагогической диагностики.</w:t>
      </w:r>
    </w:p>
    <w:p w:rsidR="00366E9D" w:rsidRPr="00366E9D" w:rsidRDefault="00366E9D" w:rsidP="00DF44CB">
      <w:pPr>
        <w:pStyle w:val="a3"/>
        <w:numPr>
          <w:ilvl w:val="2"/>
          <w:numId w:val="46"/>
        </w:numPr>
        <w:spacing w:after="0"/>
        <w:ind w:left="0" w:firstLine="505"/>
        <w:jc w:val="both"/>
        <w:rPr>
          <w:rFonts w:ascii="Times New Roman" w:hAnsi="Times New Roman" w:cs="Times New Roman"/>
          <w:sz w:val="24"/>
          <w:szCs w:val="24"/>
        </w:rPr>
      </w:pPr>
      <w:r w:rsidRPr="00366E9D">
        <w:rPr>
          <w:rFonts w:ascii="Times New Roman" w:hAnsi="Times New Roman" w:cs="Times New Roman"/>
          <w:sz w:val="24"/>
          <w:szCs w:val="24"/>
        </w:rPr>
        <w:t xml:space="preserve">Во </w:t>
      </w:r>
      <w:proofErr w:type="spellStart"/>
      <w:r w:rsidRPr="00366E9D">
        <w:rPr>
          <w:rFonts w:ascii="Times New Roman" w:hAnsi="Times New Roman" w:cs="Times New Roman"/>
          <w:sz w:val="24"/>
          <w:szCs w:val="24"/>
        </w:rPr>
        <w:t>внутришкольном</w:t>
      </w:r>
      <w:proofErr w:type="spellEnd"/>
      <w:r w:rsidRPr="00366E9D">
        <w:rPr>
          <w:rFonts w:ascii="Times New Roman" w:hAnsi="Times New Roman" w:cs="Times New Roman"/>
          <w:sz w:val="24"/>
          <w:szCs w:val="24"/>
        </w:rPr>
        <w:t xml:space="preserve"> мониторинге в целях оптимизации личностного разв</w:t>
      </w:r>
      <w:r w:rsidRPr="00366E9D">
        <w:rPr>
          <w:rFonts w:ascii="Times New Roman" w:hAnsi="Times New Roman" w:cs="Times New Roman"/>
          <w:sz w:val="24"/>
          <w:szCs w:val="24"/>
        </w:rPr>
        <w:t>и</w:t>
      </w:r>
      <w:r w:rsidRPr="00366E9D">
        <w:rPr>
          <w:rFonts w:ascii="Times New Roman" w:hAnsi="Times New Roman" w:cs="Times New Roman"/>
          <w:sz w:val="24"/>
          <w:szCs w:val="24"/>
        </w:rPr>
        <w:t xml:space="preserve">тия </w:t>
      </w:r>
      <w:r w:rsidR="00E958FE">
        <w:rPr>
          <w:rFonts w:ascii="Times New Roman" w:hAnsi="Times New Roman" w:cs="Times New Roman"/>
          <w:sz w:val="24"/>
          <w:szCs w:val="24"/>
        </w:rPr>
        <w:t>обучающихся</w:t>
      </w:r>
      <w:r w:rsidRPr="00366E9D">
        <w:rPr>
          <w:rFonts w:ascii="Times New Roman" w:hAnsi="Times New Roman" w:cs="Times New Roman"/>
          <w:sz w:val="24"/>
          <w:szCs w:val="24"/>
        </w:rPr>
        <w:t xml:space="preserve"> возможна оценка </w:t>
      </w:r>
      <w:proofErr w:type="spellStart"/>
      <w:r w:rsidRPr="00366E9D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366E9D">
        <w:rPr>
          <w:rFonts w:ascii="Times New Roman" w:hAnsi="Times New Roman" w:cs="Times New Roman"/>
          <w:sz w:val="24"/>
          <w:szCs w:val="24"/>
        </w:rPr>
        <w:t xml:space="preserve"> отдельных личностных результ</w:t>
      </w:r>
      <w:r w:rsidRPr="00366E9D">
        <w:rPr>
          <w:rFonts w:ascii="Times New Roman" w:hAnsi="Times New Roman" w:cs="Times New Roman"/>
          <w:sz w:val="24"/>
          <w:szCs w:val="24"/>
        </w:rPr>
        <w:t>а</w:t>
      </w:r>
      <w:r w:rsidRPr="00366E9D">
        <w:rPr>
          <w:rFonts w:ascii="Times New Roman" w:hAnsi="Times New Roman" w:cs="Times New Roman"/>
          <w:sz w:val="24"/>
          <w:szCs w:val="24"/>
        </w:rPr>
        <w:t xml:space="preserve">тов, проявляющихся </w:t>
      </w:r>
      <w:proofErr w:type="gramStart"/>
      <w:r w:rsidRPr="00366E9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66E9D">
        <w:rPr>
          <w:rFonts w:ascii="Times New Roman" w:hAnsi="Times New Roman" w:cs="Times New Roman"/>
          <w:sz w:val="24"/>
          <w:szCs w:val="24"/>
        </w:rPr>
        <w:t>:</w:t>
      </w:r>
    </w:p>
    <w:p w:rsidR="00366E9D" w:rsidRDefault="00366E9D" w:rsidP="009245E4">
      <w:pPr>
        <w:pStyle w:val="ab"/>
        <w:numPr>
          <w:ilvl w:val="0"/>
          <w:numId w:val="34"/>
        </w:numPr>
        <w:spacing w:line="276" w:lineRule="auto"/>
        <w:ind w:left="0" w:firstLine="357"/>
        <w:rPr>
          <w:sz w:val="24"/>
          <w:szCs w:val="24"/>
        </w:rPr>
      </w:pPr>
      <w:proofErr w:type="gramStart"/>
      <w:r w:rsidRPr="00366E9D">
        <w:rPr>
          <w:sz w:val="24"/>
          <w:szCs w:val="24"/>
        </w:rPr>
        <w:t>соблюдении</w:t>
      </w:r>
      <w:proofErr w:type="gramEnd"/>
      <w:r w:rsidRPr="00366E9D">
        <w:rPr>
          <w:sz w:val="24"/>
          <w:szCs w:val="24"/>
        </w:rPr>
        <w:t xml:space="preserve"> норм и правил поведения,</w:t>
      </w:r>
      <w:r>
        <w:rPr>
          <w:sz w:val="24"/>
          <w:szCs w:val="24"/>
        </w:rPr>
        <w:t xml:space="preserve"> принятых в </w:t>
      </w:r>
      <w:r w:rsidR="00E958FE">
        <w:rPr>
          <w:sz w:val="24"/>
          <w:szCs w:val="24"/>
        </w:rPr>
        <w:t>школы</w:t>
      </w:r>
      <w:r>
        <w:rPr>
          <w:sz w:val="24"/>
          <w:szCs w:val="24"/>
        </w:rPr>
        <w:t>;</w:t>
      </w:r>
    </w:p>
    <w:p w:rsidR="00366E9D" w:rsidRDefault="00366E9D" w:rsidP="009245E4">
      <w:pPr>
        <w:pStyle w:val="ab"/>
        <w:numPr>
          <w:ilvl w:val="0"/>
          <w:numId w:val="34"/>
        </w:numPr>
        <w:spacing w:line="276" w:lineRule="auto"/>
        <w:ind w:left="0" w:firstLine="357"/>
        <w:rPr>
          <w:sz w:val="24"/>
          <w:szCs w:val="24"/>
        </w:rPr>
      </w:pPr>
      <w:proofErr w:type="gramStart"/>
      <w:r>
        <w:rPr>
          <w:sz w:val="24"/>
          <w:szCs w:val="24"/>
        </w:rPr>
        <w:t>участии</w:t>
      </w:r>
      <w:proofErr w:type="gramEnd"/>
      <w:r>
        <w:rPr>
          <w:sz w:val="24"/>
          <w:szCs w:val="24"/>
        </w:rPr>
        <w:t xml:space="preserve"> в общественной жизни </w:t>
      </w:r>
      <w:r w:rsidR="00E958FE">
        <w:rPr>
          <w:sz w:val="24"/>
          <w:szCs w:val="24"/>
        </w:rPr>
        <w:t>школы</w:t>
      </w:r>
      <w:r>
        <w:rPr>
          <w:sz w:val="24"/>
          <w:szCs w:val="24"/>
        </w:rPr>
        <w:t>, ближайшего социального окружения, стр</w:t>
      </w:r>
      <w:r>
        <w:rPr>
          <w:sz w:val="24"/>
          <w:szCs w:val="24"/>
        </w:rPr>
        <w:t>а</w:t>
      </w:r>
      <w:r>
        <w:rPr>
          <w:sz w:val="24"/>
          <w:szCs w:val="24"/>
        </w:rPr>
        <w:t>ны, общественно-полезной деятельности;</w:t>
      </w:r>
    </w:p>
    <w:p w:rsidR="00366E9D" w:rsidRDefault="00366E9D" w:rsidP="009245E4">
      <w:pPr>
        <w:pStyle w:val="ab"/>
        <w:numPr>
          <w:ilvl w:val="0"/>
          <w:numId w:val="34"/>
        </w:numPr>
        <w:spacing w:line="276" w:lineRule="auto"/>
        <w:ind w:left="0" w:firstLine="357"/>
        <w:rPr>
          <w:sz w:val="24"/>
          <w:szCs w:val="24"/>
        </w:rPr>
      </w:pPr>
      <w:r>
        <w:rPr>
          <w:sz w:val="24"/>
          <w:szCs w:val="24"/>
        </w:rPr>
        <w:t>ответственности за результаты обучения;</w:t>
      </w:r>
    </w:p>
    <w:p w:rsidR="00366E9D" w:rsidRDefault="00366E9D" w:rsidP="009245E4">
      <w:pPr>
        <w:pStyle w:val="ab"/>
        <w:numPr>
          <w:ilvl w:val="0"/>
          <w:numId w:val="34"/>
        </w:numPr>
        <w:spacing w:line="276" w:lineRule="auto"/>
        <w:ind w:left="0" w:firstLine="357"/>
        <w:rPr>
          <w:sz w:val="24"/>
          <w:szCs w:val="24"/>
        </w:rPr>
      </w:pPr>
      <w:r>
        <w:rPr>
          <w:sz w:val="24"/>
          <w:szCs w:val="24"/>
        </w:rPr>
        <w:t>готовности и способности делать осознанный выбор своей образовательной трае</w:t>
      </w:r>
      <w:r>
        <w:rPr>
          <w:sz w:val="24"/>
          <w:szCs w:val="24"/>
        </w:rPr>
        <w:t>к</w:t>
      </w:r>
      <w:r>
        <w:rPr>
          <w:sz w:val="24"/>
          <w:szCs w:val="24"/>
        </w:rPr>
        <w:t>тории, в том числе выбор профессии;</w:t>
      </w:r>
    </w:p>
    <w:p w:rsidR="00366E9D" w:rsidRDefault="00366E9D" w:rsidP="009245E4">
      <w:pPr>
        <w:pStyle w:val="ab"/>
        <w:numPr>
          <w:ilvl w:val="0"/>
          <w:numId w:val="34"/>
        </w:numPr>
        <w:spacing w:line="276" w:lineRule="auto"/>
        <w:ind w:left="0" w:firstLine="357"/>
        <w:rPr>
          <w:sz w:val="24"/>
          <w:szCs w:val="24"/>
        </w:rPr>
      </w:pPr>
      <w:r>
        <w:rPr>
          <w:sz w:val="24"/>
          <w:szCs w:val="24"/>
        </w:rPr>
        <w:t xml:space="preserve">ценностно-смысловых </w:t>
      </w:r>
      <w:proofErr w:type="gramStart"/>
      <w:r>
        <w:rPr>
          <w:sz w:val="24"/>
          <w:szCs w:val="24"/>
        </w:rPr>
        <w:t>установках</w:t>
      </w:r>
      <w:proofErr w:type="gramEnd"/>
      <w:r>
        <w:rPr>
          <w:sz w:val="24"/>
          <w:szCs w:val="24"/>
        </w:rPr>
        <w:t xml:space="preserve"> обучающихся, формируемых средствами ра</w:t>
      </w:r>
      <w:r>
        <w:rPr>
          <w:sz w:val="24"/>
          <w:szCs w:val="24"/>
        </w:rPr>
        <w:t>з</w:t>
      </w:r>
      <w:r>
        <w:rPr>
          <w:sz w:val="24"/>
          <w:szCs w:val="24"/>
        </w:rPr>
        <w:t>личных предметов в рамках системы общего образования.</w:t>
      </w:r>
    </w:p>
    <w:p w:rsidR="00366E9D" w:rsidRDefault="00366E9D" w:rsidP="00DF44CB">
      <w:pPr>
        <w:pStyle w:val="a3"/>
        <w:numPr>
          <w:ilvl w:val="2"/>
          <w:numId w:val="46"/>
        </w:numPr>
        <w:spacing w:after="0"/>
        <w:ind w:left="0" w:firstLine="505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Внутришкольный</w:t>
      </w:r>
      <w:proofErr w:type="spellEnd"/>
      <w:r>
        <w:rPr>
          <w:rFonts w:ascii="Times New Roman" w:hAnsi="Times New Roman"/>
          <w:sz w:val="24"/>
          <w:szCs w:val="24"/>
        </w:rPr>
        <w:t xml:space="preserve"> мониторинг организуется администрацией школы и ос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ществляется классным руководителем  преимущественно на основе ежедневных набл</w:t>
      </w:r>
      <w:r>
        <w:rPr>
          <w:rFonts w:ascii="Times New Roman" w:hAnsi="Times New Roman"/>
          <w:sz w:val="24"/>
          <w:szCs w:val="24"/>
        </w:rPr>
        <w:t>ю</w:t>
      </w:r>
      <w:r>
        <w:rPr>
          <w:rFonts w:ascii="Times New Roman" w:hAnsi="Times New Roman"/>
          <w:sz w:val="24"/>
          <w:szCs w:val="24"/>
        </w:rPr>
        <w:t>дений в ходе учебных занятий и внеурочной деятельности, которые обобщаются в конце учебного года и представляются в виде характеристики по форме, установленной школой.</w:t>
      </w:r>
    </w:p>
    <w:p w:rsidR="00366E9D" w:rsidRPr="00366E9D" w:rsidRDefault="00366E9D" w:rsidP="009245E4">
      <w:pPr>
        <w:spacing w:after="0"/>
        <w:ind w:left="505"/>
        <w:jc w:val="both"/>
        <w:rPr>
          <w:rFonts w:ascii="Times New Roman" w:hAnsi="Times New Roman"/>
          <w:sz w:val="24"/>
          <w:szCs w:val="24"/>
        </w:rPr>
      </w:pPr>
    </w:p>
    <w:p w:rsidR="00366E9D" w:rsidRDefault="00366E9D" w:rsidP="00DF44CB">
      <w:pPr>
        <w:pStyle w:val="a3"/>
        <w:numPr>
          <w:ilvl w:val="1"/>
          <w:numId w:val="46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66E9D">
        <w:rPr>
          <w:rFonts w:ascii="Times New Roman" w:hAnsi="Times New Roman"/>
          <w:b/>
          <w:sz w:val="24"/>
          <w:szCs w:val="24"/>
        </w:rPr>
        <w:t xml:space="preserve">Особенности оценки </w:t>
      </w:r>
      <w:proofErr w:type="spellStart"/>
      <w:r w:rsidRPr="00366E9D">
        <w:rPr>
          <w:rFonts w:ascii="Times New Roman" w:hAnsi="Times New Roman"/>
          <w:b/>
          <w:sz w:val="24"/>
          <w:szCs w:val="24"/>
        </w:rPr>
        <w:t>метапредметных</w:t>
      </w:r>
      <w:proofErr w:type="spellEnd"/>
      <w:r w:rsidRPr="00366E9D">
        <w:rPr>
          <w:rFonts w:ascii="Times New Roman" w:hAnsi="Times New Roman"/>
          <w:b/>
          <w:sz w:val="24"/>
          <w:szCs w:val="24"/>
        </w:rPr>
        <w:t xml:space="preserve"> результатов</w:t>
      </w:r>
    </w:p>
    <w:p w:rsidR="00366E9D" w:rsidRPr="00366E9D" w:rsidRDefault="00366E9D" w:rsidP="009245E4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366E9D" w:rsidRPr="00366E9D" w:rsidRDefault="00366E9D" w:rsidP="00DF44CB">
      <w:pPr>
        <w:pStyle w:val="a3"/>
        <w:numPr>
          <w:ilvl w:val="2"/>
          <w:numId w:val="46"/>
        </w:numPr>
        <w:spacing w:after="0"/>
        <w:ind w:left="0" w:firstLine="505"/>
        <w:jc w:val="both"/>
        <w:rPr>
          <w:rFonts w:ascii="Times New Roman" w:hAnsi="Times New Roman" w:cs="Times New Roman"/>
          <w:sz w:val="24"/>
          <w:szCs w:val="24"/>
        </w:rPr>
      </w:pPr>
      <w:r w:rsidRPr="00366E9D">
        <w:rPr>
          <w:rFonts w:ascii="Times New Roman" w:hAnsi="Times New Roman" w:cs="Times New Roman"/>
          <w:sz w:val="24"/>
          <w:szCs w:val="24"/>
        </w:rPr>
        <w:t xml:space="preserve">Оценка </w:t>
      </w:r>
      <w:proofErr w:type="spellStart"/>
      <w:r w:rsidRPr="00366E9D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366E9D">
        <w:rPr>
          <w:rFonts w:ascii="Times New Roman" w:hAnsi="Times New Roman" w:cs="Times New Roman"/>
          <w:sz w:val="24"/>
          <w:szCs w:val="24"/>
        </w:rPr>
        <w:t xml:space="preserve"> результатов </w:t>
      </w:r>
      <w:r w:rsidRPr="00366E9D">
        <w:rPr>
          <w:rFonts w:ascii="Times New Roman" w:hAnsi="Times New Roman" w:cs="Times New Roman"/>
          <w:bCs/>
          <w:sz w:val="24"/>
          <w:szCs w:val="24"/>
        </w:rPr>
        <w:t>представляет собой оценку достиж</w:t>
      </w:r>
      <w:r w:rsidRPr="00366E9D">
        <w:rPr>
          <w:rFonts w:ascii="Times New Roman" w:hAnsi="Times New Roman" w:cs="Times New Roman"/>
          <w:bCs/>
          <w:sz w:val="24"/>
          <w:szCs w:val="24"/>
        </w:rPr>
        <w:t>е</w:t>
      </w:r>
      <w:r w:rsidRPr="00366E9D">
        <w:rPr>
          <w:rFonts w:ascii="Times New Roman" w:hAnsi="Times New Roman" w:cs="Times New Roman"/>
          <w:bCs/>
          <w:sz w:val="24"/>
          <w:szCs w:val="24"/>
        </w:rPr>
        <w:t xml:space="preserve">ния </w:t>
      </w:r>
      <w:r w:rsidRPr="00366E9D">
        <w:rPr>
          <w:rFonts w:ascii="Times New Roman" w:hAnsi="Times New Roman" w:cs="Times New Roman"/>
          <w:sz w:val="24"/>
          <w:szCs w:val="24"/>
        </w:rPr>
        <w:t>планируемых результатов освоения основной образовательной программы. Формир</w:t>
      </w:r>
      <w:r w:rsidRPr="00366E9D">
        <w:rPr>
          <w:rFonts w:ascii="Times New Roman" w:hAnsi="Times New Roman" w:cs="Times New Roman"/>
          <w:sz w:val="24"/>
          <w:szCs w:val="24"/>
        </w:rPr>
        <w:t>о</w:t>
      </w:r>
      <w:r w:rsidRPr="00366E9D">
        <w:rPr>
          <w:rFonts w:ascii="Times New Roman" w:hAnsi="Times New Roman" w:cs="Times New Roman"/>
          <w:sz w:val="24"/>
          <w:szCs w:val="24"/>
        </w:rPr>
        <w:t xml:space="preserve">вание </w:t>
      </w:r>
      <w:proofErr w:type="spellStart"/>
      <w:r w:rsidRPr="00366E9D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366E9D">
        <w:rPr>
          <w:rFonts w:ascii="Times New Roman" w:hAnsi="Times New Roman" w:cs="Times New Roman"/>
          <w:sz w:val="24"/>
          <w:szCs w:val="24"/>
        </w:rPr>
        <w:t xml:space="preserve"> результатов обеспечивается за счёт всех учебных предметов и вн</w:t>
      </w:r>
      <w:r w:rsidRPr="00366E9D">
        <w:rPr>
          <w:rFonts w:ascii="Times New Roman" w:hAnsi="Times New Roman" w:cs="Times New Roman"/>
          <w:sz w:val="24"/>
          <w:szCs w:val="24"/>
        </w:rPr>
        <w:t>е</w:t>
      </w:r>
      <w:r w:rsidRPr="00366E9D">
        <w:rPr>
          <w:rFonts w:ascii="Times New Roman" w:hAnsi="Times New Roman" w:cs="Times New Roman"/>
          <w:sz w:val="24"/>
          <w:szCs w:val="24"/>
        </w:rPr>
        <w:t>урочной деятельности.</w:t>
      </w:r>
    </w:p>
    <w:p w:rsidR="00366E9D" w:rsidRDefault="00366E9D" w:rsidP="00DF44CB">
      <w:pPr>
        <w:pStyle w:val="a3"/>
        <w:numPr>
          <w:ilvl w:val="2"/>
          <w:numId w:val="46"/>
        </w:numPr>
        <w:spacing w:after="0"/>
        <w:ind w:left="0" w:firstLine="5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Основным </w:t>
      </w:r>
      <w:r>
        <w:rPr>
          <w:rFonts w:ascii="Times New Roman" w:hAnsi="Times New Roman"/>
          <w:b/>
          <w:bCs/>
          <w:iCs/>
          <w:sz w:val="24"/>
          <w:szCs w:val="24"/>
        </w:rPr>
        <w:t>объектом и предметом</w:t>
      </w:r>
      <w:r>
        <w:rPr>
          <w:rFonts w:ascii="Times New Roman" w:hAnsi="Times New Roman"/>
          <w:bCs/>
          <w:iCs/>
          <w:sz w:val="24"/>
          <w:szCs w:val="24"/>
        </w:rPr>
        <w:t xml:space="preserve"> оценки </w:t>
      </w:r>
      <w:proofErr w:type="spellStart"/>
      <w:r>
        <w:rPr>
          <w:rFonts w:ascii="Times New Roman" w:hAnsi="Times New Roman"/>
          <w:bCs/>
          <w:iCs/>
          <w:sz w:val="24"/>
          <w:szCs w:val="24"/>
        </w:rPr>
        <w:t>метапредметных</w:t>
      </w:r>
      <w:proofErr w:type="spellEnd"/>
      <w:r>
        <w:rPr>
          <w:rFonts w:ascii="Times New Roman" w:hAnsi="Times New Roman"/>
          <w:bCs/>
          <w:iCs/>
          <w:sz w:val="24"/>
          <w:szCs w:val="24"/>
        </w:rPr>
        <w:t xml:space="preserve"> результатов я</w:t>
      </w:r>
      <w:r>
        <w:rPr>
          <w:rFonts w:ascii="Times New Roman" w:hAnsi="Times New Roman"/>
          <w:bCs/>
          <w:iCs/>
          <w:sz w:val="24"/>
          <w:szCs w:val="24"/>
        </w:rPr>
        <w:t>в</w:t>
      </w:r>
      <w:r>
        <w:rPr>
          <w:rFonts w:ascii="Times New Roman" w:hAnsi="Times New Roman"/>
          <w:bCs/>
          <w:iCs/>
          <w:sz w:val="24"/>
          <w:szCs w:val="24"/>
        </w:rPr>
        <w:t>ляются</w:t>
      </w:r>
      <w:r>
        <w:rPr>
          <w:rFonts w:ascii="Times New Roman" w:hAnsi="Times New Roman"/>
          <w:sz w:val="24"/>
          <w:szCs w:val="24"/>
        </w:rPr>
        <w:t>:</w:t>
      </w:r>
    </w:p>
    <w:p w:rsidR="00366E9D" w:rsidRDefault="00366E9D" w:rsidP="009245E4">
      <w:pPr>
        <w:numPr>
          <w:ilvl w:val="0"/>
          <w:numId w:val="36"/>
        </w:numPr>
        <w:tabs>
          <w:tab w:val="left" w:pos="1134"/>
        </w:tabs>
        <w:spacing w:after="0"/>
        <w:ind w:left="0" w:firstLine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способность и готовность к освоению систематических знаний, их самосто</w:t>
      </w:r>
      <w:r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>тельному пополнению, переносу и интеграции;</w:t>
      </w:r>
    </w:p>
    <w:p w:rsidR="00366E9D" w:rsidRDefault="00366E9D" w:rsidP="009245E4">
      <w:pPr>
        <w:numPr>
          <w:ilvl w:val="0"/>
          <w:numId w:val="36"/>
        </w:numPr>
        <w:tabs>
          <w:tab w:val="left" w:pos="1134"/>
        </w:tabs>
        <w:spacing w:after="0"/>
        <w:ind w:left="0" w:firstLine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способность работать с информацией;</w:t>
      </w:r>
    </w:p>
    <w:p w:rsidR="00366E9D" w:rsidRDefault="00366E9D" w:rsidP="009245E4">
      <w:pPr>
        <w:numPr>
          <w:ilvl w:val="0"/>
          <w:numId w:val="36"/>
        </w:numPr>
        <w:tabs>
          <w:tab w:val="left" w:pos="1134"/>
        </w:tabs>
        <w:spacing w:after="0"/>
        <w:ind w:left="0" w:firstLine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способность к сотрудничеству и коммуникации;</w:t>
      </w:r>
    </w:p>
    <w:p w:rsidR="00366E9D" w:rsidRDefault="00366E9D" w:rsidP="009245E4">
      <w:pPr>
        <w:numPr>
          <w:ilvl w:val="0"/>
          <w:numId w:val="36"/>
        </w:numPr>
        <w:tabs>
          <w:tab w:val="left" w:pos="1134"/>
        </w:tabs>
        <w:spacing w:after="0"/>
        <w:ind w:left="0" w:firstLine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способность к решению личностно и социально значимых проблем и воплощ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нию найденных решений в практику;</w:t>
      </w:r>
    </w:p>
    <w:p w:rsidR="00366E9D" w:rsidRDefault="00366E9D" w:rsidP="009245E4">
      <w:pPr>
        <w:numPr>
          <w:ilvl w:val="0"/>
          <w:numId w:val="36"/>
        </w:numPr>
        <w:tabs>
          <w:tab w:val="left" w:pos="1134"/>
        </w:tabs>
        <w:spacing w:after="0"/>
        <w:ind w:left="0" w:firstLine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способность и готовность к использованию ИКТ в целях обучения и развития;</w:t>
      </w:r>
    </w:p>
    <w:p w:rsidR="00366E9D" w:rsidRDefault="00366E9D" w:rsidP="009245E4">
      <w:pPr>
        <w:numPr>
          <w:ilvl w:val="0"/>
          <w:numId w:val="36"/>
        </w:numPr>
        <w:tabs>
          <w:tab w:val="left" w:pos="1134"/>
        </w:tabs>
        <w:spacing w:after="0"/>
        <w:ind w:left="0" w:firstLine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способность к самоорганизации, </w:t>
      </w:r>
      <w:proofErr w:type="spellStart"/>
      <w:r>
        <w:rPr>
          <w:rFonts w:ascii="Times New Roman" w:hAnsi="Times New Roman"/>
          <w:sz w:val="24"/>
          <w:szCs w:val="24"/>
        </w:rPr>
        <w:t>саморегуляции</w:t>
      </w:r>
      <w:proofErr w:type="spellEnd"/>
      <w:r>
        <w:rPr>
          <w:rFonts w:ascii="Times New Roman" w:hAnsi="Times New Roman"/>
          <w:sz w:val="24"/>
          <w:szCs w:val="24"/>
        </w:rPr>
        <w:t xml:space="preserve"> и рефлексии.</w:t>
      </w:r>
    </w:p>
    <w:p w:rsidR="00366E9D" w:rsidRPr="00366E9D" w:rsidRDefault="00366E9D" w:rsidP="00DF44CB">
      <w:pPr>
        <w:pStyle w:val="a3"/>
        <w:numPr>
          <w:ilvl w:val="2"/>
          <w:numId w:val="46"/>
        </w:numPr>
        <w:spacing w:after="0"/>
        <w:ind w:left="0" w:firstLine="50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66E9D">
        <w:rPr>
          <w:rFonts w:ascii="Times New Roman" w:hAnsi="Times New Roman" w:cs="Times New Roman"/>
          <w:sz w:val="24"/>
          <w:szCs w:val="24"/>
        </w:rPr>
        <w:t xml:space="preserve">Оценка достижения </w:t>
      </w:r>
      <w:proofErr w:type="spellStart"/>
      <w:r w:rsidRPr="00366E9D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366E9D">
        <w:rPr>
          <w:rFonts w:ascii="Times New Roman" w:hAnsi="Times New Roman" w:cs="Times New Roman"/>
          <w:sz w:val="24"/>
          <w:szCs w:val="24"/>
        </w:rPr>
        <w:t xml:space="preserve"> результатов осуществляется админ</w:t>
      </w:r>
      <w:r w:rsidRPr="00366E9D">
        <w:rPr>
          <w:rFonts w:ascii="Times New Roman" w:hAnsi="Times New Roman" w:cs="Times New Roman"/>
          <w:sz w:val="24"/>
          <w:szCs w:val="24"/>
        </w:rPr>
        <w:t>и</w:t>
      </w:r>
      <w:r w:rsidRPr="00366E9D">
        <w:rPr>
          <w:rFonts w:ascii="Times New Roman" w:hAnsi="Times New Roman" w:cs="Times New Roman"/>
          <w:sz w:val="24"/>
          <w:szCs w:val="24"/>
        </w:rPr>
        <w:t xml:space="preserve">страцией </w:t>
      </w:r>
      <w:r>
        <w:rPr>
          <w:rFonts w:ascii="Times New Roman" w:hAnsi="Times New Roman" w:cs="Times New Roman"/>
          <w:sz w:val="24"/>
          <w:szCs w:val="24"/>
        </w:rPr>
        <w:t>школы</w:t>
      </w:r>
      <w:r w:rsidRPr="00366E9D">
        <w:rPr>
          <w:rFonts w:ascii="Times New Roman" w:hAnsi="Times New Roman" w:cs="Times New Roman"/>
          <w:sz w:val="24"/>
          <w:szCs w:val="24"/>
        </w:rPr>
        <w:t xml:space="preserve"> в ходе </w:t>
      </w:r>
      <w:proofErr w:type="spellStart"/>
      <w:r w:rsidRPr="00366E9D">
        <w:rPr>
          <w:rFonts w:ascii="Times New Roman" w:hAnsi="Times New Roman" w:cs="Times New Roman"/>
          <w:b/>
          <w:sz w:val="24"/>
          <w:szCs w:val="24"/>
        </w:rPr>
        <w:t>внутришкольного</w:t>
      </w:r>
      <w:proofErr w:type="spellEnd"/>
      <w:r w:rsidRPr="00366E9D">
        <w:rPr>
          <w:rFonts w:ascii="Times New Roman" w:hAnsi="Times New Roman" w:cs="Times New Roman"/>
          <w:b/>
          <w:sz w:val="24"/>
          <w:szCs w:val="24"/>
        </w:rPr>
        <w:t xml:space="preserve"> мониторинга</w:t>
      </w:r>
      <w:r w:rsidRPr="00366E9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66E9D" w:rsidRPr="001A0532" w:rsidRDefault="00366E9D" w:rsidP="00DF44CB">
      <w:pPr>
        <w:pStyle w:val="a3"/>
        <w:numPr>
          <w:ilvl w:val="2"/>
          <w:numId w:val="46"/>
        </w:numPr>
        <w:spacing w:after="0"/>
        <w:ind w:left="0" w:firstLine="505"/>
        <w:jc w:val="both"/>
        <w:rPr>
          <w:rFonts w:ascii="Times New Roman" w:hAnsi="Times New Roman" w:cs="Times New Roman"/>
          <w:sz w:val="24"/>
          <w:szCs w:val="24"/>
        </w:rPr>
      </w:pPr>
      <w:r w:rsidRPr="001A0532">
        <w:rPr>
          <w:rFonts w:ascii="Times New Roman" w:hAnsi="Times New Roman" w:cs="Times New Roman"/>
          <w:sz w:val="24"/>
          <w:szCs w:val="24"/>
        </w:rPr>
        <w:t xml:space="preserve">Наиболее адекватными формами оценки </w:t>
      </w:r>
    </w:p>
    <w:p w:rsidR="00366E9D" w:rsidRPr="001A0532" w:rsidRDefault="00366E9D" w:rsidP="009245E4">
      <w:pPr>
        <w:numPr>
          <w:ilvl w:val="0"/>
          <w:numId w:val="36"/>
        </w:numPr>
        <w:tabs>
          <w:tab w:val="left" w:pos="1134"/>
        </w:tabs>
        <w:spacing w:after="0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1A0532">
        <w:rPr>
          <w:rFonts w:ascii="Times New Roman" w:hAnsi="Times New Roman"/>
          <w:sz w:val="24"/>
          <w:szCs w:val="24"/>
        </w:rPr>
        <w:t xml:space="preserve">читательской грамотности служит письменная работа на </w:t>
      </w:r>
      <w:proofErr w:type="spellStart"/>
      <w:r w:rsidRPr="001A0532">
        <w:rPr>
          <w:rFonts w:ascii="Times New Roman" w:hAnsi="Times New Roman"/>
          <w:sz w:val="24"/>
          <w:szCs w:val="24"/>
        </w:rPr>
        <w:t>межпредметной</w:t>
      </w:r>
      <w:proofErr w:type="spellEnd"/>
      <w:r w:rsidRPr="001A0532">
        <w:rPr>
          <w:rFonts w:ascii="Times New Roman" w:hAnsi="Times New Roman"/>
          <w:sz w:val="24"/>
          <w:szCs w:val="24"/>
        </w:rPr>
        <w:t xml:space="preserve"> осн</w:t>
      </w:r>
      <w:r w:rsidRPr="001A0532">
        <w:rPr>
          <w:rFonts w:ascii="Times New Roman" w:hAnsi="Times New Roman"/>
          <w:sz w:val="24"/>
          <w:szCs w:val="24"/>
        </w:rPr>
        <w:t>о</w:t>
      </w:r>
      <w:r w:rsidRPr="001A0532">
        <w:rPr>
          <w:rFonts w:ascii="Times New Roman" w:hAnsi="Times New Roman"/>
          <w:sz w:val="24"/>
          <w:szCs w:val="24"/>
        </w:rPr>
        <w:t>ве;</w:t>
      </w:r>
    </w:p>
    <w:p w:rsidR="00366E9D" w:rsidRPr="001A0532" w:rsidRDefault="00366E9D" w:rsidP="009245E4">
      <w:pPr>
        <w:numPr>
          <w:ilvl w:val="0"/>
          <w:numId w:val="36"/>
        </w:numPr>
        <w:tabs>
          <w:tab w:val="left" w:pos="1134"/>
        </w:tabs>
        <w:spacing w:after="0"/>
        <w:ind w:left="0" w:firstLine="357"/>
        <w:jc w:val="both"/>
        <w:rPr>
          <w:rFonts w:ascii="Times New Roman" w:hAnsi="Times New Roman"/>
          <w:sz w:val="24"/>
          <w:szCs w:val="24"/>
        </w:rPr>
      </w:pPr>
      <w:proofErr w:type="gramStart"/>
      <w:r w:rsidRPr="001A0532">
        <w:rPr>
          <w:rFonts w:ascii="Times New Roman" w:hAnsi="Times New Roman"/>
          <w:sz w:val="24"/>
          <w:szCs w:val="24"/>
        </w:rPr>
        <w:t>ИКТ-компетентности</w:t>
      </w:r>
      <w:proofErr w:type="gramEnd"/>
      <w:r w:rsidRPr="001A0532">
        <w:rPr>
          <w:rFonts w:ascii="Times New Roman" w:hAnsi="Times New Roman"/>
          <w:sz w:val="24"/>
          <w:szCs w:val="24"/>
        </w:rPr>
        <w:t xml:space="preserve"> – практическая работа в сочетании с письменной (ко</w:t>
      </w:r>
      <w:r w:rsidRPr="001A0532">
        <w:rPr>
          <w:rFonts w:ascii="Times New Roman" w:hAnsi="Times New Roman"/>
          <w:sz w:val="24"/>
          <w:szCs w:val="24"/>
        </w:rPr>
        <w:t>м</w:t>
      </w:r>
      <w:r w:rsidRPr="001A0532">
        <w:rPr>
          <w:rFonts w:ascii="Times New Roman" w:hAnsi="Times New Roman"/>
          <w:sz w:val="24"/>
          <w:szCs w:val="24"/>
        </w:rPr>
        <w:t>пьютеризованной) частью;</w:t>
      </w:r>
    </w:p>
    <w:p w:rsidR="00366E9D" w:rsidRPr="001A0532" w:rsidRDefault="00366E9D" w:rsidP="009245E4">
      <w:pPr>
        <w:numPr>
          <w:ilvl w:val="0"/>
          <w:numId w:val="36"/>
        </w:numPr>
        <w:tabs>
          <w:tab w:val="left" w:pos="1134"/>
        </w:tabs>
        <w:spacing w:after="0"/>
        <w:ind w:left="0" w:firstLine="35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A0532">
        <w:rPr>
          <w:rFonts w:ascii="Times New Roman" w:hAnsi="Times New Roman"/>
          <w:sz w:val="24"/>
          <w:szCs w:val="24"/>
        </w:rPr>
        <w:t>сформированности</w:t>
      </w:r>
      <w:proofErr w:type="spellEnd"/>
      <w:r w:rsidRPr="001A0532">
        <w:rPr>
          <w:rFonts w:ascii="Times New Roman" w:hAnsi="Times New Roman"/>
          <w:sz w:val="24"/>
          <w:szCs w:val="24"/>
        </w:rPr>
        <w:t xml:space="preserve"> регулятивных, коммуникативных и познавательных уче</w:t>
      </w:r>
      <w:r w:rsidRPr="001A0532">
        <w:rPr>
          <w:rFonts w:ascii="Times New Roman" w:hAnsi="Times New Roman"/>
          <w:sz w:val="24"/>
          <w:szCs w:val="24"/>
        </w:rPr>
        <w:t>б</w:t>
      </w:r>
      <w:r w:rsidRPr="001A0532">
        <w:rPr>
          <w:rFonts w:ascii="Times New Roman" w:hAnsi="Times New Roman"/>
          <w:sz w:val="24"/>
          <w:szCs w:val="24"/>
        </w:rPr>
        <w:t>ных действий – наблюдение за ходом выполнения групповых и индивидуальных учебных исследований и проектов.</w:t>
      </w:r>
    </w:p>
    <w:p w:rsidR="00366E9D" w:rsidRPr="00366E9D" w:rsidRDefault="00366E9D" w:rsidP="009245E4">
      <w:pPr>
        <w:pStyle w:val="ab"/>
        <w:spacing w:line="276" w:lineRule="auto"/>
        <w:ind w:firstLine="709"/>
        <w:rPr>
          <w:sz w:val="24"/>
          <w:szCs w:val="24"/>
        </w:rPr>
      </w:pPr>
      <w:r w:rsidRPr="00366E9D">
        <w:rPr>
          <w:sz w:val="24"/>
          <w:szCs w:val="24"/>
        </w:rPr>
        <w:t>Каждый из перечисленных видов диагностик проводится с периодичностью не м</w:t>
      </w:r>
      <w:r w:rsidRPr="00366E9D">
        <w:rPr>
          <w:sz w:val="24"/>
          <w:szCs w:val="24"/>
        </w:rPr>
        <w:t>е</w:t>
      </w:r>
      <w:r w:rsidRPr="00366E9D">
        <w:rPr>
          <w:sz w:val="24"/>
          <w:szCs w:val="24"/>
        </w:rPr>
        <w:t>нее</w:t>
      </w:r>
      <w:proofErr w:type="gramStart"/>
      <w:r w:rsidRPr="00366E9D">
        <w:rPr>
          <w:sz w:val="24"/>
          <w:szCs w:val="24"/>
        </w:rPr>
        <w:t>,</w:t>
      </w:r>
      <w:proofErr w:type="gramEnd"/>
      <w:r w:rsidRPr="00366E9D">
        <w:rPr>
          <w:sz w:val="24"/>
          <w:szCs w:val="24"/>
        </w:rPr>
        <w:t xml:space="preserve"> чем один раз в два года.</w:t>
      </w:r>
    </w:p>
    <w:p w:rsidR="00366E9D" w:rsidRPr="001A0532" w:rsidRDefault="00366E9D" w:rsidP="00DF44CB">
      <w:pPr>
        <w:pStyle w:val="a3"/>
        <w:numPr>
          <w:ilvl w:val="2"/>
          <w:numId w:val="46"/>
        </w:numPr>
        <w:spacing w:after="0"/>
        <w:ind w:left="0" w:firstLine="505"/>
        <w:jc w:val="both"/>
        <w:rPr>
          <w:rFonts w:ascii="Times New Roman" w:hAnsi="Times New Roman" w:cs="Times New Roman"/>
          <w:sz w:val="24"/>
          <w:szCs w:val="24"/>
        </w:rPr>
      </w:pPr>
      <w:r w:rsidRPr="001A0532">
        <w:rPr>
          <w:rFonts w:ascii="Times New Roman" w:hAnsi="Times New Roman" w:cs="Times New Roman"/>
          <w:sz w:val="24"/>
          <w:szCs w:val="24"/>
        </w:rPr>
        <w:t xml:space="preserve">Основной процедурой </w:t>
      </w:r>
      <w:r w:rsidRPr="001A0532">
        <w:rPr>
          <w:rFonts w:ascii="Times New Roman" w:hAnsi="Times New Roman" w:cs="Times New Roman"/>
          <w:b/>
          <w:sz w:val="24"/>
          <w:szCs w:val="24"/>
        </w:rPr>
        <w:t>итоговой оценки</w:t>
      </w:r>
      <w:r w:rsidRPr="001A0532">
        <w:rPr>
          <w:rFonts w:ascii="Times New Roman" w:hAnsi="Times New Roman" w:cs="Times New Roman"/>
          <w:sz w:val="24"/>
          <w:szCs w:val="24"/>
        </w:rPr>
        <w:t xml:space="preserve"> достижения </w:t>
      </w:r>
      <w:proofErr w:type="spellStart"/>
      <w:r w:rsidRPr="001A0532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1A0532">
        <w:rPr>
          <w:rFonts w:ascii="Times New Roman" w:hAnsi="Times New Roman" w:cs="Times New Roman"/>
          <w:sz w:val="24"/>
          <w:szCs w:val="24"/>
        </w:rPr>
        <w:t xml:space="preserve"> р</w:t>
      </w:r>
      <w:r w:rsidRPr="001A0532">
        <w:rPr>
          <w:rFonts w:ascii="Times New Roman" w:hAnsi="Times New Roman" w:cs="Times New Roman"/>
          <w:sz w:val="24"/>
          <w:szCs w:val="24"/>
        </w:rPr>
        <w:t>е</w:t>
      </w:r>
      <w:r w:rsidRPr="001A0532">
        <w:rPr>
          <w:rFonts w:ascii="Times New Roman" w:hAnsi="Times New Roman" w:cs="Times New Roman"/>
          <w:sz w:val="24"/>
          <w:szCs w:val="24"/>
        </w:rPr>
        <w:t xml:space="preserve">зультатов является </w:t>
      </w:r>
      <w:r w:rsidRPr="001A0532">
        <w:rPr>
          <w:rFonts w:ascii="Times New Roman" w:hAnsi="Times New Roman" w:cs="Times New Roman"/>
          <w:b/>
          <w:sz w:val="24"/>
          <w:szCs w:val="24"/>
        </w:rPr>
        <w:t xml:space="preserve">защита итогового </w:t>
      </w:r>
      <w:proofErr w:type="gramStart"/>
      <w:r w:rsidRPr="001A0532">
        <w:rPr>
          <w:rFonts w:ascii="Times New Roman" w:hAnsi="Times New Roman" w:cs="Times New Roman"/>
          <w:b/>
          <w:sz w:val="24"/>
          <w:szCs w:val="24"/>
        </w:rPr>
        <w:t>индивидуального проекта</w:t>
      </w:r>
      <w:proofErr w:type="gramEnd"/>
      <w:r w:rsidRPr="001A0532">
        <w:rPr>
          <w:rFonts w:ascii="Times New Roman" w:hAnsi="Times New Roman" w:cs="Times New Roman"/>
          <w:sz w:val="24"/>
          <w:szCs w:val="24"/>
        </w:rPr>
        <w:t>.</w:t>
      </w:r>
    </w:p>
    <w:p w:rsidR="00366E9D" w:rsidRDefault="00366E9D" w:rsidP="009245E4">
      <w:pPr>
        <w:pStyle w:val="ab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Итоговой проект представляет собой учебный проект, выполняемый обучающимся в рамках одного или нескольких учебных предметов с целью продемонстрировать свои достижения в самостоятельном освоении содержания избранных областей знаний и/или видов деятельности и способность проектировать и осуществлять целесообразную и р</w:t>
      </w:r>
      <w:r>
        <w:rPr>
          <w:sz w:val="24"/>
          <w:szCs w:val="24"/>
        </w:rPr>
        <w:t>е</w:t>
      </w:r>
      <w:r>
        <w:rPr>
          <w:sz w:val="24"/>
          <w:szCs w:val="24"/>
        </w:rPr>
        <w:t>зультативную деятельность (учебно-познавательную, конструкторскую, социальную, х</w:t>
      </w:r>
      <w:r>
        <w:rPr>
          <w:sz w:val="24"/>
          <w:szCs w:val="24"/>
        </w:rPr>
        <w:t>у</w:t>
      </w:r>
      <w:r>
        <w:rPr>
          <w:sz w:val="24"/>
          <w:szCs w:val="24"/>
        </w:rPr>
        <w:t>дожественно-творческую, иную).</w:t>
      </w:r>
    </w:p>
    <w:p w:rsidR="00366E9D" w:rsidRPr="001A0532" w:rsidRDefault="00366E9D" w:rsidP="00DF44CB">
      <w:pPr>
        <w:pStyle w:val="a3"/>
        <w:numPr>
          <w:ilvl w:val="2"/>
          <w:numId w:val="46"/>
        </w:numPr>
        <w:spacing w:after="0"/>
        <w:ind w:left="0" w:firstLine="505"/>
        <w:jc w:val="both"/>
        <w:rPr>
          <w:rFonts w:ascii="Times New Roman" w:hAnsi="Times New Roman" w:cs="Times New Roman"/>
          <w:sz w:val="24"/>
          <w:szCs w:val="24"/>
        </w:rPr>
      </w:pPr>
      <w:r w:rsidRPr="001A0532">
        <w:rPr>
          <w:rFonts w:ascii="Times New Roman" w:hAnsi="Times New Roman" w:cs="Times New Roman"/>
          <w:sz w:val="24"/>
          <w:szCs w:val="24"/>
        </w:rPr>
        <w:t>Результатом (продуктом) проектной деятельности может быть любая из сл</w:t>
      </w:r>
      <w:r w:rsidRPr="001A0532">
        <w:rPr>
          <w:rFonts w:ascii="Times New Roman" w:hAnsi="Times New Roman" w:cs="Times New Roman"/>
          <w:sz w:val="24"/>
          <w:szCs w:val="24"/>
        </w:rPr>
        <w:t>е</w:t>
      </w:r>
      <w:r w:rsidRPr="001A0532">
        <w:rPr>
          <w:rFonts w:ascii="Times New Roman" w:hAnsi="Times New Roman" w:cs="Times New Roman"/>
          <w:sz w:val="24"/>
          <w:szCs w:val="24"/>
        </w:rPr>
        <w:t>дующих работ:</w:t>
      </w:r>
    </w:p>
    <w:p w:rsidR="00366E9D" w:rsidRDefault="00366E9D" w:rsidP="009245E4">
      <w:pPr>
        <w:pStyle w:val="ab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а) письменная работа (эссе, реферат, аналитические материалы, обзорные матери</w:t>
      </w:r>
      <w:r>
        <w:rPr>
          <w:sz w:val="24"/>
          <w:szCs w:val="24"/>
        </w:rPr>
        <w:t>а</w:t>
      </w:r>
      <w:r>
        <w:rPr>
          <w:sz w:val="24"/>
          <w:szCs w:val="24"/>
        </w:rPr>
        <w:t>лы, отчёты о проведённых исследованиях, стендовый доклад и др.);</w:t>
      </w:r>
    </w:p>
    <w:p w:rsidR="00366E9D" w:rsidRDefault="00366E9D" w:rsidP="009245E4">
      <w:pPr>
        <w:pStyle w:val="ab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б) художественная творческая работ</w:t>
      </w:r>
      <w:proofErr w:type="gramStart"/>
      <w:r>
        <w:rPr>
          <w:sz w:val="24"/>
          <w:szCs w:val="24"/>
        </w:rPr>
        <w:t>а(</w:t>
      </w:r>
      <w:proofErr w:type="gramEnd"/>
      <w:r>
        <w:rPr>
          <w:sz w:val="24"/>
          <w:szCs w:val="24"/>
        </w:rPr>
        <w:t>в области литературы, музыки, изобраз</w:t>
      </w:r>
      <w:r>
        <w:rPr>
          <w:sz w:val="24"/>
          <w:szCs w:val="24"/>
        </w:rPr>
        <w:t>и</w:t>
      </w:r>
      <w:r>
        <w:rPr>
          <w:sz w:val="24"/>
          <w:szCs w:val="24"/>
        </w:rPr>
        <w:t>тельного искусства, экранных искусств), представленная в виде прозаического или стих</w:t>
      </w:r>
      <w:r>
        <w:rPr>
          <w:sz w:val="24"/>
          <w:szCs w:val="24"/>
        </w:rPr>
        <w:t>о</w:t>
      </w:r>
      <w:r>
        <w:rPr>
          <w:sz w:val="24"/>
          <w:szCs w:val="24"/>
        </w:rPr>
        <w:t>творного произведения, инсценировки, художественной декламации, исполнения муз</w:t>
      </w:r>
      <w:r>
        <w:rPr>
          <w:sz w:val="24"/>
          <w:szCs w:val="24"/>
        </w:rPr>
        <w:t>ы</w:t>
      </w:r>
      <w:r>
        <w:rPr>
          <w:sz w:val="24"/>
          <w:szCs w:val="24"/>
        </w:rPr>
        <w:t>кального произведения, компьютерной анимации и др.;</w:t>
      </w:r>
    </w:p>
    <w:p w:rsidR="00366E9D" w:rsidRDefault="00366E9D" w:rsidP="009245E4">
      <w:pPr>
        <w:pStyle w:val="ab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в) материальный объект, макет, иное конструкторское изделие;</w:t>
      </w:r>
    </w:p>
    <w:p w:rsidR="00366E9D" w:rsidRDefault="00366E9D" w:rsidP="009245E4">
      <w:pPr>
        <w:pStyle w:val="ab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г) отчётные материалы по социальному проекту, которые могут включать как те</w:t>
      </w:r>
      <w:r>
        <w:rPr>
          <w:sz w:val="24"/>
          <w:szCs w:val="24"/>
        </w:rPr>
        <w:t>к</w:t>
      </w:r>
      <w:r>
        <w:rPr>
          <w:sz w:val="24"/>
          <w:szCs w:val="24"/>
        </w:rPr>
        <w:t>сты, так и мультимедийные продукты.</w:t>
      </w:r>
    </w:p>
    <w:p w:rsidR="009373B0" w:rsidRDefault="009373B0" w:rsidP="009245E4">
      <w:pPr>
        <w:keepNext/>
        <w:spacing w:after="0"/>
        <w:ind w:firstLine="851"/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</w:p>
    <w:p w:rsidR="009373B0" w:rsidRDefault="009373B0" w:rsidP="00DF44CB">
      <w:pPr>
        <w:pStyle w:val="a3"/>
        <w:numPr>
          <w:ilvl w:val="2"/>
          <w:numId w:val="46"/>
        </w:numPr>
        <w:spacing w:after="0"/>
        <w:ind w:left="0" w:firstLine="50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Карта оценивания доклада, выступления</w:t>
      </w:r>
    </w:p>
    <w:p w:rsidR="009373B0" w:rsidRDefault="009373B0" w:rsidP="009245E4">
      <w:pPr>
        <w:keepNext/>
        <w:spacing w:after="0"/>
        <w:ind w:firstLine="851"/>
        <w:jc w:val="both"/>
        <w:outlineLvl w:val="2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9373B0" w:rsidRDefault="009373B0" w:rsidP="009245E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Класс___________________________________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5"/>
        <w:gridCol w:w="655"/>
        <w:gridCol w:w="1252"/>
        <w:gridCol w:w="1051"/>
        <w:gridCol w:w="1252"/>
        <w:gridCol w:w="2019"/>
        <w:gridCol w:w="1352"/>
        <w:gridCol w:w="1158"/>
      </w:tblGrid>
      <w:tr w:rsidR="009373B0" w:rsidTr="009373B0"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3B0" w:rsidRDefault="009373B0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ФИО ученика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3B0" w:rsidRDefault="009373B0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Дата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3B0" w:rsidRDefault="009373B0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Тема доклада, выступления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3B0" w:rsidRDefault="009373B0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Полнота освещения вопроса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3B0" w:rsidRDefault="009373B0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Качество выступления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3B0" w:rsidRDefault="009373B0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Умение отвечать на вопросы: лаконичность и аргументированность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3B0" w:rsidRDefault="009373B0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Адекватное использование наглядных средств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3B0" w:rsidRDefault="009373B0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Суммарный балл</w:t>
            </w:r>
          </w:p>
        </w:tc>
      </w:tr>
      <w:tr w:rsidR="009373B0" w:rsidTr="009373B0"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3B0" w:rsidRDefault="009373B0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3B0" w:rsidRDefault="009373B0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3B0" w:rsidRDefault="009373B0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3B0" w:rsidRDefault="009373B0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3B0" w:rsidRDefault="009373B0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3B0" w:rsidRDefault="009373B0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3B0" w:rsidRDefault="009373B0" w:rsidP="009245E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3B0" w:rsidRDefault="009373B0" w:rsidP="009245E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373B0" w:rsidTr="009373B0"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3B0" w:rsidRDefault="009373B0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3B0" w:rsidRDefault="009373B0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3B0" w:rsidRDefault="009373B0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3B0" w:rsidRDefault="009373B0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3B0" w:rsidRDefault="009373B0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3B0" w:rsidRDefault="009373B0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3B0" w:rsidRDefault="009373B0" w:rsidP="009245E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3B0" w:rsidRDefault="009373B0" w:rsidP="009245E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9373B0" w:rsidRDefault="009373B0" w:rsidP="009245E4">
      <w:pPr>
        <w:keepNext/>
        <w:spacing w:after="0"/>
        <w:ind w:firstLine="851"/>
        <w:jc w:val="both"/>
        <w:outlineLvl w:val="2"/>
        <w:rPr>
          <w:rFonts w:ascii="Times New Roman" w:hAnsi="Times New Roman" w:cs="Times New Roman"/>
          <w:b/>
          <w:bCs/>
          <w:sz w:val="24"/>
          <w:szCs w:val="24"/>
          <w:u w:val="single"/>
          <w:lang w:eastAsia="ar-SA"/>
        </w:rPr>
      </w:pPr>
    </w:p>
    <w:p w:rsidR="009373B0" w:rsidRDefault="009373B0" w:rsidP="009245E4">
      <w:pPr>
        <w:pStyle w:val="a5"/>
        <w:tabs>
          <w:tab w:val="left" w:pos="2580"/>
        </w:tabs>
        <w:spacing w:line="276" w:lineRule="auto"/>
        <w:ind w:firstLine="567"/>
        <w:jc w:val="both"/>
        <w:rPr>
          <w:rFonts w:cs="Times New Roman"/>
        </w:rPr>
      </w:pPr>
      <w:r>
        <w:rPr>
          <w:rFonts w:cs="Times New Roman"/>
        </w:rPr>
        <w:t>Единая шкала критериев оценки доклада, выступления</w:t>
      </w:r>
    </w:p>
    <w:p w:rsidR="009373B0" w:rsidRDefault="009373B0" w:rsidP="009245E4">
      <w:pPr>
        <w:keepNext/>
        <w:spacing w:after="0"/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4"/>
        <w:gridCol w:w="2152"/>
        <w:gridCol w:w="1888"/>
        <w:gridCol w:w="2440"/>
        <w:gridCol w:w="1700"/>
      </w:tblGrid>
      <w:tr w:rsidR="009373B0" w:rsidTr="009373B0"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3B0" w:rsidRDefault="009373B0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</w:p>
          <w:p w:rsidR="009373B0" w:rsidRDefault="009373B0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Количество баллов</w:t>
            </w:r>
          </w:p>
        </w:tc>
        <w:tc>
          <w:tcPr>
            <w:tcW w:w="47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3B0" w:rsidRDefault="009373B0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Критерии оценивания</w:t>
            </w:r>
          </w:p>
        </w:tc>
      </w:tr>
      <w:tr w:rsidR="009373B0" w:rsidTr="009373B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3B0" w:rsidRDefault="009373B0" w:rsidP="009245E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3B0" w:rsidRDefault="009373B0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Полнота освещения вопроса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3B0" w:rsidRDefault="009373B0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Качество выступления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3B0" w:rsidRDefault="009373B0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Умение отвечать на вопросы: лаконичность и аргументированность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3B0" w:rsidRDefault="009373B0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Адекватное использование наглядных средств</w:t>
            </w:r>
          </w:p>
        </w:tc>
      </w:tr>
      <w:tr w:rsidR="009373B0" w:rsidTr="009373B0"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3B0" w:rsidRDefault="009373B0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47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3B0" w:rsidRDefault="009373B0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Доклад, выступление не выполнено</w:t>
            </w:r>
          </w:p>
        </w:tc>
      </w:tr>
      <w:tr w:rsidR="009373B0" w:rsidTr="009373B0"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3B0" w:rsidRDefault="009373B0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3B0" w:rsidRDefault="009373B0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Ученик выполнил задание, тема не раскрыта, материал не систематизирован, не выстроена логика выступления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3B0" w:rsidRDefault="009373B0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Регламент выступления не соблюден, выступление сводится непосредственно к чтению текста, не поддерживается визуальный контакт с аудиторией, не выделяется времени на восприятие информации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3B0" w:rsidRDefault="009373B0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Ученик не смог ответить на вопросы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3B0" w:rsidRDefault="009373B0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Ученик не использовал никаких наглядных средств</w:t>
            </w:r>
          </w:p>
        </w:tc>
      </w:tr>
      <w:tr w:rsidR="009373B0" w:rsidTr="009373B0"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3B0" w:rsidRDefault="009373B0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3B0" w:rsidRDefault="009373B0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Ученик справился с заданием, тема не до конца раскрыта, имеются незначительные неточности, слабая систематизации информации, есть нарушения в логике выступления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3B0" w:rsidRDefault="009373B0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Немного нарушен регламент выступления, выступающий считывает информацию со слайдов, слабо поддерживается визуальный контакт с аудиторией, мало выделяется времени на восприятие информации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3B0" w:rsidRDefault="009373B0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Ученик ответил на все вопросы, хотя были не точности в ответах, и аргументации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3B0" w:rsidRDefault="009373B0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Ученик не адекватно применил наглядные средства, наглядные средства не относятся к теме, или плохо ее раскрывают</w:t>
            </w:r>
          </w:p>
        </w:tc>
      </w:tr>
      <w:tr w:rsidR="009373B0" w:rsidTr="009373B0"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3B0" w:rsidRDefault="009373B0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3B0" w:rsidRDefault="009373B0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Ученик справился с заданием, тема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раскрыта, успешно извлечена информация, систематизирована, выстроена логика выступления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3B0" w:rsidRDefault="009373B0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Регламент не нарушен,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выступающий опирается на опорный конспект, говорит своими словами, комментирует слайды, поддерживается визуальный контакт с аудиторией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3B0" w:rsidRDefault="009373B0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Ученик четко и лаконично ответил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на все заданные вопросы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3B0" w:rsidRDefault="009373B0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Ученик адекватно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подобрал, разработал наглядные средства раскрывающие тему выступления</w:t>
            </w:r>
          </w:p>
        </w:tc>
      </w:tr>
    </w:tbl>
    <w:p w:rsidR="009373B0" w:rsidRDefault="009373B0" w:rsidP="009245E4">
      <w:pPr>
        <w:pStyle w:val="a5"/>
        <w:tabs>
          <w:tab w:val="left" w:pos="2580"/>
        </w:tabs>
        <w:spacing w:line="276" w:lineRule="auto"/>
        <w:ind w:firstLine="567"/>
        <w:jc w:val="both"/>
        <w:rPr>
          <w:rFonts w:cs="Times New Roman"/>
        </w:rPr>
      </w:pPr>
    </w:p>
    <w:p w:rsidR="009373B0" w:rsidRDefault="009373B0" w:rsidP="009245E4">
      <w:pPr>
        <w:pStyle w:val="a5"/>
        <w:tabs>
          <w:tab w:val="left" w:pos="2580"/>
        </w:tabs>
        <w:spacing w:line="276" w:lineRule="auto"/>
        <w:ind w:firstLine="567"/>
        <w:jc w:val="both"/>
        <w:rPr>
          <w:rFonts w:cs="Times New Roman"/>
        </w:rPr>
      </w:pPr>
    </w:p>
    <w:p w:rsidR="009373B0" w:rsidRPr="009373B0" w:rsidRDefault="009373B0" w:rsidP="00DF44CB">
      <w:pPr>
        <w:pStyle w:val="a3"/>
        <w:numPr>
          <w:ilvl w:val="2"/>
          <w:numId w:val="46"/>
        </w:numPr>
        <w:spacing w:after="0"/>
        <w:ind w:left="0" w:firstLine="505"/>
        <w:jc w:val="both"/>
        <w:rPr>
          <w:rFonts w:ascii="Times New Roman" w:hAnsi="Times New Roman" w:cs="Times New Roman"/>
          <w:sz w:val="24"/>
          <w:szCs w:val="24"/>
        </w:rPr>
      </w:pPr>
      <w:r w:rsidRPr="009373B0">
        <w:rPr>
          <w:rFonts w:ascii="Times New Roman" w:hAnsi="Times New Roman" w:cs="Times New Roman"/>
          <w:sz w:val="24"/>
          <w:szCs w:val="24"/>
        </w:rPr>
        <w:t>Карта оценивания электронной презентации</w:t>
      </w:r>
    </w:p>
    <w:p w:rsidR="009373B0" w:rsidRDefault="009373B0" w:rsidP="009245E4">
      <w:pPr>
        <w:keepNext/>
        <w:spacing w:after="0"/>
        <w:ind w:firstLine="851"/>
        <w:jc w:val="both"/>
        <w:outlineLvl w:val="2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9373B0" w:rsidRDefault="009373B0" w:rsidP="009245E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Класс___________________________________</w:t>
      </w:r>
    </w:p>
    <w:p w:rsidR="009373B0" w:rsidRDefault="009373B0" w:rsidP="009245E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2"/>
        <w:gridCol w:w="703"/>
        <w:gridCol w:w="657"/>
        <w:gridCol w:w="1140"/>
        <w:gridCol w:w="1350"/>
        <w:gridCol w:w="2212"/>
        <w:gridCol w:w="1350"/>
        <w:gridCol w:w="1260"/>
      </w:tblGrid>
      <w:tr w:rsidR="009373B0" w:rsidTr="009373B0"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3B0" w:rsidRDefault="009373B0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</w:p>
          <w:p w:rsidR="009373B0" w:rsidRDefault="009373B0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ФИО ученика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3B0" w:rsidRDefault="009373B0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</w:p>
          <w:p w:rsidR="009373B0" w:rsidRDefault="009373B0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Дата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3B0" w:rsidRDefault="009373B0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</w:p>
          <w:p w:rsidR="009373B0" w:rsidRDefault="009373B0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Тема 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3B0" w:rsidRDefault="009373B0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Полнота освещения вопроса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3B0" w:rsidRDefault="009373B0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Качество презентации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3B0" w:rsidRDefault="009373B0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Умение отвечать на вопросы: лаконичность и аргументированность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3B0" w:rsidRDefault="009373B0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Дизайн презентации</w:t>
            </w:r>
          </w:p>
          <w:p w:rsidR="009373B0" w:rsidRDefault="009373B0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373B0" w:rsidRDefault="009373B0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3B0" w:rsidRDefault="009373B0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Суммарный балл</w:t>
            </w:r>
          </w:p>
        </w:tc>
      </w:tr>
      <w:tr w:rsidR="009373B0" w:rsidTr="009373B0"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3B0" w:rsidRDefault="009373B0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3B0" w:rsidRDefault="009373B0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3B0" w:rsidRDefault="009373B0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3B0" w:rsidRDefault="009373B0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3B0" w:rsidRDefault="009373B0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3B0" w:rsidRDefault="009373B0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3B0" w:rsidRDefault="009373B0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3B0" w:rsidRDefault="009373B0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</w:p>
        </w:tc>
      </w:tr>
      <w:tr w:rsidR="009373B0" w:rsidTr="009373B0"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3B0" w:rsidRDefault="009373B0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3B0" w:rsidRDefault="009373B0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3B0" w:rsidRDefault="009373B0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3B0" w:rsidRDefault="009373B0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3B0" w:rsidRDefault="009373B0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3B0" w:rsidRDefault="009373B0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3B0" w:rsidRDefault="009373B0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3B0" w:rsidRDefault="009373B0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</w:p>
        </w:tc>
      </w:tr>
    </w:tbl>
    <w:p w:rsidR="009373B0" w:rsidRDefault="009373B0" w:rsidP="009245E4">
      <w:pPr>
        <w:keepNext/>
        <w:spacing w:after="0"/>
        <w:jc w:val="both"/>
        <w:outlineLvl w:val="2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:rsidR="009373B0" w:rsidRDefault="009373B0" w:rsidP="009245E4">
      <w:pPr>
        <w:pStyle w:val="a5"/>
        <w:tabs>
          <w:tab w:val="left" w:pos="2580"/>
        </w:tabs>
        <w:spacing w:line="276" w:lineRule="auto"/>
        <w:ind w:firstLine="567"/>
        <w:jc w:val="both"/>
        <w:rPr>
          <w:rFonts w:cs="Times New Roman"/>
        </w:rPr>
      </w:pPr>
    </w:p>
    <w:p w:rsidR="009373B0" w:rsidRDefault="009373B0" w:rsidP="009245E4">
      <w:pPr>
        <w:pStyle w:val="a5"/>
        <w:tabs>
          <w:tab w:val="left" w:pos="2580"/>
        </w:tabs>
        <w:spacing w:line="276" w:lineRule="auto"/>
        <w:ind w:firstLine="567"/>
        <w:jc w:val="both"/>
        <w:rPr>
          <w:rFonts w:cs="Times New Roman"/>
        </w:rPr>
      </w:pPr>
      <w:r>
        <w:rPr>
          <w:rFonts w:cs="Times New Roman"/>
        </w:rPr>
        <w:t>Единая шкала критериев оценки электронной презентации</w:t>
      </w:r>
    </w:p>
    <w:p w:rsidR="009373B0" w:rsidRDefault="009373B0" w:rsidP="009245E4">
      <w:pPr>
        <w:keepNext/>
        <w:spacing w:after="0"/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8"/>
        <w:gridCol w:w="2094"/>
        <w:gridCol w:w="1859"/>
        <w:gridCol w:w="2374"/>
        <w:gridCol w:w="1889"/>
      </w:tblGrid>
      <w:tr w:rsidR="009373B0" w:rsidTr="009373B0"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3B0" w:rsidRDefault="009373B0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</w:p>
          <w:p w:rsidR="009373B0" w:rsidRDefault="009373B0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Количество баллов</w:t>
            </w:r>
          </w:p>
        </w:tc>
        <w:tc>
          <w:tcPr>
            <w:tcW w:w="46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3B0" w:rsidRDefault="009373B0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Критерии оценивания</w:t>
            </w:r>
          </w:p>
        </w:tc>
      </w:tr>
      <w:tr w:rsidR="009373B0" w:rsidTr="009373B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3B0" w:rsidRDefault="009373B0" w:rsidP="009245E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3B0" w:rsidRDefault="009373B0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Полнота освещения вопроса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3B0" w:rsidRDefault="009373B0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Качество презентации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3B0" w:rsidRDefault="009373B0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Умение отвечать на вопросы: лаконичность и аргументированность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3B0" w:rsidRDefault="009373B0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Дизайн презентации</w:t>
            </w:r>
          </w:p>
        </w:tc>
      </w:tr>
      <w:tr w:rsidR="009373B0" w:rsidTr="009373B0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3B0" w:rsidRDefault="009373B0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46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3B0" w:rsidRDefault="009373B0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Электронная презентация не выполнена</w:t>
            </w:r>
          </w:p>
        </w:tc>
      </w:tr>
      <w:tr w:rsidR="009373B0" w:rsidTr="009373B0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3B0" w:rsidRDefault="009373B0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3B0" w:rsidRDefault="009373B0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Ученик или группа </w:t>
            </w:r>
            <w:proofErr w:type="gramStart"/>
            <w:r w:rsidR="00E958F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выполнили задание, тема не раскрыта, материал не систематизирован, не выстроена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логика презентации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3B0" w:rsidRDefault="009373B0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Регламент презентации не соблюден, </w:t>
            </w:r>
            <w:proofErr w:type="gram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информация, изложенная в презентации не соответствует</w:t>
            </w:r>
            <w:proofErr w:type="gramEnd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обозначенной теме,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переизбыток или недостаток текстовой информации, полностью заимствованная с литературы, Интернета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3B0" w:rsidRDefault="009373B0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Ученик не смог ответить на вопросы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3B0" w:rsidRDefault="009373B0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Иллюстрации низкого качества, отсутствует необходимые таблицы, схемы графики, </w:t>
            </w:r>
            <w:proofErr w:type="gram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эффекты</w:t>
            </w:r>
            <w:proofErr w:type="gramEnd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примененные в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презентации отвлекают от содержания</w:t>
            </w:r>
          </w:p>
        </w:tc>
      </w:tr>
      <w:tr w:rsidR="009373B0" w:rsidTr="009373B0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3B0" w:rsidRDefault="009373B0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2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3B0" w:rsidRDefault="009373B0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Ученик или группа </w:t>
            </w:r>
            <w:proofErr w:type="gramStart"/>
            <w:r w:rsidR="00E958F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создали презентацию, тема творческого задания не до конца раскрыта, имеются незначительные неточности, слабая систематизации информации, есть нарушения в логике презентации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3B0" w:rsidRDefault="009373B0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Немного нарушен регламент презентации, информация по проблеме изложена не полностью, присутствуют незначительные недочеты, использованы различные источники информации, материал проанализирован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3B0" w:rsidRDefault="009373B0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Ученик ответил на все вопросы, хотя были не точности в ответах, и аргументации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3B0" w:rsidRDefault="009373B0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Иллюстрации хорошего качества, подобранна соответствующая графическая информация, примененные эффекты немного мешают усвоению информации</w:t>
            </w:r>
          </w:p>
        </w:tc>
      </w:tr>
      <w:tr w:rsidR="009373B0" w:rsidTr="009373B0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3B0" w:rsidRDefault="009373B0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3B0" w:rsidRDefault="009373B0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Ученик или группа </w:t>
            </w:r>
            <w:proofErr w:type="gramStart"/>
            <w:r w:rsidR="00E958F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справились с заданием, тема раскрыта, успешно извлечена информация, систематизирована, выстроена логика презентации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3B0" w:rsidRDefault="009373B0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Презентация разработана самими учащимися, регламент не нарушен, информация изложена полно и четко, текст на слайде представляет собой опорный конспект, отсутствует переизбыток информации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3B0" w:rsidRDefault="009373B0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Ученик четко и лаконично ответил на все заданные вопросы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3B0" w:rsidRDefault="009373B0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Дизайн презентации четко продуман, примененные эффекты помогают усвоению информации, не отвлекают внимание </w:t>
            </w:r>
          </w:p>
        </w:tc>
      </w:tr>
    </w:tbl>
    <w:p w:rsidR="009373B0" w:rsidRDefault="009373B0" w:rsidP="009245E4">
      <w:pPr>
        <w:pStyle w:val="a5"/>
        <w:tabs>
          <w:tab w:val="left" w:pos="2580"/>
        </w:tabs>
        <w:spacing w:line="276" w:lineRule="auto"/>
        <w:ind w:firstLine="567"/>
        <w:jc w:val="both"/>
        <w:rPr>
          <w:rFonts w:cs="Times New Roman"/>
        </w:rPr>
      </w:pPr>
    </w:p>
    <w:p w:rsidR="009373B0" w:rsidRPr="009373B0" w:rsidRDefault="009373B0" w:rsidP="00DF44CB">
      <w:pPr>
        <w:pStyle w:val="a3"/>
        <w:numPr>
          <w:ilvl w:val="2"/>
          <w:numId w:val="46"/>
        </w:numPr>
        <w:spacing w:after="0"/>
        <w:ind w:left="0" w:firstLine="505"/>
        <w:jc w:val="both"/>
        <w:rPr>
          <w:rFonts w:ascii="Times New Roman" w:hAnsi="Times New Roman" w:cs="Times New Roman"/>
          <w:sz w:val="24"/>
          <w:szCs w:val="24"/>
        </w:rPr>
      </w:pPr>
      <w:r w:rsidRPr="009373B0">
        <w:rPr>
          <w:rFonts w:ascii="Times New Roman" w:hAnsi="Times New Roman" w:cs="Times New Roman"/>
          <w:sz w:val="24"/>
          <w:szCs w:val="24"/>
        </w:rPr>
        <w:t xml:space="preserve">Требования к итоговому </w:t>
      </w:r>
      <w:proofErr w:type="gramStart"/>
      <w:r w:rsidRPr="009373B0">
        <w:rPr>
          <w:rFonts w:ascii="Times New Roman" w:hAnsi="Times New Roman" w:cs="Times New Roman"/>
          <w:sz w:val="24"/>
          <w:szCs w:val="24"/>
        </w:rPr>
        <w:t>индивидуальному проекту</w:t>
      </w:r>
      <w:proofErr w:type="gramEnd"/>
    </w:p>
    <w:p w:rsidR="009373B0" w:rsidRDefault="009373B0" w:rsidP="009245E4">
      <w:pPr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Индивидуальный итоговой проект представляет собой учебный проект, выполняемый обучающимся в рамках одного или нескольких учебных предметов с целью продемо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стрировать свои достижения в самостоятельном освоении содержания и методов избра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ных областей знаний и/или видов деятельности и способность проектировать и осущест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лять целесообразную и результативную деятельность (учебно-познавательную, констру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торскую, социальную, художественно-творческую, иную).</w:t>
      </w:r>
      <w:proofErr w:type="gramEnd"/>
    </w:p>
    <w:p w:rsidR="009373B0" w:rsidRDefault="009373B0" w:rsidP="00DF44CB">
      <w:pPr>
        <w:pStyle w:val="a3"/>
        <w:numPr>
          <w:ilvl w:val="2"/>
          <w:numId w:val="46"/>
        </w:numPr>
        <w:spacing w:after="0"/>
        <w:ind w:left="0" w:firstLine="505"/>
        <w:jc w:val="both"/>
        <w:rPr>
          <w:rFonts w:ascii="Times New Roman" w:hAnsi="Times New Roman" w:cs="Times New Roman"/>
          <w:sz w:val="24"/>
          <w:szCs w:val="24"/>
        </w:rPr>
      </w:pPr>
      <w:r w:rsidRPr="009373B0">
        <w:rPr>
          <w:rFonts w:ascii="Times New Roman" w:hAnsi="Times New Roman" w:cs="Times New Roman"/>
          <w:sz w:val="24"/>
          <w:szCs w:val="24"/>
        </w:rPr>
        <w:t>Требования к содержанию и направленности проекта</w:t>
      </w:r>
    </w:p>
    <w:p w:rsidR="009373B0" w:rsidRDefault="009373B0" w:rsidP="009245E4">
      <w:pPr>
        <w:pStyle w:val="a5"/>
        <w:tabs>
          <w:tab w:val="left" w:pos="2580"/>
        </w:tabs>
        <w:spacing w:line="276" w:lineRule="auto"/>
        <w:ind w:firstLine="567"/>
        <w:jc w:val="both"/>
        <w:rPr>
          <w:rFonts w:cs="Times New Roman"/>
          <w:b/>
        </w:rPr>
      </w:pPr>
    </w:p>
    <w:p w:rsidR="009373B0" w:rsidRDefault="009373B0" w:rsidP="009245E4">
      <w:pPr>
        <w:tabs>
          <w:tab w:val="left" w:pos="357"/>
        </w:tabs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целями подготовки проекта </w:t>
      </w:r>
      <w:r>
        <w:rPr>
          <w:rFonts w:ascii="Times New Roman" w:hAnsi="Times New Roman" w:cs="Times New Roman"/>
          <w:b/>
          <w:sz w:val="24"/>
          <w:szCs w:val="24"/>
        </w:rPr>
        <w:t xml:space="preserve"> для каждого обучающегося разраб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>тываются план, программа подготовки проекта</w:t>
      </w:r>
      <w:r>
        <w:rPr>
          <w:rFonts w:ascii="Times New Roman" w:hAnsi="Times New Roman" w:cs="Times New Roman"/>
          <w:sz w:val="24"/>
          <w:szCs w:val="24"/>
        </w:rPr>
        <w:t>,  в котором должны быть отражены требования по следующим рубрикам:</w:t>
      </w:r>
    </w:p>
    <w:p w:rsidR="009373B0" w:rsidRDefault="009373B0" w:rsidP="009245E4">
      <w:pPr>
        <w:pStyle w:val="ab"/>
        <w:numPr>
          <w:ilvl w:val="0"/>
          <w:numId w:val="37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организация проектной деятельности;</w:t>
      </w:r>
    </w:p>
    <w:p w:rsidR="009373B0" w:rsidRDefault="009373B0" w:rsidP="009245E4">
      <w:pPr>
        <w:pStyle w:val="ab"/>
        <w:numPr>
          <w:ilvl w:val="0"/>
          <w:numId w:val="37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содержание и направленность проекта;</w:t>
      </w:r>
    </w:p>
    <w:p w:rsidR="009373B0" w:rsidRDefault="009373B0" w:rsidP="009245E4">
      <w:pPr>
        <w:pStyle w:val="ab"/>
        <w:numPr>
          <w:ilvl w:val="0"/>
          <w:numId w:val="37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защита проекта;</w:t>
      </w:r>
    </w:p>
    <w:p w:rsidR="009373B0" w:rsidRDefault="009373B0" w:rsidP="009245E4">
      <w:pPr>
        <w:pStyle w:val="ab"/>
        <w:numPr>
          <w:ilvl w:val="0"/>
          <w:numId w:val="37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критерии оценки проектной деятельности.</w:t>
      </w:r>
    </w:p>
    <w:p w:rsidR="009373B0" w:rsidRDefault="009373B0" w:rsidP="009245E4">
      <w:pPr>
        <w:tabs>
          <w:tab w:val="left" w:pos="357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Обучающиеся сами выбирают тему проекта; план реализации проекта разрабатывается учащимся совместно с руководителем проекта. </w:t>
      </w:r>
    </w:p>
    <w:p w:rsidR="009373B0" w:rsidRDefault="009373B0" w:rsidP="009245E4">
      <w:pPr>
        <w:tabs>
          <w:tab w:val="left" w:pos="357"/>
        </w:tabs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i/>
          <w:sz w:val="24"/>
          <w:szCs w:val="24"/>
        </w:rPr>
        <w:t>состав материалов</w:t>
      </w:r>
      <w:r>
        <w:rPr>
          <w:rFonts w:ascii="Times New Roman" w:hAnsi="Times New Roman" w:cs="Times New Roman"/>
          <w:sz w:val="24"/>
          <w:szCs w:val="24"/>
        </w:rPr>
        <w:t>, которые должны быть подготовлены по завершению проекта для его защиты, в обязательном порядке включаются:</w:t>
      </w:r>
    </w:p>
    <w:p w:rsidR="009373B0" w:rsidRPr="00597370" w:rsidRDefault="009373B0" w:rsidP="009245E4">
      <w:pPr>
        <w:pStyle w:val="a3"/>
        <w:numPr>
          <w:ilvl w:val="1"/>
          <w:numId w:val="38"/>
        </w:numPr>
        <w:tabs>
          <w:tab w:val="left" w:pos="357"/>
        </w:tabs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597370">
        <w:rPr>
          <w:rFonts w:ascii="Times New Roman" w:hAnsi="Times New Roman" w:cs="Times New Roman"/>
          <w:sz w:val="24"/>
          <w:szCs w:val="24"/>
        </w:rPr>
        <w:t xml:space="preserve">выносимый на защиту </w:t>
      </w:r>
      <w:r w:rsidRPr="00597370">
        <w:rPr>
          <w:rFonts w:ascii="Times New Roman" w:hAnsi="Times New Roman" w:cs="Times New Roman"/>
          <w:i/>
          <w:sz w:val="24"/>
          <w:szCs w:val="24"/>
        </w:rPr>
        <w:t>продукт проектной деятельности</w:t>
      </w:r>
      <w:r w:rsidRPr="00597370">
        <w:rPr>
          <w:rFonts w:ascii="Times New Roman" w:hAnsi="Times New Roman" w:cs="Times New Roman"/>
          <w:sz w:val="24"/>
          <w:szCs w:val="24"/>
        </w:rPr>
        <w:t xml:space="preserve">, представленный в одной из описанных выше форм; </w:t>
      </w:r>
    </w:p>
    <w:p w:rsidR="009373B0" w:rsidRPr="00597370" w:rsidRDefault="009373B0" w:rsidP="009245E4">
      <w:pPr>
        <w:pStyle w:val="a3"/>
        <w:numPr>
          <w:ilvl w:val="1"/>
          <w:numId w:val="38"/>
        </w:numPr>
        <w:tabs>
          <w:tab w:val="left" w:pos="357"/>
        </w:tabs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597370">
        <w:rPr>
          <w:rFonts w:ascii="Times New Roman" w:hAnsi="Times New Roman" w:cs="Times New Roman"/>
          <w:sz w:val="24"/>
          <w:szCs w:val="24"/>
        </w:rPr>
        <w:t xml:space="preserve">подготовленная учащимся </w:t>
      </w:r>
      <w:r w:rsidRPr="00597370">
        <w:rPr>
          <w:rFonts w:ascii="Times New Roman" w:hAnsi="Times New Roman" w:cs="Times New Roman"/>
          <w:i/>
          <w:sz w:val="24"/>
          <w:szCs w:val="24"/>
        </w:rPr>
        <w:t>краткая пояснительная записка к проекту</w:t>
      </w:r>
      <w:r w:rsidRPr="00597370">
        <w:rPr>
          <w:rFonts w:ascii="Times New Roman" w:hAnsi="Times New Roman" w:cs="Times New Roman"/>
          <w:sz w:val="24"/>
          <w:szCs w:val="24"/>
        </w:rPr>
        <w:t xml:space="preserve"> (объёмом не более одной машинописной страницы) с указанием </w:t>
      </w:r>
      <w:r w:rsidRPr="00597370">
        <w:rPr>
          <w:rFonts w:ascii="Times New Roman" w:hAnsi="Times New Roman" w:cs="Times New Roman"/>
          <w:sz w:val="24"/>
          <w:szCs w:val="24"/>
          <w:u w:val="single"/>
        </w:rPr>
        <w:t>для всех проектов</w:t>
      </w:r>
      <w:r w:rsidRPr="00597370">
        <w:rPr>
          <w:rFonts w:ascii="Times New Roman" w:hAnsi="Times New Roman" w:cs="Times New Roman"/>
          <w:sz w:val="24"/>
          <w:szCs w:val="24"/>
        </w:rPr>
        <w:t>: а) исходного з</w:t>
      </w:r>
      <w:r w:rsidRPr="00597370">
        <w:rPr>
          <w:rFonts w:ascii="Times New Roman" w:hAnsi="Times New Roman" w:cs="Times New Roman"/>
          <w:sz w:val="24"/>
          <w:szCs w:val="24"/>
        </w:rPr>
        <w:t>а</w:t>
      </w:r>
      <w:r w:rsidRPr="00597370">
        <w:rPr>
          <w:rFonts w:ascii="Times New Roman" w:hAnsi="Times New Roman" w:cs="Times New Roman"/>
          <w:sz w:val="24"/>
          <w:szCs w:val="24"/>
        </w:rPr>
        <w:t>мысла, цели и назначения проекта; б) краткого описания хода выполнения проекта и п</w:t>
      </w:r>
      <w:r w:rsidRPr="00597370">
        <w:rPr>
          <w:rFonts w:ascii="Times New Roman" w:hAnsi="Times New Roman" w:cs="Times New Roman"/>
          <w:sz w:val="24"/>
          <w:szCs w:val="24"/>
        </w:rPr>
        <w:t>о</w:t>
      </w:r>
      <w:r w:rsidRPr="00597370">
        <w:rPr>
          <w:rFonts w:ascii="Times New Roman" w:hAnsi="Times New Roman" w:cs="Times New Roman"/>
          <w:sz w:val="24"/>
          <w:szCs w:val="24"/>
        </w:rPr>
        <w:t xml:space="preserve">лученных результатов; в) списка использованных источников. </w:t>
      </w:r>
      <w:proofErr w:type="gramStart"/>
      <w:r w:rsidRPr="00597370">
        <w:rPr>
          <w:rFonts w:ascii="Times New Roman" w:hAnsi="Times New Roman" w:cs="Times New Roman"/>
          <w:sz w:val="24"/>
          <w:szCs w:val="24"/>
        </w:rPr>
        <w:t xml:space="preserve">Для </w:t>
      </w:r>
      <w:r w:rsidRPr="00597370">
        <w:rPr>
          <w:rFonts w:ascii="Times New Roman" w:hAnsi="Times New Roman" w:cs="Times New Roman"/>
          <w:sz w:val="24"/>
          <w:szCs w:val="24"/>
          <w:u w:val="single"/>
        </w:rPr>
        <w:t>конструкторских пр</w:t>
      </w:r>
      <w:r w:rsidRPr="00597370">
        <w:rPr>
          <w:rFonts w:ascii="Times New Roman" w:hAnsi="Times New Roman" w:cs="Times New Roman"/>
          <w:sz w:val="24"/>
          <w:szCs w:val="24"/>
          <w:u w:val="single"/>
        </w:rPr>
        <w:t>о</w:t>
      </w:r>
      <w:r w:rsidRPr="00597370">
        <w:rPr>
          <w:rFonts w:ascii="Times New Roman" w:hAnsi="Times New Roman" w:cs="Times New Roman"/>
          <w:sz w:val="24"/>
          <w:szCs w:val="24"/>
          <w:u w:val="single"/>
        </w:rPr>
        <w:t>ектов</w:t>
      </w:r>
      <w:r w:rsidRPr="00597370">
        <w:rPr>
          <w:rFonts w:ascii="Times New Roman" w:hAnsi="Times New Roman" w:cs="Times New Roman"/>
          <w:sz w:val="24"/>
          <w:szCs w:val="24"/>
        </w:rPr>
        <w:t xml:space="preserve"> в пояснительную записку, кроме того, включается описание особенностей ко</w:t>
      </w:r>
      <w:r w:rsidRPr="00597370">
        <w:rPr>
          <w:rFonts w:ascii="Times New Roman" w:hAnsi="Times New Roman" w:cs="Times New Roman"/>
          <w:sz w:val="24"/>
          <w:szCs w:val="24"/>
        </w:rPr>
        <w:t>н</w:t>
      </w:r>
      <w:r w:rsidRPr="00597370">
        <w:rPr>
          <w:rFonts w:ascii="Times New Roman" w:hAnsi="Times New Roman" w:cs="Times New Roman"/>
          <w:sz w:val="24"/>
          <w:szCs w:val="24"/>
        </w:rPr>
        <w:t xml:space="preserve">структорских решений, для </w:t>
      </w:r>
      <w:r w:rsidRPr="00597370">
        <w:rPr>
          <w:rFonts w:ascii="Times New Roman" w:hAnsi="Times New Roman" w:cs="Times New Roman"/>
          <w:sz w:val="24"/>
          <w:szCs w:val="24"/>
          <w:u w:val="single"/>
        </w:rPr>
        <w:t>социальных проектов</w:t>
      </w:r>
      <w:r w:rsidRPr="00597370">
        <w:rPr>
          <w:rFonts w:ascii="Times New Roman" w:hAnsi="Times New Roman" w:cs="Times New Roman"/>
          <w:sz w:val="24"/>
          <w:szCs w:val="24"/>
        </w:rPr>
        <w:t xml:space="preserve"> — описание эффектов/эффекта от ре</w:t>
      </w:r>
      <w:r w:rsidRPr="00597370">
        <w:rPr>
          <w:rFonts w:ascii="Times New Roman" w:hAnsi="Times New Roman" w:cs="Times New Roman"/>
          <w:sz w:val="24"/>
          <w:szCs w:val="24"/>
        </w:rPr>
        <w:t>а</w:t>
      </w:r>
      <w:r w:rsidRPr="00597370">
        <w:rPr>
          <w:rFonts w:ascii="Times New Roman" w:hAnsi="Times New Roman" w:cs="Times New Roman"/>
          <w:sz w:val="24"/>
          <w:szCs w:val="24"/>
        </w:rPr>
        <w:t>лизации проекта;</w:t>
      </w:r>
      <w:proofErr w:type="gramEnd"/>
    </w:p>
    <w:p w:rsidR="009373B0" w:rsidRPr="00597370" w:rsidRDefault="009373B0" w:rsidP="009245E4">
      <w:pPr>
        <w:pStyle w:val="a3"/>
        <w:numPr>
          <w:ilvl w:val="1"/>
          <w:numId w:val="38"/>
        </w:numPr>
        <w:tabs>
          <w:tab w:val="left" w:pos="357"/>
        </w:tabs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597370">
        <w:rPr>
          <w:rFonts w:ascii="Times New Roman" w:hAnsi="Times New Roman" w:cs="Times New Roman"/>
          <w:i/>
          <w:sz w:val="24"/>
          <w:szCs w:val="24"/>
        </w:rPr>
        <w:t>краткий отзыв руководителя,</w:t>
      </w:r>
      <w:r w:rsidRPr="00597370">
        <w:rPr>
          <w:rFonts w:ascii="Times New Roman" w:hAnsi="Times New Roman" w:cs="Times New Roman"/>
          <w:sz w:val="24"/>
          <w:szCs w:val="24"/>
        </w:rPr>
        <w:t xml:space="preserve"> содержащий краткую характеристику работы </w:t>
      </w:r>
      <w:r w:rsidR="00E958FE">
        <w:rPr>
          <w:rFonts w:ascii="Times New Roman" w:hAnsi="Times New Roman" w:cs="Times New Roman"/>
          <w:sz w:val="24"/>
          <w:szCs w:val="24"/>
        </w:rPr>
        <w:t>об</w:t>
      </w:r>
      <w:r w:rsidR="00E958FE">
        <w:rPr>
          <w:rFonts w:ascii="Times New Roman" w:hAnsi="Times New Roman" w:cs="Times New Roman"/>
          <w:sz w:val="24"/>
          <w:szCs w:val="24"/>
        </w:rPr>
        <w:t>у</w:t>
      </w:r>
      <w:r w:rsidR="00E958FE">
        <w:rPr>
          <w:rFonts w:ascii="Times New Roman" w:hAnsi="Times New Roman" w:cs="Times New Roman"/>
          <w:sz w:val="24"/>
          <w:szCs w:val="24"/>
        </w:rPr>
        <w:t>чающегося</w:t>
      </w:r>
      <w:r w:rsidRPr="00597370">
        <w:rPr>
          <w:rFonts w:ascii="Times New Roman" w:hAnsi="Times New Roman" w:cs="Times New Roman"/>
          <w:sz w:val="24"/>
          <w:szCs w:val="24"/>
        </w:rPr>
        <w:t xml:space="preserve"> в ходе выполнения проекта, в том числе: а) инициативности и самостоятельн</w:t>
      </w:r>
      <w:r w:rsidRPr="00597370">
        <w:rPr>
          <w:rFonts w:ascii="Times New Roman" w:hAnsi="Times New Roman" w:cs="Times New Roman"/>
          <w:sz w:val="24"/>
          <w:szCs w:val="24"/>
        </w:rPr>
        <w:t>о</w:t>
      </w:r>
      <w:r w:rsidRPr="00597370">
        <w:rPr>
          <w:rFonts w:ascii="Times New Roman" w:hAnsi="Times New Roman" w:cs="Times New Roman"/>
          <w:sz w:val="24"/>
          <w:szCs w:val="24"/>
        </w:rPr>
        <w:t>сти; б) ответственности (включая динамику отношения к выполняемой работе); в) исполнительской дисциплины. При наличии в выполненной работе соответствующих оснований в отзыве может быть также отмечена новизна подхода и/или полученных р</w:t>
      </w:r>
      <w:r w:rsidRPr="00597370">
        <w:rPr>
          <w:rFonts w:ascii="Times New Roman" w:hAnsi="Times New Roman" w:cs="Times New Roman"/>
          <w:sz w:val="24"/>
          <w:szCs w:val="24"/>
        </w:rPr>
        <w:t>е</w:t>
      </w:r>
      <w:r w:rsidRPr="00597370">
        <w:rPr>
          <w:rFonts w:ascii="Times New Roman" w:hAnsi="Times New Roman" w:cs="Times New Roman"/>
          <w:sz w:val="24"/>
          <w:szCs w:val="24"/>
        </w:rPr>
        <w:t>шений, актуальность и практическая значимость полученных результатов.</w:t>
      </w:r>
    </w:p>
    <w:p w:rsidR="00597370" w:rsidRPr="00597370" w:rsidRDefault="00597370" w:rsidP="009245E4">
      <w:pPr>
        <w:spacing w:after="0"/>
        <w:ind w:left="505"/>
        <w:jc w:val="both"/>
        <w:rPr>
          <w:rFonts w:ascii="Times New Roman" w:hAnsi="Times New Roman" w:cs="Times New Roman"/>
          <w:sz w:val="24"/>
          <w:szCs w:val="24"/>
        </w:rPr>
      </w:pPr>
    </w:p>
    <w:p w:rsidR="009373B0" w:rsidRDefault="009373B0" w:rsidP="00DF44CB">
      <w:pPr>
        <w:pStyle w:val="a3"/>
        <w:numPr>
          <w:ilvl w:val="2"/>
          <w:numId w:val="46"/>
        </w:numPr>
        <w:spacing w:after="0"/>
        <w:ind w:left="0" w:firstLine="5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Критерии оценки проектной работы:</w:t>
      </w:r>
    </w:p>
    <w:p w:rsidR="009373B0" w:rsidRPr="009373B0" w:rsidRDefault="009373B0" w:rsidP="009245E4">
      <w:pPr>
        <w:spacing w:after="0"/>
        <w:ind w:left="505"/>
        <w:jc w:val="both"/>
        <w:rPr>
          <w:rFonts w:ascii="Times New Roman" w:hAnsi="Times New Roman" w:cs="Times New Roman"/>
          <w:sz w:val="24"/>
          <w:szCs w:val="24"/>
        </w:rPr>
      </w:pPr>
    </w:p>
    <w:p w:rsidR="009373B0" w:rsidRDefault="009373B0" w:rsidP="009245E4">
      <w:pPr>
        <w:pStyle w:val="ab"/>
        <w:numPr>
          <w:ilvl w:val="1"/>
          <w:numId w:val="39"/>
        </w:numPr>
        <w:spacing w:line="276" w:lineRule="auto"/>
        <w:ind w:left="0" w:firstLine="357"/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>Способность к самостоятельному приобретению знаний и решению проблем</w:t>
      </w:r>
      <w:r>
        <w:rPr>
          <w:sz w:val="24"/>
          <w:szCs w:val="24"/>
        </w:rPr>
        <w:t>,</w:t>
      </w:r>
      <w:r w:rsidR="00E322A3">
        <w:rPr>
          <w:sz w:val="24"/>
          <w:szCs w:val="24"/>
        </w:rPr>
        <w:t xml:space="preserve"> </w:t>
      </w:r>
      <w:r>
        <w:rPr>
          <w:sz w:val="24"/>
          <w:szCs w:val="24"/>
        </w:rPr>
        <w:t>проявляющаяся в умении поставить проблему и выбрать адекватные способы её решения, включая поиск и обработку информации, формулировку выводов и/или обоснование и р</w:t>
      </w:r>
      <w:r>
        <w:rPr>
          <w:sz w:val="24"/>
          <w:szCs w:val="24"/>
        </w:rPr>
        <w:t>е</w:t>
      </w:r>
      <w:r>
        <w:rPr>
          <w:sz w:val="24"/>
          <w:szCs w:val="24"/>
        </w:rPr>
        <w:t>ализацию/апробацию принятого решения, обоснование и создание модели, прогноза, м</w:t>
      </w:r>
      <w:r>
        <w:rPr>
          <w:sz w:val="24"/>
          <w:szCs w:val="24"/>
        </w:rPr>
        <w:t>о</w:t>
      </w:r>
      <w:r>
        <w:rPr>
          <w:sz w:val="24"/>
          <w:szCs w:val="24"/>
        </w:rPr>
        <w:lastRenderedPageBreak/>
        <w:t xml:space="preserve">дели, макета, объекта, творческого решения и т. п. Данный критерий в целом включает оценку </w:t>
      </w:r>
      <w:proofErr w:type="spellStart"/>
      <w:r>
        <w:rPr>
          <w:sz w:val="24"/>
          <w:szCs w:val="24"/>
        </w:rPr>
        <w:t>сформированности</w:t>
      </w:r>
      <w:proofErr w:type="spellEnd"/>
      <w:r>
        <w:rPr>
          <w:sz w:val="24"/>
          <w:szCs w:val="24"/>
        </w:rPr>
        <w:t xml:space="preserve"> познавательных учебных действий.</w:t>
      </w:r>
      <w:proofErr w:type="gramEnd"/>
    </w:p>
    <w:p w:rsidR="009373B0" w:rsidRDefault="009373B0" w:rsidP="009245E4">
      <w:pPr>
        <w:pStyle w:val="ab"/>
        <w:numPr>
          <w:ilvl w:val="1"/>
          <w:numId w:val="39"/>
        </w:numPr>
        <w:spacing w:line="276" w:lineRule="auto"/>
        <w:ind w:left="0" w:firstLine="357"/>
        <w:rPr>
          <w:sz w:val="24"/>
          <w:szCs w:val="24"/>
        </w:rPr>
      </w:pPr>
      <w:proofErr w:type="spellStart"/>
      <w:r>
        <w:rPr>
          <w:b/>
          <w:sz w:val="24"/>
          <w:szCs w:val="24"/>
        </w:rPr>
        <w:t>Сформированность</w:t>
      </w:r>
      <w:proofErr w:type="spellEnd"/>
      <w:r>
        <w:rPr>
          <w:b/>
          <w:sz w:val="24"/>
          <w:szCs w:val="24"/>
        </w:rPr>
        <w:t xml:space="preserve"> предметных знаний и способов действий</w:t>
      </w:r>
      <w:r>
        <w:rPr>
          <w:sz w:val="24"/>
          <w:szCs w:val="24"/>
        </w:rPr>
        <w:t xml:space="preserve">, </w:t>
      </w:r>
      <w:proofErr w:type="gramStart"/>
      <w:r>
        <w:rPr>
          <w:sz w:val="24"/>
          <w:szCs w:val="24"/>
        </w:rPr>
        <w:t>проявляющаяся</w:t>
      </w:r>
      <w:proofErr w:type="gramEnd"/>
      <w:r>
        <w:rPr>
          <w:sz w:val="24"/>
          <w:szCs w:val="24"/>
        </w:rPr>
        <w:t xml:space="preserve"> в умении раскрыть содержание работы, грамотно и обоснованно в соответствии с рассма</w:t>
      </w:r>
      <w:r>
        <w:rPr>
          <w:sz w:val="24"/>
          <w:szCs w:val="24"/>
        </w:rPr>
        <w:t>т</w:t>
      </w:r>
      <w:r>
        <w:rPr>
          <w:sz w:val="24"/>
          <w:szCs w:val="24"/>
        </w:rPr>
        <w:t>риваемой проблемой/темой использовать имеющиеся знания и способы действий.</w:t>
      </w:r>
    </w:p>
    <w:p w:rsidR="009373B0" w:rsidRDefault="009373B0" w:rsidP="009245E4">
      <w:pPr>
        <w:pStyle w:val="ab"/>
        <w:numPr>
          <w:ilvl w:val="1"/>
          <w:numId w:val="39"/>
        </w:numPr>
        <w:spacing w:line="276" w:lineRule="auto"/>
        <w:ind w:left="0" w:firstLine="357"/>
        <w:rPr>
          <w:sz w:val="24"/>
          <w:szCs w:val="24"/>
        </w:rPr>
      </w:pPr>
      <w:proofErr w:type="spellStart"/>
      <w:r>
        <w:rPr>
          <w:b/>
          <w:sz w:val="24"/>
          <w:szCs w:val="24"/>
        </w:rPr>
        <w:t>Сформированность</w:t>
      </w:r>
      <w:proofErr w:type="spellEnd"/>
      <w:r>
        <w:rPr>
          <w:b/>
          <w:sz w:val="24"/>
          <w:szCs w:val="24"/>
        </w:rPr>
        <w:t xml:space="preserve"> регулятивных действий</w:t>
      </w:r>
      <w:r>
        <w:rPr>
          <w:sz w:val="24"/>
          <w:szCs w:val="24"/>
        </w:rPr>
        <w:t xml:space="preserve">, </w:t>
      </w:r>
      <w:proofErr w:type="gramStart"/>
      <w:r>
        <w:rPr>
          <w:sz w:val="24"/>
          <w:szCs w:val="24"/>
        </w:rPr>
        <w:t>проявляющаяся</w:t>
      </w:r>
      <w:proofErr w:type="gramEnd"/>
      <w:r>
        <w:rPr>
          <w:sz w:val="24"/>
          <w:szCs w:val="24"/>
        </w:rPr>
        <w:t xml:space="preserve"> в умении самост</w:t>
      </w:r>
      <w:r>
        <w:rPr>
          <w:sz w:val="24"/>
          <w:szCs w:val="24"/>
        </w:rPr>
        <w:t>о</w:t>
      </w:r>
      <w:r>
        <w:rPr>
          <w:sz w:val="24"/>
          <w:szCs w:val="24"/>
        </w:rPr>
        <w:t>ятельно планировать и управлять своей познавательной деятельностью во времени, и</w:t>
      </w:r>
      <w:r>
        <w:rPr>
          <w:sz w:val="24"/>
          <w:szCs w:val="24"/>
        </w:rPr>
        <w:t>с</w:t>
      </w:r>
      <w:r>
        <w:rPr>
          <w:sz w:val="24"/>
          <w:szCs w:val="24"/>
        </w:rPr>
        <w:t>пользовать ресурсные возможности для достижения целей, осуществлять выбор констру</w:t>
      </w:r>
      <w:r>
        <w:rPr>
          <w:sz w:val="24"/>
          <w:szCs w:val="24"/>
        </w:rPr>
        <w:t>к</w:t>
      </w:r>
      <w:r>
        <w:rPr>
          <w:sz w:val="24"/>
          <w:szCs w:val="24"/>
        </w:rPr>
        <w:t>тивных стратегий в трудных ситуациях.</w:t>
      </w:r>
    </w:p>
    <w:p w:rsidR="009373B0" w:rsidRDefault="009373B0" w:rsidP="009245E4">
      <w:pPr>
        <w:pStyle w:val="ab"/>
        <w:numPr>
          <w:ilvl w:val="1"/>
          <w:numId w:val="39"/>
        </w:numPr>
        <w:spacing w:line="276" w:lineRule="auto"/>
        <w:ind w:left="0" w:firstLine="357"/>
        <w:rPr>
          <w:sz w:val="24"/>
          <w:szCs w:val="24"/>
        </w:rPr>
      </w:pPr>
      <w:proofErr w:type="spellStart"/>
      <w:r>
        <w:rPr>
          <w:b/>
          <w:sz w:val="24"/>
          <w:szCs w:val="24"/>
        </w:rPr>
        <w:t>Сформированность</w:t>
      </w:r>
      <w:proofErr w:type="spellEnd"/>
      <w:r>
        <w:rPr>
          <w:b/>
          <w:sz w:val="24"/>
          <w:szCs w:val="24"/>
        </w:rPr>
        <w:t xml:space="preserve"> коммуникативных действий</w:t>
      </w:r>
      <w:r>
        <w:rPr>
          <w:sz w:val="24"/>
          <w:szCs w:val="24"/>
        </w:rPr>
        <w:t xml:space="preserve">, </w:t>
      </w:r>
      <w:proofErr w:type="gramStart"/>
      <w:r>
        <w:rPr>
          <w:sz w:val="24"/>
          <w:szCs w:val="24"/>
        </w:rPr>
        <w:t>проявляющаяся</w:t>
      </w:r>
      <w:proofErr w:type="gramEnd"/>
      <w:r>
        <w:rPr>
          <w:sz w:val="24"/>
          <w:szCs w:val="24"/>
        </w:rPr>
        <w:t xml:space="preserve"> в умении ясно изложить и оформить выполненную работу, представить её результаты, аргументировано ответить на вопросы.</w:t>
      </w:r>
    </w:p>
    <w:p w:rsidR="009373B0" w:rsidRDefault="009373B0" w:rsidP="009245E4">
      <w:pPr>
        <w:tabs>
          <w:tab w:val="left" w:pos="357"/>
        </w:tabs>
        <w:ind w:firstLine="454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Примерное содержательное описание каждого критерия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8"/>
        <w:gridCol w:w="3575"/>
        <w:gridCol w:w="3881"/>
      </w:tblGrid>
      <w:tr w:rsidR="009373B0" w:rsidTr="009373B0">
        <w:trPr>
          <w:trHeight w:val="20"/>
        </w:trPr>
        <w:tc>
          <w:tcPr>
            <w:tcW w:w="11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3B0" w:rsidRDefault="009373B0" w:rsidP="009245E4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</w:t>
            </w:r>
          </w:p>
        </w:tc>
        <w:tc>
          <w:tcPr>
            <w:tcW w:w="38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3B0" w:rsidRDefault="009373B0" w:rsidP="009245E4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Уровни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навыков проектной деятельности</w:t>
            </w:r>
          </w:p>
        </w:tc>
      </w:tr>
      <w:tr w:rsidR="009373B0" w:rsidTr="009373B0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3B0" w:rsidRDefault="009373B0" w:rsidP="009245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3B0" w:rsidRDefault="009373B0" w:rsidP="009245E4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3B0" w:rsidRDefault="009373B0" w:rsidP="009245E4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</w:tr>
      <w:tr w:rsidR="009373B0" w:rsidTr="009373B0">
        <w:trPr>
          <w:trHeight w:val="20"/>
        </w:trPr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3B0" w:rsidRDefault="009373B0" w:rsidP="009245E4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Самостоятельное приобретение знаний и реш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ние проблем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3B0" w:rsidRDefault="009373B0" w:rsidP="009245E4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целом свидетельствует о способности самостоятельно с опорой на помощь руководит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 ставить проблему и находить пути её решения; продемо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стрирована способность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ретать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новые знания и/или осваивать новые способы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ствий, достигать более глубок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понимания изученного</w:t>
            </w:r>
          </w:p>
        </w:tc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3B0" w:rsidRDefault="009373B0" w:rsidP="009245E4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целом свидетельствует о способности самостоятельно 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вить проблему и находить пути её решения; продемонстрировано свободное владение логическими операциями, навыками критич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мышления, умение самост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ятельно мыслить; продемонстр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рована способность на этой основе приобретать новые знания и/или осваивать новые способы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ствий, достигать более глубокого понимания проблемы</w:t>
            </w:r>
          </w:p>
        </w:tc>
      </w:tr>
      <w:tr w:rsidR="009373B0" w:rsidTr="009373B0">
        <w:trPr>
          <w:trHeight w:val="20"/>
        </w:trPr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3B0" w:rsidRDefault="009373B0" w:rsidP="009245E4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Знание предмета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3B0" w:rsidRDefault="009373B0" w:rsidP="009245E4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Продемонстрировано поним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содержания выполненной работы. В работе и в ответах на вопросы по содержанию работы отсутствуют грубые ошибки</w:t>
            </w:r>
          </w:p>
        </w:tc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3B0" w:rsidRDefault="009373B0" w:rsidP="009245E4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Продемонстрировано свободное владение предметом проектной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ятельности. Ошибки отсутствуют</w:t>
            </w:r>
          </w:p>
        </w:tc>
      </w:tr>
      <w:tr w:rsidR="009373B0" w:rsidTr="009373B0">
        <w:trPr>
          <w:trHeight w:val="20"/>
        </w:trPr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3B0" w:rsidRDefault="009373B0" w:rsidP="009245E4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действия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3B0" w:rsidRDefault="009373B0" w:rsidP="009245E4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Продемонстрированы навыки определения темы и планиров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работы.</w:t>
            </w:r>
          </w:p>
          <w:p w:rsidR="009373B0" w:rsidRDefault="009373B0" w:rsidP="009245E4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доведена до конца и представлена комиссии;</w:t>
            </w:r>
          </w:p>
        </w:tc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3B0" w:rsidRDefault="009373B0" w:rsidP="009245E4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тщательно спланирована и последовательно реализована, своевременно пройдены все нео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ходимые этапы обсуждения и представления.</w:t>
            </w:r>
          </w:p>
        </w:tc>
      </w:tr>
      <w:tr w:rsidR="009373B0" w:rsidTr="009373B0">
        <w:trPr>
          <w:trHeight w:val="20"/>
        </w:trPr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3B0" w:rsidRDefault="009373B0" w:rsidP="009245E4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3B0" w:rsidRDefault="009373B0" w:rsidP="009245E4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некоторые этапы выполнялись под контролем и при поддержке руководителя. При этом проя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ляются отдельные элементы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мооценки и самоконтроля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чающегося</w:t>
            </w:r>
          </w:p>
        </w:tc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3B0" w:rsidRDefault="009373B0" w:rsidP="009245E4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и коррекция осущест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лялись самостоятельно</w:t>
            </w:r>
          </w:p>
        </w:tc>
      </w:tr>
      <w:tr w:rsidR="009373B0" w:rsidTr="009373B0">
        <w:trPr>
          <w:trHeight w:val="20"/>
        </w:trPr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3B0" w:rsidRDefault="009373B0" w:rsidP="009245E4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Коммуникация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3B0" w:rsidRDefault="009373B0" w:rsidP="009245E4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Продемонстрированы навыки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оформления проектной работы и пояснительной записки, а также подготовки простой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зентации. Автор отвечает на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просы</w:t>
            </w:r>
          </w:p>
        </w:tc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3B0" w:rsidRDefault="009373B0" w:rsidP="009245E4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Тема ясно определена и пояснена.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Текст/сообщение хорошо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структ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рированы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Все мысли выражены ясно, логично, последовательно, аргументировано. Раб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та/сообщение вызывает интерес. Автор свободно отвечает на вопр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сы</w:t>
            </w:r>
          </w:p>
        </w:tc>
      </w:tr>
    </w:tbl>
    <w:p w:rsidR="009373B0" w:rsidRDefault="009373B0" w:rsidP="009245E4">
      <w:pPr>
        <w:pStyle w:val="ab"/>
        <w:spacing w:line="276" w:lineRule="auto"/>
        <w:rPr>
          <w:sz w:val="24"/>
          <w:szCs w:val="24"/>
        </w:rPr>
      </w:pPr>
    </w:p>
    <w:p w:rsidR="009373B0" w:rsidRDefault="009373B0" w:rsidP="009245E4">
      <w:pPr>
        <w:tabs>
          <w:tab w:val="left" w:pos="0"/>
        </w:tabs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о том, что проект выполнен на повышенном уровне, принимается при усл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вии, что: </w:t>
      </w:r>
      <w:proofErr w:type="gramStart"/>
      <w:r>
        <w:rPr>
          <w:rFonts w:ascii="Times New Roman" w:hAnsi="Times New Roman" w:cs="Times New Roman"/>
          <w:sz w:val="24"/>
          <w:szCs w:val="24"/>
        </w:rPr>
        <w:t>1) </w:t>
      </w:r>
      <w:proofErr w:type="gramEnd"/>
      <w:r>
        <w:rPr>
          <w:rFonts w:ascii="Times New Roman" w:hAnsi="Times New Roman" w:cs="Times New Roman"/>
          <w:sz w:val="24"/>
          <w:szCs w:val="24"/>
        </w:rPr>
        <w:t>такая оценка выставлена комиссией по каждому из трёх предъявляемых кр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териев, характеризующих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="00E322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умений (способности к с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мостоятельному приобретению знаний и решению проблем,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регул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тивных действий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коммуникативных действий).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предметных знаний и способов действий может быть зафиксирована на базовом уровне; 2) ни один из обязательных элементов проекта (продукт, пояснительная записка, отзыв руководителя или презентация) не даёт оснований для иного решения.</w:t>
      </w:r>
    </w:p>
    <w:p w:rsidR="009373B0" w:rsidRDefault="009373B0" w:rsidP="009245E4">
      <w:pPr>
        <w:tabs>
          <w:tab w:val="left" w:pos="357"/>
        </w:tabs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Решение о том, что проект выполнен на базовом уровне, принимается при условии, что: </w:t>
      </w:r>
      <w:proofErr w:type="gramStart"/>
      <w:r>
        <w:rPr>
          <w:rFonts w:ascii="Times New Roman" w:hAnsi="Times New Roman" w:cs="Times New Roman"/>
          <w:sz w:val="24"/>
          <w:szCs w:val="24"/>
        </w:rPr>
        <w:t>1) 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такая оценка выставлена комиссией по каждому из предъявляемых критериев; 2) продемонстрированы </w:t>
      </w:r>
      <w:r>
        <w:rPr>
          <w:rFonts w:ascii="Times New Roman" w:hAnsi="Times New Roman" w:cs="Times New Roman"/>
          <w:sz w:val="24"/>
          <w:szCs w:val="24"/>
          <w:u w:val="single"/>
        </w:rPr>
        <w:t>все</w:t>
      </w:r>
      <w:r>
        <w:rPr>
          <w:rFonts w:ascii="Times New Roman" w:hAnsi="Times New Roman" w:cs="Times New Roman"/>
          <w:sz w:val="24"/>
          <w:szCs w:val="24"/>
        </w:rPr>
        <w:t xml:space="preserve"> обязательные элементы проекта: завершённый продукт, отв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чающий исходному замыслу, список использованных источников, положительный отзыв руководителя, презентация проекта; 3) даны ответы на вопросы.</w:t>
      </w:r>
    </w:p>
    <w:p w:rsidR="001A0532" w:rsidRDefault="001A0532" w:rsidP="009245E4">
      <w:pPr>
        <w:pStyle w:val="ab"/>
        <w:spacing w:line="276" w:lineRule="auto"/>
        <w:ind w:firstLine="709"/>
        <w:rPr>
          <w:sz w:val="24"/>
          <w:szCs w:val="24"/>
        </w:rPr>
      </w:pPr>
    </w:p>
    <w:p w:rsidR="001A0532" w:rsidRDefault="001A0532" w:rsidP="009245E4">
      <w:pPr>
        <w:pStyle w:val="ab"/>
        <w:spacing w:line="276" w:lineRule="auto"/>
        <w:ind w:firstLine="709"/>
        <w:rPr>
          <w:sz w:val="24"/>
          <w:szCs w:val="24"/>
        </w:rPr>
      </w:pPr>
    </w:p>
    <w:p w:rsidR="001A0532" w:rsidRDefault="001A0532" w:rsidP="009245E4">
      <w:pPr>
        <w:pStyle w:val="ab"/>
        <w:spacing w:line="276" w:lineRule="auto"/>
        <w:ind w:firstLine="709"/>
        <w:rPr>
          <w:sz w:val="24"/>
          <w:szCs w:val="24"/>
        </w:rPr>
      </w:pPr>
    </w:p>
    <w:p w:rsidR="00366E9D" w:rsidRPr="00597370" w:rsidRDefault="00366E9D" w:rsidP="00DF44CB">
      <w:pPr>
        <w:pStyle w:val="a3"/>
        <w:numPr>
          <w:ilvl w:val="2"/>
          <w:numId w:val="46"/>
        </w:numPr>
        <w:spacing w:after="0"/>
        <w:ind w:left="0" w:firstLine="505"/>
        <w:jc w:val="both"/>
        <w:rPr>
          <w:rFonts w:ascii="Times New Roman" w:hAnsi="Times New Roman" w:cs="Times New Roman"/>
          <w:sz w:val="24"/>
          <w:szCs w:val="24"/>
        </w:rPr>
      </w:pPr>
      <w:r w:rsidRPr="00597370">
        <w:rPr>
          <w:rFonts w:ascii="Times New Roman" w:hAnsi="Times New Roman" w:cs="Times New Roman"/>
          <w:sz w:val="24"/>
          <w:szCs w:val="24"/>
        </w:rPr>
        <w:t>Общим требованием ко всем работам является необходимость соблюдения норм и правил цитирования, ссылок на различные источники. В случае заимствования текста работы (плагиата) без указания ссылок на источник, проект к защите не допускае</w:t>
      </w:r>
      <w:r w:rsidRPr="00597370">
        <w:rPr>
          <w:rFonts w:ascii="Times New Roman" w:hAnsi="Times New Roman" w:cs="Times New Roman"/>
          <w:sz w:val="24"/>
          <w:szCs w:val="24"/>
        </w:rPr>
        <w:t>т</w:t>
      </w:r>
      <w:r w:rsidRPr="00597370">
        <w:rPr>
          <w:rFonts w:ascii="Times New Roman" w:hAnsi="Times New Roman" w:cs="Times New Roman"/>
          <w:sz w:val="24"/>
          <w:szCs w:val="24"/>
        </w:rPr>
        <w:t>ся.</w:t>
      </w:r>
    </w:p>
    <w:p w:rsidR="00366E9D" w:rsidRPr="009245E4" w:rsidRDefault="00366E9D" w:rsidP="00DF44CB">
      <w:pPr>
        <w:pStyle w:val="a3"/>
        <w:numPr>
          <w:ilvl w:val="2"/>
          <w:numId w:val="46"/>
        </w:numPr>
        <w:spacing w:after="0"/>
        <w:ind w:left="0" w:firstLine="505"/>
        <w:jc w:val="both"/>
        <w:rPr>
          <w:rFonts w:ascii="Times New Roman" w:hAnsi="Times New Roman" w:cs="Times New Roman"/>
          <w:sz w:val="24"/>
          <w:szCs w:val="24"/>
        </w:rPr>
      </w:pPr>
      <w:r w:rsidRPr="009245E4">
        <w:rPr>
          <w:rFonts w:ascii="Times New Roman" w:hAnsi="Times New Roman" w:cs="Times New Roman"/>
          <w:sz w:val="24"/>
          <w:szCs w:val="24"/>
        </w:rPr>
        <w:t>Защита проекта осуществляется в процессе специально организованной де</w:t>
      </w:r>
      <w:r w:rsidRPr="009245E4">
        <w:rPr>
          <w:rFonts w:ascii="Times New Roman" w:hAnsi="Times New Roman" w:cs="Times New Roman"/>
          <w:sz w:val="24"/>
          <w:szCs w:val="24"/>
        </w:rPr>
        <w:t>я</w:t>
      </w:r>
      <w:r w:rsidRPr="009245E4">
        <w:rPr>
          <w:rFonts w:ascii="Times New Roman" w:hAnsi="Times New Roman" w:cs="Times New Roman"/>
          <w:sz w:val="24"/>
          <w:szCs w:val="24"/>
        </w:rPr>
        <w:t xml:space="preserve">тельности комиссии </w:t>
      </w:r>
      <w:r w:rsidR="00E958FE">
        <w:rPr>
          <w:rFonts w:ascii="Times New Roman" w:hAnsi="Times New Roman" w:cs="Times New Roman"/>
          <w:sz w:val="24"/>
          <w:szCs w:val="24"/>
        </w:rPr>
        <w:t>школы</w:t>
      </w:r>
      <w:r w:rsidRPr="009245E4">
        <w:rPr>
          <w:rFonts w:ascii="Times New Roman" w:hAnsi="Times New Roman" w:cs="Times New Roman"/>
          <w:sz w:val="24"/>
          <w:szCs w:val="24"/>
        </w:rPr>
        <w:t xml:space="preserve"> или на школьной конференции. </w:t>
      </w:r>
    </w:p>
    <w:p w:rsidR="00366E9D" w:rsidRPr="009245E4" w:rsidRDefault="00366E9D" w:rsidP="00DF44CB">
      <w:pPr>
        <w:pStyle w:val="a3"/>
        <w:numPr>
          <w:ilvl w:val="2"/>
          <w:numId w:val="46"/>
        </w:numPr>
        <w:spacing w:after="0"/>
        <w:ind w:left="0" w:firstLine="505"/>
        <w:jc w:val="both"/>
        <w:rPr>
          <w:rFonts w:ascii="Times New Roman" w:hAnsi="Times New Roman" w:cs="Times New Roman"/>
          <w:sz w:val="24"/>
          <w:szCs w:val="24"/>
        </w:rPr>
      </w:pPr>
      <w:r w:rsidRPr="009245E4">
        <w:rPr>
          <w:rFonts w:ascii="Times New Roman" w:hAnsi="Times New Roman" w:cs="Times New Roman"/>
          <w:sz w:val="24"/>
          <w:szCs w:val="24"/>
        </w:rPr>
        <w:t>Результаты выполнения проекта оцениваются по итогам рассмотрения к</w:t>
      </w:r>
      <w:r w:rsidRPr="009245E4">
        <w:rPr>
          <w:rFonts w:ascii="Times New Roman" w:hAnsi="Times New Roman" w:cs="Times New Roman"/>
          <w:sz w:val="24"/>
          <w:szCs w:val="24"/>
        </w:rPr>
        <w:t>о</w:t>
      </w:r>
      <w:r w:rsidRPr="009245E4">
        <w:rPr>
          <w:rFonts w:ascii="Times New Roman" w:hAnsi="Times New Roman" w:cs="Times New Roman"/>
          <w:sz w:val="24"/>
          <w:szCs w:val="24"/>
        </w:rPr>
        <w:t>миссией представленного продукта с краткой пояснительной запиской, презентации об</w:t>
      </w:r>
      <w:r w:rsidRPr="009245E4">
        <w:rPr>
          <w:rFonts w:ascii="Times New Roman" w:hAnsi="Times New Roman" w:cs="Times New Roman"/>
          <w:sz w:val="24"/>
          <w:szCs w:val="24"/>
        </w:rPr>
        <w:t>у</w:t>
      </w:r>
      <w:r w:rsidRPr="009245E4">
        <w:rPr>
          <w:rFonts w:ascii="Times New Roman" w:hAnsi="Times New Roman" w:cs="Times New Roman"/>
          <w:sz w:val="24"/>
          <w:szCs w:val="24"/>
        </w:rPr>
        <w:t>чающегося и отзыва руководителя.</w:t>
      </w:r>
    </w:p>
    <w:p w:rsidR="00366E9D" w:rsidRDefault="00366E9D" w:rsidP="009245E4">
      <w:pPr>
        <w:pStyle w:val="af3"/>
        <w:spacing w:before="0" w:after="0"/>
        <w:ind w:left="0" w:right="0" w:firstLine="709"/>
        <w:jc w:val="both"/>
        <w:rPr>
          <w:rFonts w:ascii="Times New Roman" w:hAnsi="Times New Roman"/>
          <w:sz w:val="24"/>
          <w:szCs w:val="24"/>
        </w:rPr>
      </w:pPr>
    </w:p>
    <w:p w:rsidR="00366E9D" w:rsidRDefault="00366E9D" w:rsidP="00DF44CB">
      <w:pPr>
        <w:pStyle w:val="a3"/>
        <w:numPr>
          <w:ilvl w:val="1"/>
          <w:numId w:val="46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5949F0">
        <w:rPr>
          <w:rFonts w:ascii="Times New Roman" w:hAnsi="Times New Roman"/>
          <w:b/>
          <w:sz w:val="24"/>
          <w:szCs w:val="24"/>
        </w:rPr>
        <w:t>Особенности оценки предметных результатов</w:t>
      </w:r>
    </w:p>
    <w:p w:rsidR="005949F0" w:rsidRPr="005949F0" w:rsidRDefault="005949F0" w:rsidP="009245E4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366E9D" w:rsidRPr="007C4C3C" w:rsidRDefault="00366E9D" w:rsidP="00DF44CB">
      <w:pPr>
        <w:pStyle w:val="a3"/>
        <w:numPr>
          <w:ilvl w:val="2"/>
          <w:numId w:val="46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C3C">
        <w:rPr>
          <w:rFonts w:ascii="Times New Roman" w:hAnsi="Times New Roman" w:cs="Times New Roman"/>
          <w:sz w:val="24"/>
          <w:szCs w:val="24"/>
        </w:rPr>
        <w:t xml:space="preserve">Оценка предметных результатов </w:t>
      </w:r>
      <w:r w:rsidRPr="007C4C3C">
        <w:rPr>
          <w:rFonts w:ascii="Times New Roman" w:hAnsi="Times New Roman" w:cs="Times New Roman"/>
          <w:bCs/>
          <w:sz w:val="24"/>
          <w:szCs w:val="24"/>
        </w:rPr>
        <w:t xml:space="preserve">представляет собой оценку достижения обучающимся </w:t>
      </w:r>
      <w:r w:rsidRPr="007C4C3C">
        <w:rPr>
          <w:rFonts w:ascii="Times New Roman" w:hAnsi="Times New Roman" w:cs="Times New Roman"/>
          <w:sz w:val="24"/>
          <w:szCs w:val="24"/>
        </w:rPr>
        <w:t xml:space="preserve">планируемых результатов по отдельным </w:t>
      </w:r>
      <w:proofErr w:type="spellStart"/>
      <w:r w:rsidRPr="007C4C3C">
        <w:rPr>
          <w:rFonts w:ascii="Times New Roman" w:hAnsi="Times New Roman" w:cs="Times New Roman"/>
          <w:sz w:val="24"/>
          <w:szCs w:val="24"/>
        </w:rPr>
        <w:t>предметам</w:t>
      </w:r>
      <w:proofErr w:type="gramStart"/>
      <w:r w:rsidRPr="007C4C3C">
        <w:rPr>
          <w:rFonts w:ascii="Times New Roman" w:hAnsi="Times New Roman" w:cs="Times New Roman"/>
          <w:sz w:val="24"/>
          <w:szCs w:val="24"/>
        </w:rPr>
        <w:t>.Ф</w:t>
      </w:r>
      <w:proofErr w:type="gramEnd"/>
      <w:r w:rsidRPr="007C4C3C">
        <w:rPr>
          <w:rFonts w:ascii="Times New Roman" w:hAnsi="Times New Roman" w:cs="Times New Roman"/>
          <w:sz w:val="24"/>
          <w:szCs w:val="24"/>
        </w:rPr>
        <w:t>ормирование</w:t>
      </w:r>
      <w:proofErr w:type="spellEnd"/>
      <w:r w:rsidRPr="007C4C3C">
        <w:rPr>
          <w:rFonts w:ascii="Times New Roman" w:hAnsi="Times New Roman" w:cs="Times New Roman"/>
          <w:sz w:val="24"/>
          <w:szCs w:val="24"/>
        </w:rPr>
        <w:t xml:space="preserve"> этих результатов обеспечивается каждым учебным предметом.</w:t>
      </w:r>
    </w:p>
    <w:p w:rsidR="00366E9D" w:rsidRPr="007C4C3C" w:rsidRDefault="00366E9D" w:rsidP="00DF44CB">
      <w:pPr>
        <w:pStyle w:val="a3"/>
        <w:numPr>
          <w:ilvl w:val="2"/>
          <w:numId w:val="46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C3C">
        <w:rPr>
          <w:rFonts w:ascii="Times New Roman" w:hAnsi="Times New Roman" w:cs="Times New Roman"/>
          <w:bCs/>
          <w:iCs/>
          <w:sz w:val="24"/>
          <w:szCs w:val="24"/>
        </w:rPr>
        <w:t>Основным предметом оценки в соответствии с требованиями ФГОС являе</w:t>
      </w:r>
      <w:r w:rsidRPr="007C4C3C">
        <w:rPr>
          <w:rFonts w:ascii="Times New Roman" w:hAnsi="Times New Roman" w:cs="Times New Roman"/>
          <w:bCs/>
          <w:iCs/>
          <w:sz w:val="24"/>
          <w:szCs w:val="24"/>
        </w:rPr>
        <w:t>т</w:t>
      </w:r>
      <w:r w:rsidRPr="007C4C3C">
        <w:rPr>
          <w:rFonts w:ascii="Times New Roman" w:hAnsi="Times New Roman" w:cs="Times New Roman"/>
          <w:bCs/>
          <w:iCs/>
          <w:sz w:val="24"/>
          <w:szCs w:val="24"/>
        </w:rPr>
        <w:t xml:space="preserve">ся </w:t>
      </w:r>
      <w:r w:rsidRPr="007C4C3C">
        <w:rPr>
          <w:rFonts w:ascii="Times New Roman" w:hAnsi="Times New Roman" w:cs="Times New Roman"/>
          <w:sz w:val="24"/>
          <w:szCs w:val="24"/>
        </w:rPr>
        <w:t>способность к решению учебно-познавательных и учебно-практических задач, осн</w:t>
      </w:r>
      <w:r w:rsidRPr="007C4C3C">
        <w:rPr>
          <w:rFonts w:ascii="Times New Roman" w:hAnsi="Times New Roman" w:cs="Times New Roman"/>
          <w:sz w:val="24"/>
          <w:szCs w:val="24"/>
        </w:rPr>
        <w:t>о</w:t>
      </w:r>
      <w:r w:rsidRPr="007C4C3C">
        <w:rPr>
          <w:rFonts w:ascii="Times New Roman" w:hAnsi="Times New Roman" w:cs="Times New Roman"/>
          <w:sz w:val="24"/>
          <w:szCs w:val="24"/>
        </w:rPr>
        <w:t>ванных на изучаемом учебном материале.</w:t>
      </w:r>
    </w:p>
    <w:p w:rsidR="00366E9D" w:rsidRPr="007C4C3C" w:rsidRDefault="00366E9D" w:rsidP="00DF44CB">
      <w:pPr>
        <w:pStyle w:val="a3"/>
        <w:numPr>
          <w:ilvl w:val="2"/>
          <w:numId w:val="46"/>
        </w:numPr>
        <w:spacing w:after="0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C4C3C">
        <w:rPr>
          <w:rFonts w:ascii="Times New Roman" w:hAnsi="Times New Roman" w:cs="Times New Roman"/>
          <w:bCs/>
          <w:iCs/>
          <w:sz w:val="24"/>
          <w:szCs w:val="24"/>
        </w:rPr>
        <w:lastRenderedPageBreak/>
        <w:t xml:space="preserve">Оценка предметных результатов ведётся каждым учителем в ходе процедур текущей, тематической, промежуточной и итоговой оценки, а также администрацией </w:t>
      </w:r>
      <w:r w:rsidR="00E958FE">
        <w:rPr>
          <w:rFonts w:ascii="Times New Roman" w:hAnsi="Times New Roman" w:cs="Times New Roman"/>
          <w:bCs/>
          <w:iCs/>
          <w:sz w:val="24"/>
          <w:szCs w:val="24"/>
        </w:rPr>
        <w:t>школы</w:t>
      </w:r>
      <w:r w:rsidRPr="007C4C3C">
        <w:rPr>
          <w:rFonts w:ascii="Times New Roman" w:hAnsi="Times New Roman" w:cs="Times New Roman"/>
          <w:bCs/>
          <w:iCs/>
          <w:sz w:val="24"/>
          <w:szCs w:val="24"/>
        </w:rPr>
        <w:t xml:space="preserve"> в ходе </w:t>
      </w:r>
      <w:proofErr w:type="spellStart"/>
      <w:r w:rsidRPr="007C4C3C">
        <w:rPr>
          <w:rFonts w:ascii="Times New Roman" w:hAnsi="Times New Roman" w:cs="Times New Roman"/>
          <w:bCs/>
          <w:iCs/>
          <w:sz w:val="24"/>
          <w:szCs w:val="24"/>
        </w:rPr>
        <w:t>внутришкольного</w:t>
      </w:r>
      <w:proofErr w:type="spellEnd"/>
      <w:r w:rsidRPr="007C4C3C">
        <w:rPr>
          <w:rFonts w:ascii="Times New Roman" w:hAnsi="Times New Roman" w:cs="Times New Roman"/>
          <w:bCs/>
          <w:iCs/>
          <w:sz w:val="24"/>
          <w:szCs w:val="24"/>
        </w:rPr>
        <w:t xml:space="preserve"> мониторинга.</w:t>
      </w:r>
    </w:p>
    <w:p w:rsidR="00366E9D" w:rsidRDefault="00366E9D" w:rsidP="009245E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66E9D" w:rsidRDefault="00366E9D" w:rsidP="009245E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77D86" w:rsidRPr="00F31E04" w:rsidRDefault="00B77D86" w:rsidP="00DF44CB">
      <w:pPr>
        <w:pStyle w:val="a3"/>
        <w:numPr>
          <w:ilvl w:val="0"/>
          <w:numId w:val="46"/>
        </w:num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31E04"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Система контроля</w:t>
      </w:r>
      <w:r w:rsidR="00426AA2" w:rsidRPr="00F31E0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текущей успеваемости </w:t>
      </w:r>
      <w:proofErr w:type="gramStart"/>
      <w:r w:rsidR="00426AA2" w:rsidRPr="00F31E04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обучающихся</w:t>
      </w:r>
      <w:proofErr w:type="gramEnd"/>
      <w:r w:rsidR="00A7240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 системе </w:t>
      </w:r>
      <w:proofErr w:type="spellStart"/>
      <w:r w:rsidR="00A7240A">
        <w:rPr>
          <w:rFonts w:ascii="Times New Roman" w:eastAsia="Times New Roman" w:hAnsi="Times New Roman" w:cs="Times New Roman"/>
          <w:b/>
          <w:bCs/>
          <w:sz w:val="24"/>
          <w:szCs w:val="24"/>
        </w:rPr>
        <w:t>внутришкол</w:t>
      </w:r>
      <w:r w:rsidR="00A7240A">
        <w:rPr>
          <w:rFonts w:ascii="Times New Roman" w:eastAsia="Times New Roman" w:hAnsi="Times New Roman" w:cs="Times New Roman"/>
          <w:b/>
          <w:bCs/>
          <w:sz w:val="24"/>
          <w:szCs w:val="24"/>
        </w:rPr>
        <w:t>ь</w:t>
      </w:r>
      <w:r w:rsidR="00A7240A">
        <w:rPr>
          <w:rFonts w:ascii="Times New Roman" w:eastAsia="Times New Roman" w:hAnsi="Times New Roman" w:cs="Times New Roman"/>
          <w:b/>
          <w:bCs/>
          <w:sz w:val="24"/>
          <w:szCs w:val="24"/>
        </w:rPr>
        <w:t>ного</w:t>
      </w:r>
      <w:proofErr w:type="spellEnd"/>
      <w:r w:rsidR="00A7240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мониторинга</w:t>
      </w:r>
    </w:p>
    <w:p w:rsidR="00B77D86" w:rsidRPr="00F31E04" w:rsidRDefault="00B77D86" w:rsidP="009245E4">
      <w:pPr>
        <w:spacing w:after="0"/>
        <w:ind w:left="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77D86" w:rsidRPr="00F31E04" w:rsidRDefault="00B77D86" w:rsidP="009245E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1E04">
        <w:rPr>
          <w:rFonts w:ascii="Times New Roman" w:hAnsi="Times New Roman" w:cs="Times New Roman"/>
          <w:sz w:val="24"/>
          <w:szCs w:val="24"/>
        </w:rPr>
        <w:t xml:space="preserve">Система контроля включает в себя разные виды контроля: </w:t>
      </w:r>
      <w:proofErr w:type="gramStart"/>
      <w:r w:rsidRPr="00F31E04">
        <w:rPr>
          <w:rFonts w:ascii="Times New Roman" w:hAnsi="Times New Roman" w:cs="Times New Roman"/>
          <w:sz w:val="24"/>
          <w:szCs w:val="24"/>
        </w:rPr>
        <w:t>текущий</w:t>
      </w:r>
      <w:proofErr w:type="gramEnd"/>
      <w:r w:rsidRPr="00F31E04">
        <w:rPr>
          <w:rFonts w:ascii="Times New Roman" w:hAnsi="Times New Roman" w:cs="Times New Roman"/>
          <w:sz w:val="24"/>
          <w:szCs w:val="24"/>
        </w:rPr>
        <w:t xml:space="preserve">, </w:t>
      </w:r>
      <w:r w:rsidR="00426AA2" w:rsidRPr="00F31E04">
        <w:rPr>
          <w:rFonts w:ascii="Times New Roman" w:hAnsi="Times New Roman" w:cs="Times New Roman"/>
          <w:sz w:val="24"/>
          <w:szCs w:val="24"/>
        </w:rPr>
        <w:t xml:space="preserve">входной, </w:t>
      </w:r>
      <w:r w:rsidRPr="00F31E04">
        <w:rPr>
          <w:rFonts w:ascii="Times New Roman" w:hAnsi="Times New Roman" w:cs="Times New Roman"/>
          <w:sz w:val="24"/>
          <w:szCs w:val="24"/>
        </w:rPr>
        <w:t>пр</w:t>
      </w:r>
      <w:r w:rsidRPr="00F31E04">
        <w:rPr>
          <w:rFonts w:ascii="Times New Roman" w:hAnsi="Times New Roman" w:cs="Times New Roman"/>
          <w:sz w:val="24"/>
          <w:szCs w:val="24"/>
        </w:rPr>
        <w:t>о</w:t>
      </w:r>
      <w:r w:rsidRPr="00F31E04">
        <w:rPr>
          <w:rFonts w:ascii="Times New Roman" w:hAnsi="Times New Roman" w:cs="Times New Roman"/>
          <w:sz w:val="24"/>
          <w:szCs w:val="24"/>
        </w:rPr>
        <w:t>межуточный, итоговый, административный.</w:t>
      </w:r>
    </w:p>
    <w:p w:rsidR="00B77D86" w:rsidRPr="00A7240A" w:rsidRDefault="00B77D86" w:rsidP="00DF44CB">
      <w:pPr>
        <w:pStyle w:val="a3"/>
        <w:numPr>
          <w:ilvl w:val="1"/>
          <w:numId w:val="46"/>
        </w:numPr>
        <w:tabs>
          <w:tab w:val="left" w:pos="993"/>
        </w:tabs>
        <w:spacing w:after="0"/>
        <w:ind w:left="0" w:firstLine="431"/>
        <w:jc w:val="both"/>
        <w:rPr>
          <w:rFonts w:ascii="Times New Roman" w:hAnsi="Times New Roman" w:cs="Times New Roman"/>
          <w:sz w:val="24"/>
          <w:szCs w:val="24"/>
        </w:rPr>
      </w:pPr>
      <w:r w:rsidRPr="00A7240A">
        <w:rPr>
          <w:rFonts w:ascii="Times New Roman" w:hAnsi="Times New Roman" w:cs="Times New Roman"/>
          <w:b/>
          <w:sz w:val="24"/>
          <w:szCs w:val="24"/>
        </w:rPr>
        <w:t>Текущий контроль (текущая аттестация):</w:t>
      </w:r>
      <w:r w:rsidRPr="00A7240A">
        <w:rPr>
          <w:rFonts w:ascii="Times New Roman" w:hAnsi="Times New Roman" w:cs="Times New Roman"/>
          <w:sz w:val="24"/>
          <w:szCs w:val="24"/>
        </w:rPr>
        <w:t xml:space="preserve"> оценка качества достижения пл</w:t>
      </w:r>
      <w:r w:rsidRPr="00A7240A">
        <w:rPr>
          <w:rFonts w:ascii="Times New Roman" w:hAnsi="Times New Roman" w:cs="Times New Roman"/>
          <w:sz w:val="24"/>
          <w:szCs w:val="24"/>
        </w:rPr>
        <w:t>а</w:t>
      </w:r>
      <w:r w:rsidRPr="00A7240A">
        <w:rPr>
          <w:rFonts w:ascii="Times New Roman" w:hAnsi="Times New Roman" w:cs="Times New Roman"/>
          <w:sz w:val="24"/>
          <w:szCs w:val="24"/>
        </w:rPr>
        <w:t>нируемых результатов какой-либо части (темы) конкретного учебного предмета в проце</w:t>
      </w:r>
      <w:r w:rsidRPr="00A7240A">
        <w:rPr>
          <w:rFonts w:ascii="Times New Roman" w:hAnsi="Times New Roman" w:cs="Times New Roman"/>
          <w:sz w:val="24"/>
          <w:szCs w:val="24"/>
        </w:rPr>
        <w:t>с</w:t>
      </w:r>
      <w:r w:rsidRPr="00A7240A">
        <w:rPr>
          <w:rFonts w:ascii="Times New Roman" w:hAnsi="Times New Roman" w:cs="Times New Roman"/>
          <w:sz w:val="24"/>
          <w:szCs w:val="24"/>
        </w:rPr>
        <w:t xml:space="preserve">се изучения </w:t>
      </w:r>
      <w:proofErr w:type="gramStart"/>
      <w:r w:rsidRPr="00A7240A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A7240A">
        <w:rPr>
          <w:rFonts w:ascii="Times New Roman" w:hAnsi="Times New Roman" w:cs="Times New Roman"/>
          <w:sz w:val="24"/>
          <w:szCs w:val="24"/>
        </w:rPr>
        <w:t xml:space="preserve"> по результатам проверки (проверок). Организуется препод</w:t>
      </w:r>
      <w:r w:rsidRPr="00A7240A">
        <w:rPr>
          <w:rFonts w:ascii="Times New Roman" w:hAnsi="Times New Roman" w:cs="Times New Roman"/>
          <w:sz w:val="24"/>
          <w:szCs w:val="24"/>
        </w:rPr>
        <w:t>а</w:t>
      </w:r>
      <w:r w:rsidRPr="00A7240A">
        <w:rPr>
          <w:rFonts w:ascii="Times New Roman" w:hAnsi="Times New Roman" w:cs="Times New Roman"/>
          <w:sz w:val="24"/>
          <w:szCs w:val="24"/>
        </w:rPr>
        <w:t>вателем данного учебного предмета, методическим объединением, заместителем директ</w:t>
      </w:r>
      <w:r w:rsidRPr="00A7240A">
        <w:rPr>
          <w:rFonts w:ascii="Times New Roman" w:hAnsi="Times New Roman" w:cs="Times New Roman"/>
          <w:sz w:val="24"/>
          <w:szCs w:val="24"/>
        </w:rPr>
        <w:t>о</w:t>
      </w:r>
      <w:r w:rsidRPr="00A7240A">
        <w:rPr>
          <w:rFonts w:ascii="Times New Roman" w:hAnsi="Times New Roman" w:cs="Times New Roman"/>
          <w:sz w:val="24"/>
          <w:szCs w:val="24"/>
        </w:rPr>
        <w:t xml:space="preserve">ра по УВР. Под текущим контролем понимаются различные виды проверочных работ как письменных, так и устных, которые проводятся непосредственно в учебное время и имеют целью оценить ход и качество </w:t>
      </w:r>
      <w:r w:rsidR="004E0885" w:rsidRPr="00A7240A">
        <w:rPr>
          <w:rFonts w:ascii="Times New Roman" w:hAnsi="Times New Roman" w:cs="Times New Roman"/>
          <w:sz w:val="24"/>
          <w:szCs w:val="24"/>
        </w:rPr>
        <w:t>освоения обучающимся учебного материала</w:t>
      </w:r>
      <w:r w:rsidRPr="00A7240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77D86" w:rsidRPr="00F31E04" w:rsidRDefault="00B77D86" w:rsidP="009245E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1E04">
        <w:rPr>
          <w:rFonts w:ascii="Times New Roman" w:hAnsi="Times New Roman" w:cs="Times New Roman"/>
          <w:sz w:val="24"/>
          <w:szCs w:val="24"/>
        </w:rPr>
        <w:t xml:space="preserve">Текущий контроль предназначен для определения текущего уровня </w:t>
      </w:r>
      <w:proofErr w:type="spellStart"/>
      <w:r w:rsidRPr="00F31E04">
        <w:rPr>
          <w:rFonts w:ascii="Times New Roman" w:hAnsi="Times New Roman" w:cs="Times New Roman"/>
          <w:sz w:val="24"/>
          <w:szCs w:val="24"/>
        </w:rPr>
        <w:t>сформирова</w:t>
      </w:r>
      <w:r w:rsidRPr="00F31E04">
        <w:rPr>
          <w:rFonts w:ascii="Times New Roman" w:hAnsi="Times New Roman" w:cs="Times New Roman"/>
          <w:sz w:val="24"/>
          <w:szCs w:val="24"/>
        </w:rPr>
        <w:t>н</w:t>
      </w:r>
      <w:r w:rsidRPr="00F31E04">
        <w:rPr>
          <w:rFonts w:ascii="Times New Roman" w:hAnsi="Times New Roman" w:cs="Times New Roman"/>
          <w:sz w:val="24"/>
          <w:szCs w:val="24"/>
        </w:rPr>
        <w:t>ности</w:t>
      </w:r>
      <w:proofErr w:type="spellEnd"/>
      <w:r w:rsidRPr="00F31E04">
        <w:rPr>
          <w:rFonts w:ascii="Times New Roman" w:hAnsi="Times New Roman" w:cs="Times New Roman"/>
          <w:sz w:val="24"/>
          <w:szCs w:val="24"/>
        </w:rPr>
        <w:t xml:space="preserve"> УУД и осуществляется во время проведения практических занятий, консультаций в форме устного опроса, проверки письменных и практических заданий.</w:t>
      </w:r>
    </w:p>
    <w:p w:rsidR="00A96EA2" w:rsidRPr="00F31E04" w:rsidRDefault="00A96EA2" w:rsidP="00DF44CB">
      <w:pPr>
        <w:pStyle w:val="a3"/>
        <w:numPr>
          <w:ilvl w:val="2"/>
          <w:numId w:val="46"/>
        </w:numPr>
        <w:tabs>
          <w:tab w:val="left" w:pos="993"/>
        </w:tabs>
        <w:spacing w:after="0"/>
        <w:ind w:left="0" w:firstLine="505"/>
        <w:jc w:val="both"/>
        <w:rPr>
          <w:rFonts w:ascii="Times New Roman" w:hAnsi="Times New Roman" w:cs="Times New Roman"/>
          <w:sz w:val="24"/>
          <w:szCs w:val="24"/>
        </w:rPr>
      </w:pPr>
      <w:r w:rsidRPr="00F31E04">
        <w:rPr>
          <w:rFonts w:ascii="Times New Roman" w:hAnsi="Times New Roman" w:cs="Times New Roman"/>
          <w:sz w:val="24"/>
          <w:szCs w:val="24"/>
        </w:rPr>
        <w:t xml:space="preserve">Текущей аттестации подлежат </w:t>
      </w:r>
      <w:r w:rsidR="00D90CB7" w:rsidRPr="00F31E04">
        <w:rPr>
          <w:rFonts w:ascii="Times New Roman" w:hAnsi="Times New Roman" w:cs="Times New Roman"/>
          <w:sz w:val="24"/>
          <w:szCs w:val="24"/>
        </w:rPr>
        <w:t>обучающи</w:t>
      </w:r>
      <w:r w:rsidR="00D61CD7" w:rsidRPr="00F31E04">
        <w:rPr>
          <w:rFonts w:ascii="Times New Roman" w:hAnsi="Times New Roman" w:cs="Times New Roman"/>
          <w:sz w:val="24"/>
          <w:szCs w:val="24"/>
        </w:rPr>
        <w:t>е</w:t>
      </w:r>
      <w:r w:rsidR="00D90CB7" w:rsidRPr="00F31E04">
        <w:rPr>
          <w:rFonts w:ascii="Times New Roman" w:hAnsi="Times New Roman" w:cs="Times New Roman"/>
          <w:sz w:val="24"/>
          <w:szCs w:val="24"/>
        </w:rPr>
        <w:t xml:space="preserve">ся </w:t>
      </w:r>
      <w:r w:rsidRPr="00F31E04">
        <w:rPr>
          <w:rFonts w:ascii="Times New Roman" w:hAnsi="Times New Roman" w:cs="Times New Roman"/>
          <w:sz w:val="24"/>
          <w:szCs w:val="24"/>
        </w:rPr>
        <w:t>всех классов</w:t>
      </w:r>
      <w:r w:rsidR="00E322A3">
        <w:rPr>
          <w:rFonts w:ascii="Times New Roman" w:hAnsi="Times New Roman" w:cs="Times New Roman"/>
          <w:sz w:val="24"/>
          <w:szCs w:val="24"/>
        </w:rPr>
        <w:t xml:space="preserve"> </w:t>
      </w:r>
      <w:r w:rsidRPr="00F31E04">
        <w:rPr>
          <w:rFonts w:ascii="Times New Roman" w:hAnsi="Times New Roman" w:cs="Times New Roman"/>
          <w:sz w:val="24"/>
          <w:szCs w:val="24"/>
        </w:rPr>
        <w:t>школы.</w:t>
      </w:r>
    </w:p>
    <w:p w:rsidR="00A96EA2" w:rsidRPr="00F31E04" w:rsidRDefault="00A96EA2" w:rsidP="00DF44CB">
      <w:pPr>
        <w:pStyle w:val="a3"/>
        <w:numPr>
          <w:ilvl w:val="2"/>
          <w:numId w:val="46"/>
        </w:numPr>
        <w:tabs>
          <w:tab w:val="left" w:pos="993"/>
        </w:tabs>
        <w:spacing w:after="0"/>
        <w:ind w:left="0" w:firstLine="505"/>
        <w:jc w:val="both"/>
        <w:rPr>
          <w:rFonts w:ascii="Times New Roman" w:hAnsi="Times New Roman" w:cs="Times New Roman"/>
          <w:sz w:val="24"/>
          <w:szCs w:val="24"/>
        </w:rPr>
      </w:pPr>
      <w:r w:rsidRPr="00F31E04">
        <w:rPr>
          <w:rFonts w:ascii="Times New Roman" w:hAnsi="Times New Roman" w:cs="Times New Roman"/>
          <w:sz w:val="24"/>
          <w:szCs w:val="24"/>
        </w:rPr>
        <w:t>Форму текущей аттестации определяет учитель с учетом контингента обуча</w:t>
      </w:r>
      <w:r w:rsidRPr="00F31E04">
        <w:rPr>
          <w:rFonts w:ascii="Times New Roman" w:hAnsi="Times New Roman" w:cs="Times New Roman"/>
          <w:sz w:val="24"/>
          <w:szCs w:val="24"/>
        </w:rPr>
        <w:t>ю</w:t>
      </w:r>
      <w:r w:rsidRPr="00F31E04">
        <w:rPr>
          <w:rFonts w:ascii="Times New Roman" w:hAnsi="Times New Roman" w:cs="Times New Roman"/>
          <w:sz w:val="24"/>
          <w:szCs w:val="24"/>
        </w:rPr>
        <w:t xml:space="preserve">щихся, содержания учебного материала и используемых им образовательных технологий. </w:t>
      </w:r>
      <w:r w:rsidR="00D61CD7" w:rsidRPr="00F31E04">
        <w:rPr>
          <w:rFonts w:ascii="Times New Roman" w:hAnsi="Times New Roman" w:cs="Times New Roman"/>
          <w:sz w:val="24"/>
          <w:szCs w:val="24"/>
        </w:rPr>
        <w:t>Выбранные</w:t>
      </w:r>
      <w:r w:rsidRPr="00F31E04">
        <w:rPr>
          <w:rFonts w:ascii="Times New Roman" w:hAnsi="Times New Roman" w:cs="Times New Roman"/>
          <w:sz w:val="24"/>
          <w:szCs w:val="24"/>
        </w:rPr>
        <w:t xml:space="preserve"> формы текущей аттестации вносятся учителем в раздел «Календарно-тематическое планирование» рабочей программы по предмету, утверждаются вместе с р</w:t>
      </w:r>
      <w:r w:rsidRPr="00F31E04">
        <w:rPr>
          <w:rFonts w:ascii="Times New Roman" w:hAnsi="Times New Roman" w:cs="Times New Roman"/>
          <w:sz w:val="24"/>
          <w:szCs w:val="24"/>
        </w:rPr>
        <w:t>а</w:t>
      </w:r>
      <w:r w:rsidRPr="00F31E04">
        <w:rPr>
          <w:rFonts w:ascii="Times New Roman" w:hAnsi="Times New Roman" w:cs="Times New Roman"/>
          <w:sz w:val="24"/>
          <w:szCs w:val="24"/>
        </w:rPr>
        <w:t xml:space="preserve">бочей программой директором </w:t>
      </w:r>
      <w:r w:rsidR="0044174D" w:rsidRPr="00F31E04">
        <w:rPr>
          <w:rFonts w:ascii="Times New Roman" w:hAnsi="Times New Roman" w:cs="Times New Roman"/>
          <w:sz w:val="24"/>
          <w:szCs w:val="24"/>
        </w:rPr>
        <w:t>школы в соответствии с «Положением о структуре, техн</w:t>
      </w:r>
      <w:r w:rsidR="0044174D" w:rsidRPr="00F31E04">
        <w:rPr>
          <w:rFonts w:ascii="Times New Roman" w:hAnsi="Times New Roman" w:cs="Times New Roman"/>
          <w:sz w:val="24"/>
          <w:szCs w:val="24"/>
        </w:rPr>
        <w:t>о</w:t>
      </w:r>
      <w:r w:rsidR="0044174D" w:rsidRPr="00F31E04">
        <w:rPr>
          <w:rFonts w:ascii="Times New Roman" w:hAnsi="Times New Roman" w:cs="Times New Roman"/>
          <w:sz w:val="24"/>
          <w:szCs w:val="24"/>
        </w:rPr>
        <w:t>логии разработки, порядке рассмотрения и утверждения рабочих программ учебных ку</w:t>
      </w:r>
      <w:r w:rsidR="0044174D" w:rsidRPr="00F31E04">
        <w:rPr>
          <w:rFonts w:ascii="Times New Roman" w:hAnsi="Times New Roman" w:cs="Times New Roman"/>
          <w:sz w:val="24"/>
          <w:szCs w:val="24"/>
        </w:rPr>
        <w:t>р</w:t>
      </w:r>
      <w:r w:rsidR="0044174D" w:rsidRPr="00F31E04">
        <w:rPr>
          <w:rFonts w:ascii="Times New Roman" w:hAnsi="Times New Roman" w:cs="Times New Roman"/>
          <w:sz w:val="24"/>
          <w:szCs w:val="24"/>
        </w:rPr>
        <w:t>сов, предметов»</w:t>
      </w:r>
      <w:r w:rsidRPr="00F31E04">
        <w:rPr>
          <w:rFonts w:ascii="Times New Roman" w:hAnsi="Times New Roman" w:cs="Times New Roman"/>
          <w:sz w:val="24"/>
          <w:szCs w:val="24"/>
        </w:rPr>
        <w:t>.</w:t>
      </w:r>
    </w:p>
    <w:p w:rsidR="009B1DE7" w:rsidRPr="00F31E04" w:rsidRDefault="009B1DE7" w:rsidP="009245E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1E04">
        <w:rPr>
          <w:rFonts w:ascii="Times New Roman" w:hAnsi="Times New Roman" w:cs="Times New Roman"/>
          <w:sz w:val="24"/>
          <w:szCs w:val="24"/>
        </w:rPr>
        <w:t xml:space="preserve">Педагогический работник обязан ознакомить </w:t>
      </w:r>
      <w:proofErr w:type="gramStart"/>
      <w:r w:rsidR="00D90CB7" w:rsidRPr="00F31E0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F31E04">
        <w:rPr>
          <w:rFonts w:ascii="Times New Roman" w:hAnsi="Times New Roman" w:cs="Times New Roman"/>
          <w:sz w:val="24"/>
          <w:szCs w:val="24"/>
        </w:rPr>
        <w:t xml:space="preserve"> с системой текущего контроля по своему предмету на начало учебного года. </w:t>
      </w:r>
    </w:p>
    <w:p w:rsidR="009B1DE7" w:rsidRPr="00F31E04" w:rsidRDefault="009B1DE7" w:rsidP="009245E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1E04">
        <w:rPr>
          <w:rFonts w:ascii="Times New Roman" w:hAnsi="Times New Roman" w:cs="Times New Roman"/>
          <w:sz w:val="24"/>
          <w:szCs w:val="24"/>
        </w:rPr>
        <w:t xml:space="preserve">Педагогический работник обязан своевременно довести до </w:t>
      </w:r>
      <w:proofErr w:type="gramStart"/>
      <w:r w:rsidR="00D90CB7" w:rsidRPr="00F31E0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E322A3">
        <w:rPr>
          <w:rFonts w:ascii="Times New Roman" w:hAnsi="Times New Roman" w:cs="Times New Roman"/>
          <w:sz w:val="24"/>
          <w:szCs w:val="24"/>
        </w:rPr>
        <w:t xml:space="preserve"> </w:t>
      </w:r>
      <w:r w:rsidRPr="00F31E04">
        <w:rPr>
          <w:rFonts w:ascii="Times New Roman" w:hAnsi="Times New Roman" w:cs="Times New Roman"/>
          <w:sz w:val="24"/>
          <w:szCs w:val="24"/>
        </w:rPr>
        <w:t xml:space="preserve">отметку текущего контроля, обосновав ее в присутствии всего класса, и выставить отметку в </w:t>
      </w:r>
      <w:r w:rsidR="00E958FE">
        <w:rPr>
          <w:rFonts w:ascii="Times New Roman" w:hAnsi="Times New Roman" w:cs="Times New Roman"/>
          <w:sz w:val="24"/>
          <w:szCs w:val="24"/>
        </w:rPr>
        <w:t>жу</w:t>
      </w:r>
      <w:r w:rsidR="00E958FE">
        <w:rPr>
          <w:rFonts w:ascii="Times New Roman" w:hAnsi="Times New Roman" w:cs="Times New Roman"/>
          <w:sz w:val="24"/>
          <w:szCs w:val="24"/>
        </w:rPr>
        <w:t>р</w:t>
      </w:r>
      <w:r w:rsidR="00E958FE">
        <w:rPr>
          <w:rFonts w:ascii="Times New Roman" w:hAnsi="Times New Roman" w:cs="Times New Roman"/>
          <w:sz w:val="24"/>
          <w:szCs w:val="24"/>
        </w:rPr>
        <w:t>нал</w:t>
      </w:r>
      <w:r w:rsidRPr="00F31E04">
        <w:rPr>
          <w:rFonts w:ascii="Times New Roman" w:hAnsi="Times New Roman" w:cs="Times New Roman"/>
          <w:sz w:val="24"/>
          <w:szCs w:val="24"/>
        </w:rPr>
        <w:t xml:space="preserve"> и дневник </w:t>
      </w:r>
      <w:r w:rsidR="00D90CB7" w:rsidRPr="00F31E04">
        <w:rPr>
          <w:rFonts w:ascii="Times New Roman" w:hAnsi="Times New Roman" w:cs="Times New Roman"/>
          <w:sz w:val="24"/>
          <w:szCs w:val="24"/>
        </w:rPr>
        <w:t>обучающегося</w:t>
      </w:r>
      <w:r w:rsidRPr="00F31E0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B1DE7" w:rsidRPr="00F31E04" w:rsidRDefault="009B1DE7" w:rsidP="009245E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1E04">
        <w:rPr>
          <w:rFonts w:ascii="Times New Roman" w:hAnsi="Times New Roman" w:cs="Times New Roman"/>
          <w:sz w:val="24"/>
          <w:szCs w:val="24"/>
        </w:rPr>
        <w:t xml:space="preserve">Отметки за каждое оценивание выставляются в </w:t>
      </w:r>
      <w:r w:rsidR="00E958FE">
        <w:rPr>
          <w:rFonts w:ascii="Times New Roman" w:hAnsi="Times New Roman" w:cs="Times New Roman"/>
          <w:sz w:val="24"/>
          <w:szCs w:val="24"/>
        </w:rPr>
        <w:t>журнал</w:t>
      </w:r>
      <w:r w:rsidRPr="00F31E04">
        <w:rPr>
          <w:rFonts w:ascii="Times New Roman" w:hAnsi="Times New Roman" w:cs="Times New Roman"/>
          <w:sz w:val="24"/>
          <w:szCs w:val="24"/>
        </w:rPr>
        <w:t xml:space="preserve"> и учитываются при вывед</w:t>
      </w:r>
      <w:r w:rsidRPr="00F31E04">
        <w:rPr>
          <w:rFonts w:ascii="Times New Roman" w:hAnsi="Times New Roman" w:cs="Times New Roman"/>
          <w:sz w:val="24"/>
          <w:szCs w:val="24"/>
        </w:rPr>
        <w:t>е</w:t>
      </w:r>
      <w:r w:rsidRPr="00F31E04">
        <w:rPr>
          <w:rFonts w:ascii="Times New Roman" w:hAnsi="Times New Roman" w:cs="Times New Roman"/>
          <w:sz w:val="24"/>
          <w:szCs w:val="24"/>
        </w:rPr>
        <w:t xml:space="preserve">нии общей отметки по предмету за четверть и год. </w:t>
      </w:r>
    </w:p>
    <w:p w:rsidR="00FC3DF3" w:rsidRPr="00F31E04" w:rsidRDefault="00FC3DF3" w:rsidP="00DF44CB">
      <w:pPr>
        <w:pStyle w:val="a3"/>
        <w:numPr>
          <w:ilvl w:val="2"/>
          <w:numId w:val="46"/>
        </w:numPr>
        <w:tabs>
          <w:tab w:val="left" w:pos="993"/>
        </w:tabs>
        <w:spacing w:after="0"/>
        <w:ind w:left="0" w:firstLine="505"/>
        <w:jc w:val="both"/>
        <w:rPr>
          <w:rFonts w:ascii="Times New Roman" w:hAnsi="Times New Roman" w:cs="Times New Roman"/>
          <w:sz w:val="24"/>
          <w:szCs w:val="24"/>
        </w:rPr>
      </w:pPr>
      <w:r w:rsidRPr="00F31E04">
        <w:rPr>
          <w:rFonts w:ascii="Times New Roman" w:hAnsi="Times New Roman" w:cs="Times New Roman"/>
          <w:sz w:val="24"/>
          <w:szCs w:val="24"/>
        </w:rPr>
        <w:t xml:space="preserve">Для каждого класса составляется </w:t>
      </w:r>
      <w:r w:rsidR="0044174D" w:rsidRPr="00F31E04">
        <w:rPr>
          <w:rFonts w:ascii="Times New Roman" w:hAnsi="Times New Roman" w:cs="Times New Roman"/>
          <w:sz w:val="24"/>
          <w:szCs w:val="24"/>
        </w:rPr>
        <w:t>сквозной</w:t>
      </w:r>
      <w:r w:rsidRPr="00F31E04">
        <w:rPr>
          <w:rFonts w:ascii="Times New Roman" w:hAnsi="Times New Roman" w:cs="Times New Roman"/>
          <w:sz w:val="24"/>
          <w:szCs w:val="24"/>
        </w:rPr>
        <w:t xml:space="preserve"> график тематического контроля, к</w:t>
      </w:r>
      <w:r w:rsidRPr="00F31E04">
        <w:rPr>
          <w:rFonts w:ascii="Times New Roman" w:hAnsi="Times New Roman" w:cs="Times New Roman"/>
          <w:sz w:val="24"/>
          <w:szCs w:val="24"/>
        </w:rPr>
        <w:t>о</w:t>
      </w:r>
      <w:r w:rsidRPr="00F31E04">
        <w:rPr>
          <w:rFonts w:ascii="Times New Roman" w:hAnsi="Times New Roman" w:cs="Times New Roman"/>
          <w:sz w:val="24"/>
          <w:szCs w:val="24"/>
        </w:rPr>
        <w:t xml:space="preserve">торый исключает проведение более двух контрольных проверок у одного </w:t>
      </w:r>
      <w:r w:rsidR="00D90CB7" w:rsidRPr="00F31E04">
        <w:rPr>
          <w:rFonts w:ascii="Times New Roman" w:hAnsi="Times New Roman" w:cs="Times New Roman"/>
          <w:sz w:val="24"/>
          <w:szCs w:val="24"/>
        </w:rPr>
        <w:t>обучающегося</w:t>
      </w:r>
      <w:r w:rsidRPr="00F31E04">
        <w:rPr>
          <w:rFonts w:ascii="Times New Roman" w:hAnsi="Times New Roman" w:cs="Times New Roman"/>
          <w:sz w:val="24"/>
          <w:szCs w:val="24"/>
        </w:rPr>
        <w:t xml:space="preserve"> (по разным предметам) в один день. Составление графика </w:t>
      </w:r>
      <w:r w:rsidR="00586C43" w:rsidRPr="00F31E04">
        <w:rPr>
          <w:rFonts w:ascii="Times New Roman" w:hAnsi="Times New Roman" w:cs="Times New Roman"/>
          <w:sz w:val="24"/>
          <w:szCs w:val="24"/>
        </w:rPr>
        <w:t xml:space="preserve">тематического контроля </w:t>
      </w:r>
      <w:r w:rsidRPr="00F31E04">
        <w:rPr>
          <w:rFonts w:ascii="Times New Roman" w:hAnsi="Times New Roman" w:cs="Times New Roman"/>
          <w:sz w:val="24"/>
          <w:szCs w:val="24"/>
        </w:rPr>
        <w:t>ос</w:t>
      </w:r>
      <w:r w:rsidRPr="00F31E04">
        <w:rPr>
          <w:rFonts w:ascii="Times New Roman" w:hAnsi="Times New Roman" w:cs="Times New Roman"/>
          <w:sz w:val="24"/>
          <w:szCs w:val="24"/>
        </w:rPr>
        <w:t>у</w:t>
      </w:r>
      <w:r w:rsidRPr="00F31E04">
        <w:rPr>
          <w:rFonts w:ascii="Times New Roman" w:hAnsi="Times New Roman" w:cs="Times New Roman"/>
          <w:sz w:val="24"/>
          <w:szCs w:val="24"/>
        </w:rPr>
        <w:t xml:space="preserve">ществляют учителя-предметники. Контроль и согласование </w:t>
      </w:r>
      <w:r w:rsidR="00586C43">
        <w:rPr>
          <w:rFonts w:ascii="Times New Roman" w:hAnsi="Times New Roman" w:cs="Times New Roman"/>
          <w:sz w:val="24"/>
          <w:szCs w:val="24"/>
        </w:rPr>
        <w:t xml:space="preserve">графика </w:t>
      </w:r>
      <w:r w:rsidRPr="00F31E04">
        <w:rPr>
          <w:rFonts w:ascii="Times New Roman" w:hAnsi="Times New Roman" w:cs="Times New Roman"/>
          <w:sz w:val="24"/>
          <w:szCs w:val="24"/>
        </w:rPr>
        <w:t>осуществляет зам</w:t>
      </w:r>
      <w:r w:rsidRPr="00F31E04">
        <w:rPr>
          <w:rFonts w:ascii="Times New Roman" w:hAnsi="Times New Roman" w:cs="Times New Roman"/>
          <w:sz w:val="24"/>
          <w:szCs w:val="24"/>
        </w:rPr>
        <w:t>е</w:t>
      </w:r>
      <w:r w:rsidRPr="00F31E04">
        <w:rPr>
          <w:rFonts w:ascii="Times New Roman" w:hAnsi="Times New Roman" w:cs="Times New Roman"/>
          <w:sz w:val="24"/>
          <w:szCs w:val="24"/>
        </w:rPr>
        <w:t>ститель директора по УВР (ВШК).</w:t>
      </w:r>
    </w:p>
    <w:p w:rsidR="009B1DE7" w:rsidRPr="00F31E04" w:rsidRDefault="00A96EA2" w:rsidP="00DF44CB">
      <w:pPr>
        <w:pStyle w:val="a3"/>
        <w:numPr>
          <w:ilvl w:val="2"/>
          <w:numId w:val="46"/>
        </w:numPr>
        <w:tabs>
          <w:tab w:val="left" w:pos="993"/>
        </w:tabs>
        <w:spacing w:after="0"/>
        <w:ind w:left="0" w:firstLine="505"/>
        <w:jc w:val="both"/>
        <w:rPr>
          <w:rFonts w:ascii="Times New Roman" w:hAnsi="Times New Roman" w:cs="Times New Roman"/>
          <w:sz w:val="24"/>
          <w:szCs w:val="24"/>
        </w:rPr>
      </w:pPr>
      <w:r w:rsidRPr="00F31E04">
        <w:rPr>
          <w:rFonts w:ascii="Times New Roman" w:hAnsi="Times New Roman" w:cs="Times New Roman"/>
          <w:sz w:val="24"/>
          <w:szCs w:val="24"/>
        </w:rPr>
        <w:t>Устные и письменные самостоятельные, контрольные и другие виды работ об</w:t>
      </w:r>
      <w:r w:rsidRPr="00F31E04">
        <w:rPr>
          <w:rFonts w:ascii="Times New Roman" w:hAnsi="Times New Roman" w:cs="Times New Roman"/>
          <w:sz w:val="24"/>
          <w:szCs w:val="24"/>
        </w:rPr>
        <w:t>у</w:t>
      </w:r>
      <w:r w:rsidRPr="00F31E04">
        <w:rPr>
          <w:rFonts w:ascii="Times New Roman" w:hAnsi="Times New Roman" w:cs="Times New Roman"/>
          <w:sz w:val="24"/>
          <w:szCs w:val="24"/>
        </w:rPr>
        <w:t xml:space="preserve">чающихся оцениваются по 5-балльной системе. </w:t>
      </w:r>
      <w:r w:rsidR="009B1DE7" w:rsidRPr="00F31E04">
        <w:rPr>
          <w:rFonts w:ascii="Times New Roman" w:hAnsi="Times New Roman" w:cs="Times New Roman"/>
          <w:sz w:val="24"/>
          <w:szCs w:val="24"/>
        </w:rPr>
        <w:t>Письменные работы обучающего хара</w:t>
      </w:r>
      <w:r w:rsidR="009B1DE7" w:rsidRPr="00F31E04">
        <w:rPr>
          <w:rFonts w:ascii="Times New Roman" w:hAnsi="Times New Roman" w:cs="Times New Roman"/>
          <w:sz w:val="24"/>
          <w:szCs w:val="24"/>
        </w:rPr>
        <w:t>к</w:t>
      </w:r>
      <w:r w:rsidR="009B1DE7" w:rsidRPr="00F31E04">
        <w:rPr>
          <w:rFonts w:ascii="Times New Roman" w:hAnsi="Times New Roman" w:cs="Times New Roman"/>
          <w:sz w:val="24"/>
          <w:szCs w:val="24"/>
        </w:rPr>
        <w:t>тера (самостоятельные работы) после анализа и оценивания не требуют обязательного п</w:t>
      </w:r>
      <w:r w:rsidR="009B1DE7" w:rsidRPr="00F31E04">
        <w:rPr>
          <w:rFonts w:ascii="Times New Roman" w:hAnsi="Times New Roman" w:cs="Times New Roman"/>
          <w:sz w:val="24"/>
          <w:szCs w:val="24"/>
        </w:rPr>
        <w:t>е</w:t>
      </w:r>
      <w:r w:rsidR="009B1DE7" w:rsidRPr="00F31E04">
        <w:rPr>
          <w:rFonts w:ascii="Times New Roman" w:hAnsi="Times New Roman" w:cs="Times New Roman"/>
          <w:sz w:val="24"/>
          <w:szCs w:val="24"/>
        </w:rPr>
        <w:t xml:space="preserve">реноса отметок в </w:t>
      </w:r>
      <w:r w:rsidR="00E958FE">
        <w:rPr>
          <w:rFonts w:ascii="Times New Roman" w:hAnsi="Times New Roman" w:cs="Times New Roman"/>
          <w:sz w:val="24"/>
          <w:szCs w:val="24"/>
        </w:rPr>
        <w:t>журнал</w:t>
      </w:r>
      <w:r w:rsidR="009B1DE7" w:rsidRPr="00F31E04">
        <w:rPr>
          <w:rFonts w:ascii="Times New Roman" w:hAnsi="Times New Roman" w:cs="Times New Roman"/>
          <w:sz w:val="24"/>
          <w:szCs w:val="24"/>
        </w:rPr>
        <w:t>.</w:t>
      </w:r>
    </w:p>
    <w:p w:rsidR="00A96EA2" w:rsidRPr="00F31E04" w:rsidRDefault="00A96EA2" w:rsidP="00DF44CB">
      <w:pPr>
        <w:pStyle w:val="a3"/>
        <w:numPr>
          <w:ilvl w:val="2"/>
          <w:numId w:val="46"/>
        </w:numPr>
        <w:tabs>
          <w:tab w:val="left" w:pos="993"/>
        </w:tabs>
        <w:spacing w:after="0"/>
        <w:ind w:left="0" w:firstLine="505"/>
        <w:jc w:val="both"/>
        <w:rPr>
          <w:rFonts w:ascii="Times New Roman" w:hAnsi="Times New Roman" w:cs="Times New Roman"/>
          <w:sz w:val="24"/>
          <w:szCs w:val="24"/>
        </w:rPr>
      </w:pPr>
      <w:r w:rsidRPr="00F31E04">
        <w:rPr>
          <w:rFonts w:ascii="Times New Roman" w:hAnsi="Times New Roman" w:cs="Times New Roman"/>
          <w:sz w:val="24"/>
          <w:szCs w:val="24"/>
        </w:rPr>
        <w:t xml:space="preserve">Отметка за выполненную письменную работу заносится в </w:t>
      </w:r>
      <w:r w:rsidR="00E958FE">
        <w:rPr>
          <w:rFonts w:ascii="Times New Roman" w:hAnsi="Times New Roman" w:cs="Times New Roman"/>
          <w:sz w:val="24"/>
          <w:szCs w:val="24"/>
        </w:rPr>
        <w:t>журнал</w:t>
      </w:r>
      <w:r w:rsidRPr="00F31E04">
        <w:rPr>
          <w:rFonts w:ascii="Times New Roman" w:hAnsi="Times New Roman" w:cs="Times New Roman"/>
          <w:sz w:val="24"/>
          <w:szCs w:val="24"/>
        </w:rPr>
        <w:t xml:space="preserve"> к следующему уроку, за исключением:</w:t>
      </w:r>
    </w:p>
    <w:p w:rsidR="00A96EA2" w:rsidRPr="00F31E04" w:rsidRDefault="00A96EA2" w:rsidP="009245E4">
      <w:pPr>
        <w:tabs>
          <w:tab w:val="left" w:pos="927"/>
        </w:tabs>
        <w:spacing w:before="180" w:after="180"/>
        <w:ind w:left="20" w:right="40" w:firstLine="6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1E04">
        <w:rPr>
          <w:rFonts w:ascii="Times New Roman" w:eastAsia="Times New Roman" w:hAnsi="Times New Roman" w:cs="Times New Roman"/>
          <w:sz w:val="24"/>
          <w:szCs w:val="24"/>
        </w:rPr>
        <w:lastRenderedPageBreak/>
        <w:t>а)</w:t>
      </w:r>
      <w:r w:rsidRPr="00F31E04">
        <w:rPr>
          <w:rFonts w:ascii="Times New Roman" w:eastAsia="Times New Roman" w:hAnsi="Times New Roman" w:cs="Times New Roman"/>
          <w:sz w:val="24"/>
          <w:szCs w:val="24"/>
        </w:rPr>
        <w:tab/>
        <w:t>отметки за творческие работы по русскому языку и литературе в 5-9-х классах - не позже, чем ч</w:t>
      </w:r>
      <w:r w:rsidR="00161105">
        <w:rPr>
          <w:rFonts w:ascii="Times New Roman" w:eastAsia="Times New Roman" w:hAnsi="Times New Roman" w:cs="Times New Roman"/>
          <w:sz w:val="24"/>
          <w:szCs w:val="24"/>
        </w:rPr>
        <w:t>ерез неделю после их проведения;</w:t>
      </w:r>
    </w:p>
    <w:p w:rsidR="00A96EA2" w:rsidRPr="00F31E04" w:rsidRDefault="00A96EA2" w:rsidP="009245E4">
      <w:pPr>
        <w:tabs>
          <w:tab w:val="left" w:pos="970"/>
        </w:tabs>
        <w:spacing w:before="180" w:after="180"/>
        <w:ind w:left="20" w:right="40" w:firstLine="6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1E04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F31E04">
        <w:rPr>
          <w:rFonts w:ascii="Times New Roman" w:eastAsia="Times New Roman" w:hAnsi="Times New Roman" w:cs="Times New Roman"/>
          <w:sz w:val="24"/>
          <w:szCs w:val="24"/>
        </w:rPr>
        <w:tab/>
        <w:t>отметки за сочинение в 10-11-х классах по русскому языку и литературе - не б</w:t>
      </w:r>
      <w:r w:rsidRPr="00F31E0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31E04">
        <w:rPr>
          <w:rFonts w:ascii="Times New Roman" w:eastAsia="Times New Roman" w:hAnsi="Times New Roman" w:cs="Times New Roman"/>
          <w:sz w:val="24"/>
          <w:szCs w:val="24"/>
        </w:rPr>
        <w:t>лее чем через 10 дней. Отметка за сочинение</w:t>
      </w:r>
      <w:r w:rsidR="0044174D" w:rsidRPr="00F31E04">
        <w:rPr>
          <w:rFonts w:ascii="Times New Roman" w:eastAsia="Times New Roman" w:hAnsi="Times New Roman" w:cs="Times New Roman"/>
          <w:sz w:val="24"/>
          <w:szCs w:val="24"/>
        </w:rPr>
        <w:t xml:space="preserve"> по русскому языку</w:t>
      </w:r>
      <w:r w:rsidRPr="00F31E04">
        <w:rPr>
          <w:rFonts w:ascii="Times New Roman" w:eastAsia="Times New Roman" w:hAnsi="Times New Roman" w:cs="Times New Roman"/>
          <w:sz w:val="24"/>
          <w:szCs w:val="24"/>
        </w:rPr>
        <w:t xml:space="preserve"> и диктант с грамматич</w:t>
      </w:r>
      <w:r w:rsidRPr="00F31E04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F31E04">
        <w:rPr>
          <w:rFonts w:ascii="Times New Roman" w:eastAsia="Times New Roman" w:hAnsi="Times New Roman" w:cs="Times New Roman"/>
          <w:sz w:val="24"/>
          <w:szCs w:val="24"/>
        </w:rPr>
        <w:t>ским заданием выставляетс</w:t>
      </w:r>
      <w:r w:rsidR="00161105">
        <w:rPr>
          <w:rFonts w:ascii="Times New Roman" w:eastAsia="Times New Roman" w:hAnsi="Times New Roman" w:cs="Times New Roman"/>
          <w:sz w:val="24"/>
          <w:szCs w:val="24"/>
        </w:rPr>
        <w:t xml:space="preserve">я в </w:t>
      </w:r>
      <w:r w:rsidR="00E958FE">
        <w:rPr>
          <w:rFonts w:ascii="Times New Roman" w:eastAsia="Times New Roman" w:hAnsi="Times New Roman" w:cs="Times New Roman"/>
          <w:sz w:val="24"/>
          <w:szCs w:val="24"/>
        </w:rPr>
        <w:t>журнал</w:t>
      </w:r>
      <w:r w:rsidR="00161105">
        <w:rPr>
          <w:rFonts w:ascii="Times New Roman" w:eastAsia="Times New Roman" w:hAnsi="Times New Roman" w:cs="Times New Roman"/>
          <w:sz w:val="24"/>
          <w:szCs w:val="24"/>
        </w:rPr>
        <w:t xml:space="preserve"> через дробь;</w:t>
      </w:r>
    </w:p>
    <w:p w:rsidR="00A96EA2" w:rsidRPr="00F31E04" w:rsidRDefault="00A96EA2" w:rsidP="009245E4">
      <w:pPr>
        <w:tabs>
          <w:tab w:val="left" w:pos="918"/>
        </w:tabs>
        <w:spacing w:before="180" w:after="180"/>
        <w:ind w:left="20" w:right="40" w:firstLine="6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1E04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F31E04">
        <w:rPr>
          <w:rFonts w:ascii="Times New Roman" w:eastAsia="Times New Roman" w:hAnsi="Times New Roman" w:cs="Times New Roman"/>
          <w:sz w:val="24"/>
          <w:szCs w:val="24"/>
        </w:rPr>
        <w:tab/>
        <w:t>отметки за грамотность сочинения по литературе в 10-11-х классах выставляю</w:t>
      </w:r>
      <w:r w:rsidRPr="00F31E04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F31E04">
        <w:rPr>
          <w:rFonts w:ascii="Times New Roman" w:eastAsia="Times New Roman" w:hAnsi="Times New Roman" w:cs="Times New Roman"/>
          <w:sz w:val="24"/>
          <w:szCs w:val="24"/>
        </w:rPr>
        <w:t xml:space="preserve">ся в </w:t>
      </w:r>
      <w:r w:rsidR="00E958FE">
        <w:rPr>
          <w:rFonts w:ascii="Times New Roman" w:eastAsia="Times New Roman" w:hAnsi="Times New Roman" w:cs="Times New Roman"/>
          <w:sz w:val="24"/>
          <w:szCs w:val="24"/>
        </w:rPr>
        <w:t>журналы</w:t>
      </w:r>
      <w:r w:rsidRPr="00F31E04">
        <w:rPr>
          <w:rFonts w:ascii="Times New Roman" w:eastAsia="Times New Roman" w:hAnsi="Times New Roman" w:cs="Times New Roman"/>
          <w:sz w:val="24"/>
          <w:szCs w:val="24"/>
        </w:rPr>
        <w:t xml:space="preserve"> на предметной странице «Русский язык».</w:t>
      </w:r>
    </w:p>
    <w:p w:rsidR="00DA3FC7" w:rsidRPr="00F31E04" w:rsidRDefault="00DA3FC7" w:rsidP="00DF44CB">
      <w:pPr>
        <w:pStyle w:val="a3"/>
        <w:numPr>
          <w:ilvl w:val="2"/>
          <w:numId w:val="46"/>
        </w:numPr>
        <w:tabs>
          <w:tab w:val="left" w:pos="993"/>
        </w:tabs>
        <w:spacing w:after="0"/>
        <w:ind w:left="0" w:firstLine="50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31E04">
        <w:rPr>
          <w:rFonts w:ascii="Times New Roman" w:hAnsi="Times New Roman" w:cs="Times New Roman"/>
          <w:sz w:val="24"/>
          <w:szCs w:val="24"/>
        </w:rPr>
        <w:t>Последствия получения неудовлетворительного результата текущего контроля успеваемости определяются педагогическим работником в соответствии с образовател</w:t>
      </w:r>
      <w:r w:rsidRPr="00F31E04">
        <w:rPr>
          <w:rFonts w:ascii="Times New Roman" w:hAnsi="Times New Roman" w:cs="Times New Roman"/>
          <w:sz w:val="24"/>
          <w:szCs w:val="24"/>
        </w:rPr>
        <w:t>ь</w:t>
      </w:r>
      <w:r w:rsidRPr="00F31E04">
        <w:rPr>
          <w:rFonts w:ascii="Times New Roman" w:hAnsi="Times New Roman" w:cs="Times New Roman"/>
          <w:sz w:val="24"/>
          <w:szCs w:val="24"/>
        </w:rPr>
        <w:t>ной программой, и включа</w:t>
      </w:r>
      <w:r w:rsidR="0044174D" w:rsidRPr="00F31E04">
        <w:rPr>
          <w:rFonts w:ascii="Times New Roman" w:hAnsi="Times New Roman" w:cs="Times New Roman"/>
          <w:sz w:val="24"/>
          <w:szCs w:val="24"/>
        </w:rPr>
        <w:t>ют</w:t>
      </w:r>
      <w:r w:rsidRPr="00F31E04">
        <w:rPr>
          <w:rFonts w:ascii="Times New Roman" w:hAnsi="Times New Roman" w:cs="Times New Roman"/>
          <w:sz w:val="24"/>
          <w:szCs w:val="24"/>
        </w:rPr>
        <w:t xml:space="preserve"> в себя проведение дополнительной работы с </w:t>
      </w:r>
      <w:r w:rsidR="00D90CB7" w:rsidRPr="00F31E04">
        <w:rPr>
          <w:rFonts w:ascii="Times New Roman" w:hAnsi="Times New Roman" w:cs="Times New Roman"/>
          <w:sz w:val="24"/>
          <w:szCs w:val="24"/>
        </w:rPr>
        <w:t>обучающимся</w:t>
      </w:r>
      <w:r w:rsidRPr="00F31E04">
        <w:rPr>
          <w:rFonts w:ascii="Times New Roman" w:hAnsi="Times New Roman" w:cs="Times New Roman"/>
          <w:sz w:val="24"/>
          <w:szCs w:val="24"/>
        </w:rPr>
        <w:t xml:space="preserve">, индивидуализацию содержания образовательной деятельности </w:t>
      </w:r>
      <w:r w:rsidR="00D90CB7" w:rsidRPr="00F31E04">
        <w:rPr>
          <w:rFonts w:ascii="Times New Roman" w:hAnsi="Times New Roman" w:cs="Times New Roman"/>
          <w:sz w:val="24"/>
          <w:szCs w:val="24"/>
        </w:rPr>
        <w:t>обучающегося</w:t>
      </w:r>
      <w:r w:rsidRPr="00F31E04">
        <w:rPr>
          <w:rFonts w:ascii="Times New Roman" w:hAnsi="Times New Roman" w:cs="Times New Roman"/>
          <w:sz w:val="24"/>
          <w:szCs w:val="24"/>
        </w:rPr>
        <w:t>, иную ко</w:t>
      </w:r>
      <w:r w:rsidRPr="00F31E04">
        <w:rPr>
          <w:rFonts w:ascii="Times New Roman" w:hAnsi="Times New Roman" w:cs="Times New Roman"/>
          <w:sz w:val="24"/>
          <w:szCs w:val="24"/>
        </w:rPr>
        <w:t>р</w:t>
      </w:r>
      <w:r w:rsidRPr="00F31E04">
        <w:rPr>
          <w:rFonts w:ascii="Times New Roman" w:hAnsi="Times New Roman" w:cs="Times New Roman"/>
          <w:sz w:val="24"/>
          <w:szCs w:val="24"/>
        </w:rPr>
        <w:t xml:space="preserve">ректировку образовательной деятельности в отношении </w:t>
      </w:r>
      <w:r w:rsidR="00D90CB7" w:rsidRPr="00F31E04">
        <w:rPr>
          <w:rFonts w:ascii="Times New Roman" w:hAnsi="Times New Roman" w:cs="Times New Roman"/>
          <w:sz w:val="24"/>
          <w:szCs w:val="24"/>
        </w:rPr>
        <w:t>обучающегося</w:t>
      </w:r>
      <w:r w:rsidRPr="00F31E04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DA3FC7" w:rsidRPr="00F31E04" w:rsidRDefault="00DA3FC7" w:rsidP="00DF44CB">
      <w:pPr>
        <w:pStyle w:val="a3"/>
        <w:numPr>
          <w:ilvl w:val="2"/>
          <w:numId w:val="46"/>
        </w:numPr>
        <w:tabs>
          <w:tab w:val="left" w:pos="993"/>
        </w:tabs>
        <w:spacing w:after="0"/>
        <w:ind w:left="0" w:firstLine="505"/>
        <w:jc w:val="both"/>
        <w:rPr>
          <w:rFonts w:ascii="Times New Roman" w:hAnsi="Times New Roman" w:cs="Times New Roman"/>
          <w:sz w:val="24"/>
          <w:szCs w:val="24"/>
        </w:rPr>
      </w:pPr>
      <w:r w:rsidRPr="00F31E04">
        <w:rPr>
          <w:rFonts w:ascii="Times New Roman" w:hAnsi="Times New Roman" w:cs="Times New Roman"/>
          <w:sz w:val="24"/>
          <w:szCs w:val="24"/>
        </w:rPr>
        <w:t>Результаты текущего контроля фиксируются в документах (</w:t>
      </w:r>
      <w:r w:rsidR="00D90CB7" w:rsidRPr="00F31E04">
        <w:rPr>
          <w:rFonts w:ascii="Times New Roman" w:hAnsi="Times New Roman" w:cs="Times New Roman"/>
          <w:sz w:val="24"/>
          <w:szCs w:val="24"/>
        </w:rPr>
        <w:t>журналах, дневн</w:t>
      </w:r>
      <w:r w:rsidR="00D90CB7" w:rsidRPr="00F31E04">
        <w:rPr>
          <w:rFonts w:ascii="Times New Roman" w:hAnsi="Times New Roman" w:cs="Times New Roman"/>
          <w:sz w:val="24"/>
          <w:szCs w:val="24"/>
        </w:rPr>
        <w:t>и</w:t>
      </w:r>
      <w:r w:rsidR="00D90CB7" w:rsidRPr="00F31E04">
        <w:rPr>
          <w:rFonts w:ascii="Times New Roman" w:hAnsi="Times New Roman" w:cs="Times New Roman"/>
          <w:sz w:val="24"/>
          <w:szCs w:val="24"/>
        </w:rPr>
        <w:t>ках</w:t>
      </w:r>
      <w:r w:rsidRPr="00F31E04">
        <w:rPr>
          <w:rFonts w:ascii="Times New Roman" w:hAnsi="Times New Roman" w:cs="Times New Roman"/>
          <w:sz w:val="24"/>
          <w:szCs w:val="24"/>
        </w:rPr>
        <w:t>).</w:t>
      </w:r>
    </w:p>
    <w:p w:rsidR="00DA3FC7" w:rsidRPr="00F31E04" w:rsidRDefault="00DA3FC7" w:rsidP="00DF44CB">
      <w:pPr>
        <w:pStyle w:val="a3"/>
        <w:numPr>
          <w:ilvl w:val="2"/>
          <w:numId w:val="46"/>
        </w:numPr>
        <w:tabs>
          <w:tab w:val="left" w:pos="993"/>
        </w:tabs>
        <w:spacing w:after="0"/>
        <w:ind w:left="0" w:firstLine="505"/>
        <w:jc w:val="both"/>
        <w:rPr>
          <w:rFonts w:ascii="Times New Roman" w:hAnsi="Times New Roman" w:cs="Times New Roman"/>
          <w:sz w:val="24"/>
          <w:szCs w:val="24"/>
        </w:rPr>
      </w:pPr>
      <w:r w:rsidRPr="00F31E04">
        <w:rPr>
          <w:rFonts w:ascii="Times New Roman" w:hAnsi="Times New Roman" w:cs="Times New Roman"/>
          <w:sz w:val="24"/>
          <w:szCs w:val="24"/>
        </w:rPr>
        <w:t>Педагогические работники доводят до сведения родителей (законных предст</w:t>
      </w:r>
      <w:r w:rsidRPr="00F31E04">
        <w:rPr>
          <w:rFonts w:ascii="Times New Roman" w:hAnsi="Times New Roman" w:cs="Times New Roman"/>
          <w:sz w:val="24"/>
          <w:szCs w:val="24"/>
        </w:rPr>
        <w:t>а</w:t>
      </w:r>
      <w:r w:rsidRPr="00F31E04">
        <w:rPr>
          <w:rFonts w:ascii="Times New Roman" w:hAnsi="Times New Roman" w:cs="Times New Roman"/>
          <w:sz w:val="24"/>
          <w:szCs w:val="24"/>
        </w:rPr>
        <w:t>вителей) сведения о результатах текущего контроля успеваемости обучающихся как п</w:t>
      </w:r>
      <w:r w:rsidRPr="00F31E04">
        <w:rPr>
          <w:rFonts w:ascii="Times New Roman" w:hAnsi="Times New Roman" w:cs="Times New Roman"/>
          <w:sz w:val="24"/>
          <w:szCs w:val="24"/>
        </w:rPr>
        <w:t>о</w:t>
      </w:r>
      <w:r w:rsidRPr="00F31E04">
        <w:rPr>
          <w:rFonts w:ascii="Times New Roman" w:hAnsi="Times New Roman" w:cs="Times New Roman"/>
          <w:sz w:val="24"/>
          <w:szCs w:val="24"/>
        </w:rPr>
        <w:t>средством заполнения предусмотренных документов, так и по запросу родителей (зако</w:t>
      </w:r>
      <w:r w:rsidRPr="00F31E04">
        <w:rPr>
          <w:rFonts w:ascii="Times New Roman" w:hAnsi="Times New Roman" w:cs="Times New Roman"/>
          <w:sz w:val="24"/>
          <w:szCs w:val="24"/>
        </w:rPr>
        <w:t>н</w:t>
      </w:r>
      <w:r w:rsidRPr="00F31E04">
        <w:rPr>
          <w:rFonts w:ascii="Times New Roman" w:hAnsi="Times New Roman" w:cs="Times New Roman"/>
          <w:sz w:val="24"/>
          <w:szCs w:val="24"/>
        </w:rPr>
        <w:t xml:space="preserve">ных представителей) </w:t>
      </w:r>
      <w:r w:rsidR="00E958FE">
        <w:rPr>
          <w:rFonts w:ascii="Times New Roman" w:hAnsi="Times New Roman" w:cs="Times New Roman"/>
          <w:sz w:val="24"/>
          <w:szCs w:val="24"/>
        </w:rPr>
        <w:t>обучающихся</w:t>
      </w:r>
      <w:r w:rsidRPr="00F31E04">
        <w:rPr>
          <w:rFonts w:ascii="Times New Roman" w:hAnsi="Times New Roman" w:cs="Times New Roman"/>
          <w:sz w:val="24"/>
          <w:szCs w:val="24"/>
        </w:rPr>
        <w:t xml:space="preserve">. Родители (законные представители) имеют право на получение информации об итогах текущего контроля успеваемости </w:t>
      </w:r>
      <w:r w:rsidR="00E958FE">
        <w:rPr>
          <w:rFonts w:ascii="Times New Roman" w:hAnsi="Times New Roman" w:cs="Times New Roman"/>
          <w:sz w:val="24"/>
          <w:szCs w:val="24"/>
        </w:rPr>
        <w:t>обучающегося</w:t>
      </w:r>
      <w:r w:rsidRPr="00F31E04">
        <w:rPr>
          <w:rFonts w:ascii="Times New Roman" w:hAnsi="Times New Roman" w:cs="Times New Roman"/>
          <w:sz w:val="24"/>
          <w:szCs w:val="24"/>
        </w:rPr>
        <w:t xml:space="preserve"> в письменной форме в виде выписки из соответствующих документов, для чего должны о</w:t>
      </w:r>
      <w:r w:rsidRPr="00F31E04">
        <w:rPr>
          <w:rFonts w:ascii="Times New Roman" w:hAnsi="Times New Roman" w:cs="Times New Roman"/>
          <w:sz w:val="24"/>
          <w:szCs w:val="24"/>
        </w:rPr>
        <w:t>б</w:t>
      </w:r>
      <w:r w:rsidRPr="00F31E04">
        <w:rPr>
          <w:rFonts w:ascii="Times New Roman" w:hAnsi="Times New Roman" w:cs="Times New Roman"/>
          <w:sz w:val="24"/>
          <w:szCs w:val="24"/>
        </w:rPr>
        <w:t xml:space="preserve">ратиться </w:t>
      </w:r>
      <w:r w:rsidR="00AF131B" w:rsidRPr="00F31E04">
        <w:rPr>
          <w:rFonts w:ascii="Times New Roman" w:hAnsi="Times New Roman" w:cs="Times New Roman"/>
          <w:sz w:val="24"/>
          <w:szCs w:val="24"/>
        </w:rPr>
        <w:t>в школу в порядке, установленном административным регламентом</w:t>
      </w:r>
      <w:r w:rsidRPr="00F31E04">
        <w:rPr>
          <w:rFonts w:ascii="Times New Roman" w:hAnsi="Times New Roman" w:cs="Times New Roman"/>
          <w:sz w:val="24"/>
          <w:szCs w:val="24"/>
        </w:rPr>
        <w:t>.</w:t>
      </w:r>
    </w:p>
    <w:p w:rsidR="00A96EA2" w:rsidRPr="00F31E04" w:rsidRDefault="00D90CB7" w:rsidP="00DF44CB">
      <w:pPr>
        <w:pStyle w:val="a3"/>
        <w:numPr>
          <w:ilvl w:val="2"/>
          <w:numId w:val="46"/>
        </w:numPr>
        <w:tabs>
          <w:tab w:val="left" w:pos="993"/>
        </w:tabs>
        <w:spacing w:after="0"/>
        <w:ind w:left="0" w:firstLine="50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31E04">
        <w:rPr>
          <w:rFonts w:ascii="Times New Roman" w:hAnsi="Times New Roman" w:cs="Times New Roman"/>
          <w:sz w:val="24"/>
          <w:szCs w:val="24"/>
        </w:rPr>
        <w:t>Обучающиеся</w:t>
      </w:r>
      <w:proofErr w:type="gramEnd"/>
      <w:r w:rsidR="00A96EA2" w:rsidRPr="00F31E04">
        <w:rPr>
          <w:rFonts w:ascii="Times New Roman" w:hAnsi="Times New Roman" w:cs="Times New Roman"/>
          <w:sz w:val="24"/>
          <w:szCs w:val="24"/>
        </w:rPr>
        <w:t xml:space="preserve"> по индивидуальным учебным планам аттестуются только по предметам, включенным в этот план.</w:t>
      </w:r>
    </w:p>
    <w:p w:rsidR="00A96EA2" w:rsidRPr="00F31E04" w:rsidRDefault="00586C43" w:rsidP="00DF44CB">
      <w:pPr>
        <w:pStyle w:val="a3"/>
        <w:numPr>
          <w:ilvl w:val="2"/>
          <w:numId w:val="46"/>
        </w:numPr>
        <w:tabs>
          <w:tab w:val="left" w:pos="993"/>
        </w:tabs>
        <w:spacing w:after="0"/>
        <w:ind w:left="0" w:firstLine="50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r w:rsidR="00A96EA2" w:rsidRPr="00F31E04">
        <w:rPr>
          <w:rFonts w:ascii="Times New Roman" w:hAnsi="Times New Roman" w:cs="Times New Roman"/>
          <w:sz w:val="24"/>
          <w:szCs w:val="24"/>
        </w:rPr>
        <w:t>ременно обучающиеся в санаторных школах, реабилитационных общео</w:t>
      </w:r>
      <w:r w:rsidR="00A96EA2" w:rsidRPr="00F31E04">
        <w:rPr>
          <w:rFonts w:ascii="Times New Roman" w:hAnsi="Times New Roman" w:cs="Times New Roman"/>
          <w:sz w:val="24"/>
          <w:szCs w:val="24"/>
        </w:rPr>
        <w:t>б</w:t>
      </w:r>
      <w:r w:rsidR="00A96EA2" w:rsidRPr="00F31E04">
        <w:rPr>
          <w:rFonts w:ascii="Times New Roman" w:hAnsi="Times New Roman" w:cs="Times New Roman"/>
          <w:sz w:val="24"/>
          <w:szCs w:val="24"/>
        </w:rPr>
        <w:t>разовательных учреждениях,</w:t>
      </w:r>
      <w:r w:rsidR="0044174D" w:rsidRPr="00F31E04">
        <w:rPr>
          <w:rFonts w:ascii="Times New Roman" w:hAnsi="Times New Roman" w:cs="Times New Roman"/>
          <w:sz w:val="24"/>
          <w:szCs w:val="24"/>
        </w:rPr>
        <w:t xml:space="preserve"> центрах временной изоляции несовершеннолетних (ЦВИНП) </w:t>
      </w:r>
      <w:r w:rsidR="00A96EA2" w:rsidRPr="00F31E04">
        <w:rPr>
          <w:rFonts w:ascii="Times New Roman" w:hAnsi="Times New Roman" w:cs="Times New Roman"/>
          <w:sz w:val="24"/>
          <w:szCs w:val="24"/>
        </w:rPr>
        <w:t xml:space="preserve">аттестуются на основе </w:t>
      </w:r>
      <w:r w:rsidR="007B51AC">
        <w:rPr>
          <w:rFonts w:ascii="Times New Roman" w:hAnsi="Times New Roman" w:cs="Times New Roman"/>
          <w:sz w:val="24"/>
          <w:szCs w:val="24"/>
        </w:rPr>
        <w:t>отметок промежуточной</w:t>
      </w:r>
      <w:r w:rsidR="00A96EA2" w:rsidRPr="00F31E04">
        <w:rPr>
          <w:rFonts w:ascii="Times New Roman" w:hAnsi="Times New Roman" w:cs="Times New Roman"/>
          <w:sz w:val="24"/>
          <w:szCs w:val="24"/>
        </w:rPr>
        <w:t xml:space="preserve"> аттестации в этих учебных заведениях.</w:t>
      </w:r>
      <w:proofErr w:type="gramEnd"/>
    </w:p>
    <w:p w:rsidR="00A96EA2" w:rsidRPr="00F31E04" w:rsidRDefault="00A96EA2" w:rsidP="00DF44CB">
      <w:pPr>
        <w:pStyle w:val="a3"/>
        <w:numPr>
          <w:ilvl w:val="2"/>
          <w:numId w:val="46"/>
        </w:numPr>
        <w:tabs>
          <w:tab w:val="left" w:pos="993"/>
        </w:tabs>
        <w:spacing w:after="0"/>
        <w:ind w:left="0" w:firstLine="505"/>
        <w:jc w:val="both"/>
        <w:rPr>
          <w:rFonts w:ascii="Times New Roman" w:hAnsi="Times New Roman" w:cs="Times New Roman"/>
          <w:sz w:val="24"/>
          <w:szCs w:val="24"/>
        </w:rPr>
      </w:pPr>
      <w:r w:rsidRPr="00F31E04">
        <w:rPr>
          <w:rFonts w:ascii="Times New Roman" w:hAnsi="Times New Roman" w:cs="Times New Roman"/>
          <w:sz w:val="24"/>
          <w:szCs w:val="24"/>
        </w:rPr>
        <w:t xml:space="preserve">Отметка </w:t>
      </w:r>
      <w:r w:rsidR="00D90CB7" w:rsidRPr="00F31E04">
        <w:rPr>
          <w:rFonts w:ascii="Times New Roman" w:hAnsi="Times New Roman" w:cs="Times New Roman"/>
          <w:sz w:val="24"/>
          <w:szCs w:val="24"/>
        </w:rPr>
        <w:t>обучающихся</w:t>
      </w:r>
      <w:r w:rsidRPr="00F31E04">
        <w:rPr>
          <w:rFonts w:ascii="Times New Roman" w:hAnsi="Times New Roman" w:cs="Times New Roman"/>
          <w:sz w:val="24"/>
          <w:szCs w:val="24"/>
        </w:rPr>
        <w:t xml:space="preserve"> за четверть (полугодие) выставляется на основе р</w:t>
      </w:r>
      <w:r w:rsidRPr="00F31E04">
        <w:rPr>
          <w:rFonts w:ascii="Times New Roman" w:hAnsi="Times New Roman" w:cs="Times New Roman"/>
          <w:sz w:val="24"/>
          <w:szCs w:val="24"/>
        </w:rPr>
        <w:t>е</w:t>
      </w:r>
      <w:r w:rsidRPr="00F31E04">
        <w:rPr>
          <w:rFonts w:ascii="Times New Roman" w:hAnsi="Times New Roman" w:cs="Times New Roman"/>
          <w:sz w:val="24"/>
          <w:szCs w:val="24"/>
        </w:rPr>
        <w:t xml:space="preserve">зультатов письменных работ и устных ответов </w:t>
      </w:r>
      <w:r w:rsidR="00E958FE">
        <w:rPr>
          <w:rFonts w:ascii="Times New Roman" w:hAnsi="Times New Roman" w:cs="Times New Roman"/>
          <w:sz w:val="24"/>
          <w:szCs w:val="24"/>
        </w:rPr>
        <w:t>обучающихся</w:t>
      </w:r>
      <w:r w:rsidRPr="00F31E04">
        <w:rPr>
          <w:rFonts w:ascii="Times New Roman" w:hAnsi="Times New Roman" w:cs="Times New Roman"/>
          <w:sz w:val="24"/>
          <w:szCs w:val="24"/>
        </w:rPr>
        <w:t>.</w:t>
      </w:r>
    </w:p>
    <w:p w:rsidR="00DA3FC7" w:rsidRPr="00F31E04" w:rsidRDefault="00DA3FC7" w:rsidP="009245E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96EA2" w:rsidRPr="00F31E04" w:rsidRDefault="00A96EA2" w:rsidP="009245E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D43B1" w:rsidRPr="00217621" w:rsidRDefault="008D43B1" w:rsidP="00DF44CB">
      <w:pPr>
        <w:pStyle w:val="a3"/>
        <w:numPr>
          <w:ilvl w:val="1"/>
          <w:numId w:val="46"/>
        </w:numPr>
        <w:tabs>
          <w:tab w:val="left" w:pos="993"/>
        </w:tabs>
        <w:spacing w:after="0"/>
        <w:ind w:left="0" w:firstLine="43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7621">
        <w:rPr>
          <w:rFonts w:ascii="Times New Roman" w:hAnsi="Times New Roman" w:cs="Times New Roman"/>
          <w:b/>
          <w:sz w:val="24"/>
          <w:szCs w:val="24"/>
        </w:rPr>
        <w:t>Входной, промежуточный и итоговый контроль.</w:t>
      </w:r>
    </w:p>
    <w:p w:rsidR="008D43B1" w:rsidRPr="00872818" w:rsidRDefault="008D43B1" w:rsidP="00DF44CB">
      <w:pPr>
        <w:pStyle w:val="a3"/>
        <w:numPr>
          <w:ilvl w:val="2"/>
          <w:numId w:val="46"/>
        </w:numPr>
        <w:tabs>
          <w:tab w:val="left" w:pos="993"/>
        </w:tabs>
        <w:spacing w:after="0"/>
        <w:ind w:left="0" w:firstLine="505"/>
        <w:jc w:val="both"/>
        <w:rPr>
          <w:rFonts w:ascii="Times New Roman" w:hAnsi="Times New Roman" w:cs="Times New Roman"/>
          <w:sz w:val="24"/>
          <w:szCs w:val="24"/>
        </w:rPr>
      </w:pPr>
      <w:r w:rsidRPr="00872818">
        <w:rPr>
          <w:rFonts w:ascii="Times New Roman" w:hAnsi="Times New Roman" w:cs="Times New Roman"/>
          <w:sz w:val="24"/>
          <w:szCs w:val="24"/>
        </w:rPr>
        <w:t>Сроки проведения входного, промежуточного и итогового контроля в начале учебного года утверждаются приказом директора</w:t>
      </w:r>
      <w:r w:rsidR="00EC05B5" w:rsidRPr="00872818">
        <w:rPr>
          <w:rFonts w:ascii="Times New Roman" w:hAnsi="Times New Roman" w:cs="Times New Roman"/>
          <w:sz w:val="24"/>
          <w:szCs w:val="24"/>
        </w:rPr>
        <w:t xml:space="preserve"> школы</w:t>
      </w:r>
      <w:r w:rsidRPr="0087281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43B1" w:rsidRPr="00F31E04" w:rsidRDefault="008D43B1" w:rsidP="009245E4">
      <w:pPr>
        <w:pStyle w:val="a5"/>
        <w:tabs>
          <w:tab w:val="left" w:pos="2580"/>
        </w:tabs>
        <w:spacing w:line="276" w:lineRule="auto"/>
        <w:ind w:firstLine="567"/>
        <w:jc w:val="both"/>
        <w:rPr>
          <w:rFonts w:cs="Times New Roman"/>
        </w:rPr>
      </w:pPr>
      <w:r w:rsidRPr="00F31E04">
        <w:rPr>
          <w:rFonts w:cs="Times New Roman"/>
        </w:rPr>
        <w:t>Ориентировочно, они следующие:</w:t>
      </w:r>
    </w:p>
    <w:p w:rsidR="008D43B1" w:rsidRPr="00F31E04" w:rsidRDefault="008D43B1" w:rsidP="009245E4">
      <w:pPr>
        <w:pStyle w:val="a5"/>
        <w:numPr>
          <w:ilvl w:val="0"/>
          <w:numId w:val="7"/>
        </w:numPr>
        <w:tabs>
          <w:tab w:val="left" w:pos="851"/>
        </w:tabs>
        <w:spacing w:line="276" w:lineRule="auto"/>
        <w:ind w:left="0" w:firstLine="357"/>
        <w:jc w:val="both"/>
        <w:rPr>
          <w:rFonts w:cs="Times New Roman"/>
        </w:rPr>
      </w:pPr>
      <w:r w:rsidRPr="00F31E04">
        <w:rPr>
          <w:rFonts w:cs="Times New Roman"/>
        </w:rPr>
        <w:t xml:space="preserve">Входной контроль – </w:t>
      </w:r>
      <w:r w:rsidR="00EC05B5" w:rsidRPr="00F31E04">
        <w:rPr>
          <w:rFonts w:cs="Times New Roman"/>
        </w:rPr>
        <w:t xml:space="preserve">2 половина </w:t>
      </w:r>
      <w:r w:rsidRPr="00F31E04">
        <w:rPr>
          <w:rFonts w:cs="Times New Roman"/>
        </w:rPr>
        <w:t>сентябр</w:t>
      </w:r>
      <w:r w:rsidR="00EC05B5" w:rsidRPr="00F31E04">
        <w:rPr>
          <w:rFonts w:cs="Times New Roman"/>
        </w:rPr>
        <w:t xml:space="preserve">я </w:t>
      </w:r>
      <w:r w:rsidRPr="00F31E04">
        <w:rPr>
          <w:rFonts w:cs="Times New Roman"/>
        </w:rPr>
        <w:t>-</w:t>
      </w:r>
      <w:r w:rsidR="00E322A3">
        <w:rPr>
          <w:rFonts w:cs="Times New Roman"/>
        </w:rPr>
        <w:t xml:space="preserve"> </w:t>
      </w:r>
      <w:r w:rsidRPr="00F31E04">
        <w:rPr>
          <w:rFonts w:cs="Times New Roman"/>
        </w:rPr>
        <w:t>октябрь.</w:t>
      </w:r>
    </w:p>
    <w:p w:rsidR="008D43B1" w:rsidRPr="00F31E04" w:rsidRDefault="008D43B1" w:rsidP="009245E4">
      <w:pPr>
        <w:pStyle w:val="a5"/>
        <w:numPr>
          <w:ilvl w:val="0"/>
          <w:numId w:val="7"/>
        </w:numPr>
        <w:tabs>
          <w:tab w:val="left" w:pos="851"/>
        </w:tabs>
        <w:spacing w:line="276" w:lineRule="auto"/>
        <w:ind w:left="0" w:firstLine="357"/>
        <w:jc w:val="both"/>
        <w:rPr>
          <w:rFonts w:cs="Times New Roman"/>
        </w:rPr>
      </w:pPr>
      <w:r w:rsidRPr="00F31E04">
        <w:rPr>
          <w:rFonts w:cs="Times New Roman"/>
        </w:rPr>
        <w:t>Промежуточный контроль – декабрь.</w:t>
      </w:r>
    </w:p>
    <w:p w:rsidR="008D43B1" w:rsidRPr="00F31E04" w:rsidRDefault="008D43B1" w:rsidP="009245E4">
      <w:pPr>
        <w:pStyle w:val="a5"/>
        <w:numPr>
          <w:ilvl w:val="0"/>
          <w:numId w:val="7"/>
        </w:numPr>
        <w:tabs>
          <w:tab w:val="left" w:pos="851"/>
        </w:tabs>
        <w:spacing w:line="276" w:lineRule="auto"/>
        <w:ind w:left="0" w:firstLine="357"/>
        <w:jc w:val="both"/>
        <w:rPr>
          <w:rFonts w:cs="Times New Roman"/>
        </w:rPr>
      </w:pPr>
      <w:r w:rsidRPr="00F31E04">
        <w:rPr>
          <w:rFonts w:cs="Times New Roman"/>
        </w:rPr>
        <w:t>Итоговый контроль – апрель</w:t>
      </w:r>
      <w:r w:rsidR="00EC05B5" w:rsidRPr="00F31E04">
        <w:rPr>
          <w:rFonts w:cs="Times New Roman"/>
        </w:rPr>
        <w:t xml:space="preserve"> – </w:t>
      </w:r>
      <w:r w:rsidR="00872818">
        <w:rPr>
          <w:rFonts w:cs="Times New Roman"/>
        </w:rPr>
        <w:t>1</w:t>
      </w:r>
      <w:r w:rsidR="00EC05B5" w:rsidRPr="00F31E04">
        <w:rPr>
          <w:rFonts w:cs="Times New Roman"/>
        </w:rPr>
        <w:t xml:space="preserve"> половина </w:t>
      </w:r>
      <w:r w:rsidRPr="00F31E04">
        <w:rPr>
          <w:rFonts w:cs="Times New Roman"/>
        </w:rPr>
        <w:t>ма</w:t>
      </w:r>
      <w:r w:rsidR="00872818">
        <w:rPr>
          <w:rFonts w:cs="Times New Roman"/>
        </w:rPr>
        <w:t>я</w:t>
      </w:r>
      <w:r w:rsidRPr="00F31E04">
        <w:rPr>
          <w:rFonts w:cs="Times New Roman"/>
        </w:rPr>
        <w:t>.</w:t>
      </w:r>
    </w:p>
    <w:p w:rsidR="00726CAC" w:rsidRPr="00872818" w:rsidRDefault="00726CAC" w:rsidP="00DF44CB">
      <w:pPr>
        <w:pStyle w:val="a3"/>
        <w:numPr>
          <w:ilvl w:val="2"/>
          <w:numId w:val="46"/>
        </w:numPr>
        <w:tabs>
          <w:tab w:val="left" w:pos="993"/>
        </w:tabs>
        <w:spacing w:after="0"/>
        <w:ind w:left="0" w:firstLine="50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72818">
        <w:rPr>
          <w:rFonts w:ascii="Times New Roman" w:hAnsi="Times New Roman" w:cs="Times New Roman"/>
          <w:sz w:val="24"/>
          <w:szCs w:val="24"/>
        </w:rPr>
        <w:t>Входной, промежуточный и итоговый контроль проводятся по следующим предметам: русский язык, английский язык, математика, природоведение, география, би</w:t>
      </w:r>
      <w:r w:rsidRPr="00872818">
        <w:rPr>
          <w:rFonts w:ascii="Times New Roman" w:hAnsi="Times New Roman" w:cs="Times New Roman"/>
          <w:sz w:val="24"/>
          <w:szCs w:val="24"/>
        </w:rPr>
        <w:t>о</w:t>
      </w:r>
      <w:r w:rsidRPr="00872818">
        <w:rPr>
          <w:rFonts w:ascii="Times New Roman" w:hAnsi="Times New Roman" w:cs="Times New Roman"/>
          <w:sz w:val="24"/>
          <w:szCs w:val="24"/>
        </w:rPr>
        <w:t>логия, физика, химия, обществознание, история.</w:t>
      </w:r>
      <w:proofErr w:type="gramEnd"/>
    </w:p>
    <w:p w:rsidR="00726CAC" w:rsidRPr="00872818" w:rsidRDefault="00726CAC" w:rsidP="00DF44CB">
      <w:pPr>
        <w:pStyle w:val="a3"/>
        <w:numPr>
          <w:ilvl w:val="2"/>
          <w:numId w:val="46"/>
        </w:numPr>
        <w:tabs>
          <w:tab w:val="left" w:pos="993"/>
        </w:tabs>
        <w:spacing w:after="0"/>
        <w:ind w:left="0" w:firstLine="505"/>
        <w:jc w:val="both"/>
        <w:rPr>
          <w:rFonts w:ascii="Times New Roman" w:hAnsi="Times New Roman" w:cs="Times New Roman"/>
          <w:sz w:val="24"/>
          <w:szCs w:val="24"/>
        </w:rPr>
      </w:pPr>
      <w:r w:rsidRPr="00872818">
        <w:rPr>
          <w:rFonts w:ascii="Times New Roman" w:hAnsi="Times New Roman" w:cs="Times New Roman"/>
          <w:sz w:val="24"/>
          <w:szCs w:val="24"/>
        </w:rPr>
        <w:t xml:space="preserve">Не проводится входной контроль по предметам в начале их изучения: в 5 классе по </w:t>
      </w:r>
      <w:r w:rsidR="00872818" w:rsidRPr="00872818">
        <w:rPr>
          <w:rFonts w:ascii="Times New Roman" w:hAnsi="Times New Roman" w:cs="Times New Roman"/>
          <w:sz w:val="24"/>
          <w:szCs w:val="24"/>
        </w:rPr>
        <w:t>географии, биологии</w:t>
      </w:r>
      <w:r w:rsidRPr="00872818">
        <w:rPr>
          <w:rFonts w:ascii="Times New Roman" w:hAnsi="Times New Roman" w:cs="Times New Roman"/>
          <w:sz w:val="24"/>
          <w:szCs w:val="24"/>
        </w:rPr>
        <w:t xml:space="preserve"> и истории, в 6 классе по обществознанию, в 7 классе по физике, в 8 классе по химии.  </w:t>
      </w:r>
    </w:p>
    <w:p w:rsidR="00FC3DF3" w:rsidRPr="00872818" w:rsidRDefault="00FC3DF3" w:rsidP="00DF44CB">
      <w:pPr>
        <w:pStyle w:val="a3"/>
        <w:numPr>
          <w:ilvl w:val="2"/>
          <w:numId w:val="46"/>
        </w:numPr>
        <w:tabs>
          <w:tab w:val="left" w:pos="993"/>
        </w:tabs>
        <w:spacing w:after="0"/>
        <w:ind w:left="0" w:firstLine="505"/>
        <w:jc w:val="both"/>
        <w:rPr>
          <w:rFonts w:ascii="Times New Roman" w:hAnsi="Times New Roman" w:cs="Times New Roman"/>
          <w:sz w:val="24"/>
          <w:szCs w:val="24"/>
        </w:rPr>
      </w:pPr>
      <w:r w:rsidRPr="00872818">
        <w:rPr>
          <w:rFonts w:ascii="Times New Roman" w:hAnsi="Times New Roman" w:cs="Times New Roman"/>
          <w:sz w:val="24"/>
          <w:szCs w:val="24"/>
        </w:rPr>
        <w:lastRenderedPageBreak/>
        <w:t>Входной, промежуточный и итоговый контроль вносятся в  раздел «Календарно-тематическое планирование» рабочей программы по предмету, утверждаются вместе с р</w:t>
      </w:r>
      <w:r w:rsidRPr="00872818">
        <w:rPr>
          <w:rFonts w:ascii="Times New Roman" w:hAnsi="Times New Roman" w:cs="Times New Roman"/>
          <w:sz w:val="24"/>
          <w:szCs w:val="24"/>
        </w:rPr>
        <w:t>а</w:t>
      </w:r>
      <w:r w:rsidRPr="00872818">
        <w:rPr>
          <w:rFonts w:ascii="Times New Roman" w:hAnsi="Times New Roman" w:cs="Times New Roman"/>
          <w:sz w:val="24"/>
          <w:szCs w:val="24"/>
        </w:rPr>
        <w:t>бочей программой директором</w:t>
      </w:r>
      <w:r w:rsidR="00EC05B5" w:rsidRPr="00872818">
        <w:rPr>
          <w:rFonts w:ascii="Times New Roman" w:hAnsi="Times New Roman" w:cs="Times New Roman"/>
          <w:sz w:val="24"/>
          <w:szCs w:val="24"/>
        </w:rPr>
        <w:t xml:space="preserve"> школы в соответствии с «Положением о структуре, техн</w:t>
      </w:r>
      <w:r w:rsidR="00EC05B5" w:rsidRPr="00872818">
        <w:rPr>
          <w:rFonts w:ascii="Times New Roman" w:hAnsi="Times New Roman" w:cs="Times New Roman"/>
          <w:sz w:val="24"/>
          <w:szCs w:val="24"/>
        </w:rPr>
        <w:t>о</w:t>
      </w:r>
      <w:r w:rsidR="00EC05B5" w:rsidRPr="00872818">
        <w:rPr>
          <w:rFonts w:ascii="Times New Roman" w:hAnsi="Times New Roman" w:cs="Times New Roman"/>
          <w:sz w:val="24"/>
          <w:szCs w:val="24"/>
        </w:rPr>
        <w:t>логии разработки, порядке рассмотрения и утверждения рабочих программ учебных ку</w:t>
      </w:r>
      <w:r w:rsidR="00EC05B5" w:rsidRPr="00872818">
        <w:rPr>
          <w:rFonts w:ascii="Times New Roman" w:hAnsi="Times New Roman" w:cs="Times New Roman"/>
          <w:sz w:val="24"/>
          <w:szCs w:val="24"/>
        </w:rPr>
        <w:t>р</w:t>
      </w:r>
      <w:r w:rsidR="00EC05B5" w:rsidRPr="00872818">
        <w:rPr>
          <w:rFonts w:ascii="Times New Roman" w:hAnsi="Times New Roman" w:cs="Times New Roman"/>
          <w:sz w:val="24"/>
          <w:szCs w:val="24"/>
        </w:rPr>
        <w:t>сов, предметов»</w:t>
      </w:r>
      <w:r w:rsidRPr="00872818">
        <w:rPr>
          <w:rFonts w:ascii="Times New Roman" w:hAnsi="Times New Roman" w:cs="Times New Roman"/>
          <w:sz w:val="24"/>
          <w:szCs w:val="24"/>
        </w:rPr>
        <w:t>.</w:t>
      </w:r>
    </w:p>
    <w:p w:rsidR="00FC3DF3" w:rsidRPr="00F31E04" w:rsidRDefault="00FC3DF3" w:rsidP="009245E4">
      <w:pPr>
        <w:pStyle w:val="a5"/>
        <w:tabs>
          <w:tab w:val="left" w:pos="2580"/>
        </w:tabs>
        <w:spacing w:line="276" w:lineRule="auto"/>
        <w:ind w:firstLine="567"/>
        <w:jc w:val="both"/>
        <w:rPr>
          <w:rFonts w:cs="Times New Roman"/>
        </w:rPr>
      </w:pPr>
    </w:p>
    <w:p w:rsidR="00FC3DF3" w:rsidRPr="00872818" w:rsidRDefault="00715F8E" w:rsidP="00DF44CB">
      <w:pPr>
        <w:pStyle w:val="a3"/>
        <w:numPr>
          <w:ilvl w:val="1"/>
          <w:numId w:val="46"/>
        </w:numPr>
        <w:tabs>
          <w:tab w:val="left" w:pos="993"/>
        </w:tabs>
        <w:spacing w:after="0"/>
        <w:ind w:left="0" w:firstLine="431"/>
        <w:jc w:val="both"/>
        <w:rPr>
          <w:rFonts w:ascii="Times New Roman" w:hAnsi="Times New Roman" w:cs="Times New Roman"/>
          <w:sz w:val="24"/>
          <w:szCs w:val="24"/>
        </w:rPr>
      </w:pPr>
      <w:r w:rsidRPr="00872818">
        <w:rPr>
          <w:rFonts w:ascii="Times New Roman" w:hAnsi="Times New Roman" w:cs="Times New Roman"/>
          <w:b/>
          <w:sz w:val="24"/>
          <w:szCs w:val="24"/>
        </w:rPr>
        <w:t xml:space="preserve">Входной контроль </w:t>
      </w:r>
      <w:r w:rsidRPr="00872818">
        <w:rPr>
          <w:rFonts w:ascii="Times New Roman" w:hAnsi="Times New Roman" w:cs="Times New Roman"/>
          <w:sz w:val="24"/>
          <w:szCs w:val="24"/>
        </w:rPr>
        <w:t>проводится с цел</w:t>
      </w:r>
      <w:r w:rsidR="008D43B1" w:rsidRPr="00872818">
        <w:rPr>
          <w:rFonts w:ascii="Times New Roman" w:hAnsi="Times New Roman" w:cs="Times New Roman"/>
          <w:sz w:val="24"/>
          <w:szCs w:val="24"/>
        </w:rPr>
        <w:t xml:space="preserve">ью выявления знаний </w:t>
      </w:r>
      <w:r w:rsidR="00E958FE">
        <w:rPr>
          <w:rFonts w:ascii="Times New Roman" w:hAnsi="Times New Roman" w:cs="Times New Roman"/>
          <w:sz w:val="24"/>
          <w:szCs w:val="24"/>
        </w:rPr>
        <w:t>обучающихся</w:t>
      </w:r>
      <w:r w:rsidRPr="0087281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C3DF3" w:rsidRPr="00624A00" w:rsidRDefault="008D43B1" w:rsidP="00DF44CB">
      <w:pPr>
        <w:pStyle w:val="a3"/>
        <w:numPr>
          <w:ilvl w:val="2"/>
          <w:numId w:val="46"/>
        </w:numPr>
        <w:tabs>
          <w:tab w:val="left" w:pos="993"/>
        </w:tabs>
        <w:spacing w:after="0"/>
        <w:ind w:left="0" w:firstLine="505"/>
        <w:jc w:val="both"/>
        <w:rPr>
          <w:rFonts w:ascii="Times New Roman" w:hAnsi="Times New Roman" w:cs="Times New Roman"/>
          <w:sz w:val="24"/>
          <w:szCs w:val="24"/>
        </w:rPr>
      </w:pPr>
      <w:r w:rsidRPr="00624A00">
        <w:rPr>
          <w:rFonts w:ascii="Times New Roman" w:hAnsi="Times New Roman" w:cs="Times New Roman"/>
          <w:sz w:val="24"/>
          <w:szCs w:val="24"/>
        </w:rPr>
        <w:t xml:space="preserve">Для </w:t>
      </w:r>
      <w:r w:rsidR="00FC3DF3" w:rsidRPr="00624A00">
        <w:rPr>
          <w:rFonts w:ascii="Times New Roman" w:hAnsi="Times New Roman" w:cs="Times New Roman"/>
          <w:sz w:val="24"/>
          <w:szCs w:val="24"/>
        </w:rPr>
        <w:t>обучающихся</w:t>
      </w:r>
      <w:r w:rsidRPr="00624A00">
        <w:rPr>
          <w:rFonts w:ascii="Times New Roman" w:hAnsi="Times New Roman" w:cs="Times New Roman"/>
          <w:sz w:val="24"/>
          <w:szCs w:val="24"/>
        </w:rPr>
        <w:t xml:space="preserve"> 9-11 классов работы по русскому языку, математике, </w:t>
      </w:r>
      <w:proofErr w:type="spellStart"/>
      <w:r w:rsidR="00970494" w:rsidRPr="00624A00">
        <w:rPr>
          <w:rFonts w:ascii="Times New Roman" w:hAnsi="Times New Roman" w:cs="Times New Roman"/>
          <w:sz w:val="24"/>
          <w:szCs w:val="24"/>
        </w:rPr>
        <w:t>пре</w:t>
      </w:r>
      <w:r w:rsidR="00970494" w:rsidRPr="00624A00">
        <w:rPr>
          <w:rFonts w:ascii="Times New Roman" w:hAnsi="Times New Roman" w:cs="Times New Roman"/>
          <w:sz w:val="24"/>
          <w:szCs w:val="24"/>
        </w:rPr>
        <w:t>д</w:t>
      </w:r>
      <w:r w:rsidR="00970494" w:rsidRPr="00624A00">
        <w:rPr>
          <w:rFonts w:ascii="Times New Roman" w:hAnsi="Times New Roman" w:cs="Times New Roman"/>
          <w:sz w:val="24"/>
          <w:szCs w:val="24"/>
        </w:rPr>
        <w:t>профильным</w:t>
      </w:r>
      <w:proofErr w:type="spellEnd"/>
      <w:r w:rsidR="00970494" w:rsidRPr="00624A00">
        <w:rPr>
          <w:rFonts w:ascii="Times New Roman" w:hAnsi="Times New Roman" w:cs="Times New Roman"/>
          <w:sz w:val="24"/>
          <w:szCs w:val="24"/>
        </w:rPr>
        <w:t xml:space="preserve"> и </w:t>
      </w:r>
      <w:r w:rsidRPr="00624A00">
        <w:rPr>
          <w:rFonts w:ascii="Times New Roman" w:hAnsi="Times New Roman" w:cs="Times New Roman"/>
          <w:sz w:val="24"/>
          <w:szCs w:val="24"/>
        </w:rPr>
        <w:t>профильным предметам</w:t>
      </w:r>
      <w:r w:rsidR="00FC3DF3" w:rsidRPr="00624A00">
        <w:rPr>
          <w:rFonts w:ascii="Times New Roman" w:hAnsi="Times New Roman" w:cs="Times New Roman"/>
          <w:sz w:val="24"/>
          <w:szCs w:val="24"/>
        </w:rPr>
        <w:t xml:space="preserve"> проводятся с использованием контрольно-измерительных материалов (КИМ).</w:t>
      </w:r>
    </w:p>
    <w:p w:rsidR="00726CAC" w:rsidRPr="00624A00" w:rsidRDefault="00726CAC" w:rsidP="00DF44CB">
      <w:pPr>
        <w:pStyle w:val="a3"/>
        <w:numPr>
          <w:ilvl w:val="2"/>
          <w:numId w:val="46"/>
        </w:numPr>
        <w:tabs>
          <w:tab w:val="left" w:pos="993"/>
        </w:tabs>
        <w:spacing w:after="0"/>
        <w:ind w:left="0" w:firstLine="505"/>
        <w:jc w:val="both"/>
        <w:rPr>
          <w:rFonts w:ascii="Times New Roman" w:hAnsi="Times New Roman" w:cs="Times New Roman"/>
          <w:sz w:val="24"/>
          <w:szCs w:val="24"/>
        </w:rPr>
      </w:pPr>
      <w:r w:rsidRPr="00624A00">
        <w:rPr>
          <w:rFonts w:ascii="Times New Roman" w:hAnsi="Times New Roman" w:cs="Times New Roman"/>
          <w:sz w:val="24"/>
          <w:szCs w:val="24"/>
        </w:rPr>
        <w:t>Для обучающихся 9-11 классов входной контроль по другим предметам пров</w:t>
      </w:r>
      <w:r w:rsidRPr="00624A00">
        <w:rPr>
          <w:rFonts w:ascii="Times New Roman" w:hAnsi="Times New Roman" w:cs="Times New Roman"/>
          <w:sz w:val="24"/>
          <w:szCs w:val="24"/>
        </w:rPr>
        <w:t>о</w:t>
      </w:r>
      <w:r w:rsidRPr="00624A00">
        <w:rPr>
          <w:rFonts w:ascii="Times New Roman" w:hAnsi="Times New Roman" w:cs="Times New Roman"/>
          <w:sz w:val="24"/>
          <w:szCs w:val="24"/>
        </w:rPr>
        <w:t>дится с использованием контрольных работ, включающих в себя задания изученных ранее разделов и тем.</w:t>
      </w:r>
    </w:p>
    <w:p w:rsidR="00726CAC" w:rsidRPr="00624A00" w:rsidRDefault="00726CAC" w:rsidP="00DF44CB">
      <w:pPr>
        <w:pStyle w:val="a3"/>
        <w:numPr>
          <w:ilvl w:val="2"/>
          <w:numId w:val="46"/>
        </w:numPr>
        <w:tabs>
          <w:tab w:val="left" w:pos="993"/>
        </w:tabs>
        <w:spacing w:after="0"/>
        <w:ind w:left="0" w:firstLine="505"/>
        <w:jc w:val="both"/>
        <w:rPr>
          <w:rFonts w:ascii="Times New Roman" w:hAnsi="Times New Roman" w:cs="Times New Roman"/>
          <w:sz w:val="24"/>
          <w:szCs w:val="24"/>
        </w:rPr>
      </w:pPr>
      <w:r w:rsidRPr="00624A00">
        <w:rPr>
          <w:rFonts w:ascii="Times New Roman" w:hAnsi="Times New Roman" w:cs="Times New Roman"/>
          <w:sz w:val="24"/>
          <w:szCs w:val="24"/>
        </w:rPr>
        <w:t>Для обучающихся 5-8 классов входной контроль проводится с использованием контрольных работ, включающих в себя задания изученных ранее разделов и тем.</w:t>
      </w:r>
    </w:p>
    <w:p w:rsidR="009B1DE7" w:rsidRPr="00624A00" w:rsidRDefault="00FC3DF3" w:rsidP="00DF44CB">
      <w:pPr>
        <w:pStyle w:val="a3"/>
        <w:numPr>
          <w:ilvl w:val="2"/>
          <w:numId w:val="46"/>
        </w:numPr>
        <w:tabs>
          <w:tab w:val="left" w:pos="993"/>
        </w:tabs>
        <w:spacing w:after="0"/>
        <w:ind w:left="0" w:firstLine="505"/>
        <w:jc w:val="both"/>
        <w:rPr>
          <w:rFonts w:ascii="Times New Roman" w:hAnsi="Times New Roman" w:cs="Times New Roman"/>
          <w:sz w:val="24"/>
          <w:szCs w:val="24"/>
        </w:rPr>
      </w:pPr>
      <w:r w:rsidRPr="00624A00">
        <w:rPr>
          <w:rFonts w:ascii="Times New Roman" w:hAnsi="Times New Roman" w:cs="Times New Roman"/>
          <w:sz w:val="24"/>
          <w:szCs w:val="24"/>
        </w:rPr>
        <w:t xml:space="preserve">По итогам проведения входного контроля </w:t>
      </w:r>
      <w:r w:rsidR="007002E0" w:rsidRPr="00624A00">
        <w:rPr>
          <w:rFonts w:ascii="Times New Roman" w:hAnsi="Times New Roman" w:cs="Times New Roman"/>
          <w:sz w:val="24"/>
          <w:szCs w:val="24"/>
        </w:rPr>
        <w:t xml:space="preserve">обучающихся 9-11 классов работы по русскому языку, математике, </w:t>
      </w:r>
      <w:proofErr w:type="spellStart"/>
      <w:r w:rsidR="007002E0" w:rsidRPr="00624A00">
        <w:rPr>
          <w:rFonts w:ascii="Times New Roman" w:hAnsi="Times New Roman" w:cs="Times New Roman"/>
          <w:sz w:val="24"/>
          <w:szCs w:val="24"/>
        </w:rPr>
        <w:t>предпрофильным</w:t>
      </w:r>
      <w:proofErr w:type="spellEnd"/>
      <w:r w:rsidR="007002E0" w:rsidRPr="00624A00">
        <w:rPr>
          <w:rFonts w:ascii="Times New Roman" w:hAnsi="Times New Roman" w:cs="Times New Roman"/>
          <w:sz w:val="24"/>
          <w:szCs w:val="24"/>
        </w:rPr>
        <w:t xml:space="preserve"> и профильным предметам </w:t>
      </w:r>
      <w:r w:rsidRPr="00624A00">
        <w:rPr>
          <w:rFonts w:ascii="Times New Roman" w:hAnsi="Times New Roman" w:cs="Times New Roman"/>
          <w:sz w:val="24"/>
          <w:szCs w:val="24"/>
        </w:rPr>
        <w:t xml:space="preserve">оформляется </w:t>
      </w:r>
      <w:proofErr w:type="spellStart"/>
      <w:r w:rsidRPr="00624A00">
        <w:rPr>
          <w:rFonts w:ascii="Times New Roman" w:hAnsi="Times New Roman" w:cs="Times New Roman"/>
          <w:sz w:val="24"/>
          <w:szCs w:val="24"/>
        </w:rPr>
        <w:t>потемный</w:t>
      </w:r>
      <w:proofErr w:type="spellEnd"/>
      <w:r w:rsidRPr="00624A00">
        <w:rPr>
          <w:rFonts w:ascii="Times New Roman" w:hAnsi="Times New Roman" w:cs="Times New Roman"/>
          <w:sz w:val="24"/>
          <w:szCs w:val="24"/>
        </w:rPr>
        <w:t xml:space="preserve"> персонифицированный анализ работы, который сдается заместителю директора школы по учебно-воспитательной работе и остается учителю для организации последу</w:t>
      </w:r>
      <w:r w:rsidRPr="00624A00">
        <w:rPr>
          <w:rFonts w:ascii="Times New Roman" w:hAnsi="Times New Roman" w:cs="Times New Roman"/>
          <w:sz w:val="24"/>
          <w:szCs w:val="24"/>
        </w:rPr>
        <w:t>ю</w:t>
      </w:r>
      <w:r w:rsidRPr="00624A00">
        <w:rPr>
          <w:rFonts w:ascii="Times New Roman" w:hAnsi="Times New Roman" w:cs="Times New Roman"/>
          <w:sz w:val="24"/>
          <w:szCs w:val="24"/>
        </w:rPr>
        <w:t>щей работы.</w:t>
      </w:r>
    </w:p>
    <w:p w:rsidR="007002E0" w:rsidRPr="00F31E04" w:rsidRDefault="007002E0" w:rsidP="009245E4">
      <w:pPr>
        <w:pStyle w:val="a5"/>
        <w:tabs>
          <w:tab w:val="left" w:pos="2580"/>
        </w:tabs>
        <w:spacing w:line="276" w:lineRule="auto"/>
        <w:ind w:firstLine="567"/>
        <w:jc w:val="both"/>
        <w:rPr>
          <w:rFonts w:cs="Times New Roman"/>
        </w:rPr>
      </w:pPr>
      <w:r w:rsidRPr="00F31E04">
        <w:rPr>
          <w:rFonts w:cs="Times New Roman"/>
        </w:rPr>
        <w:t>Форма оформления анализа работы.</w:t>
      </w:r>
    </w:p>
    <w:tbl>
      <w:tblPr>
        <w:tblStyle w:val="af1"/>
        <w:tblW w:w="5000" w:type="pct"/>
        <w:tblLayout w:type="fixed"/>
        <w:tblLook w:val="04A0" w:firstRow="1" w:lastRow="0" w:firstColumn="1" w:lastColumn="0" w:noHBand="0" w:noVBand="1"/>
      </w:tblPr>
      <w:tblGrid>
        <w:gridCol w:w="9574"/>
      </w:tblGrid>
      <w:tr w:rsidR="007002E0" w:rsidRPr="00F31E04" w:rsidTr="003A704F">
        <w:tc>
          <w:tcPr>
            <w:tcW w:w="5000" w:type="pct"/>
          </w:tcPr>
          <w:tbl>
            <w:tblPr>
              <w:tblW w:w="28932" w:type="dxa"/>
              <w:tblInd w:w="8" w:type="dxa"/>
              <w:tblLayout w:type="fixed"/>
              <w:tblLook w:val="04A0" w:firstRow="1" w:lastRow="0" w:firstColumn="1" w:lastColumn="0" w:noHBand="0" w:noVBand="1"/>
            </w:tblPr>
            <w:tblGrid>
              <w:gridCol w:w="1910"/>
              <w:gridCol w:w="10827"/>
              <w:gridCol w:w="2280"/>
              <w:gridCol w:w="1962"/>
              <w:gridCol w:w="1962"/>
              <w:gridCol w:w="1962"/>
              <w:gridCol w:w="1962"/>
              <w:gridCol w:w="2032"/>
              <w:gridCol w:w="1942"/>
              <w:gridCol w:w="2093"/>
            </w:tblGrid>
            <w:tr w:rsidR="00F31E04" w:rsidRPr="00F31E04" w:rsidTr="003A704F">
              <w:trPr>
                <w:trHeight w:val="20"/>
              </w:trPr>
              <w:tc>
                <w:tcPr>
                  <w:tcW w:w="28932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Контрольная работа</w:t>
                  </w:r>
                </w:p>
              </w:tc>
            </w:tr>
            <w:tr w:rsidR="00F31E04" w:rsidRPr="00F31E04" w:rsidTr="003A704F">
              <w:trPr>
                <w:trHeight w:val="20"/>
              </w:trPr>
              <w:tc>
                <w:tcPr>
                  <w:tcW w:w="28932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По </w:t>
                  </w: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  <w:t>_____________</w:t>
                  </w:r>
                </w:p>
              </w:tc>
            </w:tr>
            <w:tr w:rsidR="00F31E04" w:rsidRPr="00F31E04" w:rsidTr="003A704F">
              <w:trPr>
                <w:trHeight w:val="20"/>
              </w:trPr>
              <w:tc>
                <w:tcPr>
                  <w:tcW w:w="19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8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31E04" w:rsidRPr="00F31E04" w:rsidTr="003A704F">
              <w:trPr>
                <w:trHeight w:val="20"/>
              </w:trPr>
              <w:tc>
                <w:tcPr>
                  <w:tcW w:w="12737" w:type="dxa"/>
                  <w:gridSpan w:val="2"/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Учитель:   _____________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31E04" w:rsidRPr="00F31E04" w:rsidTr="003A704F">
              <w:trPr>
                <w:trHeight w:val="20"/>
              </w:trPr>
              <w:tc>
                <w:tcPr>
                  <w:tcW w:w="12737" w:type="dxa"/>
                  <w:gridSpan w:val="2"/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Класс:   ________________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31E04" w:rsidRPr="00F31E04" w:rsidTr="003A704F">
              <w:trPr>
                <w:trHeight w:val="20"/>
              </w:trPr>
              <w:tc>
                <w:tcPr>
                  <w:tcW w:w="12737" w:type="dxa"/>
                  <w:gridSpan w:val="2"/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Дата проведения: ______________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31E04" w:rsidRPr="00F31E04" w:rsidTr="003A704F">
              <w:trPr>
                <w:trHeight w:val="20"/>
              </w:trPr>
              <w:tc>
                <w:tcPr>
                  <w:tcW w:w="12737" w:type="dxa"/>
                  <w:gridSpan w:val="2"/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Форма проведения: по материалам </w:t>
                  </w:r>
                  <w:proofErr w:type="spellStart"/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КИМов</w:t>
                  </w:r>
                  <w:proofErr w:type="spellEnd"/>
                </w:p>
              </w:tc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31E04" w:rsidRPr="00F31E04" w:rsidTr="003A704F">
              <w:trPr>
                <w:trHeight w:val="20"/>
              </w:trPr>
              <w:tc>
                <w:tcPr>
                  <w:tcW w:w="12737" w:type="dxa"/>
                  <w:gridSpan w:val="2"/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Время написания: __________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31E04" w:rsidRPr="00F31E04" w:rsidTr="003A704F">
              <w:trPr>
                <w:trHeight w:val="20"/>
              </w:trPr>
              <w:tc>
                <w:tcPr>
                  <w:tcW w:w="19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8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F31E04" w:rsidRDefault="00F31E04" w:rsidP="009245E4">
            <w:pPr>
              <w:spacing w:line="276" w:lineRule="auto"/>
              <w:jc w:val="both"/>
            </w:pPr>
          </w:p>
          <w:tbl>
            <w:tblPr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1202"/>
              <w:gridCol w:w="1202"/>
              <w:gridCol w:w="800"/>
              <w:gridCol w:w="802"/>
              <w:gridCol w:w="800"/>
              <w:gridCol w:w="802"/>
              <w:gridCol w:w="934"/>
              <w:gridCol w:w="544"/>
              <w:gridCol w:w="1558"/>
              <w:gridCol w:w="699"/>
            </w:tblGrid>
            <w:tr w:rsidR="003A704F" w:rsidRPr="00F31E04" w:rsidTr="003A704F">
              <w:trPr>
                <w:trHeight w:val="20"/>
              </w:trPr>
              <w:tc>
                <w:tcPr>
                  <w:tcW w:w="64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Уч-ся в классе</w:t>
                  </w:r>
                </w:p>
              </w:tc>
              <w:tc>
                <w:tcPr>
                  <w:tcW w:w="643" w:type="pct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Писало чел</w:t>
                  </w:r>
                  <w:proofErr w:type="gramStart"/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./(%)</w:t>
                  </w:r>
                  <w:proofErr w:type="gramEnd"/>
                </w:p>
              </w:tc>
              <w:tc>
                <w:tcPr>
                  <w:tcW w:w="428" w:type="pct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«2»</w:t>
                  </w:r>
                </w:p>
              </w:tc>
              <w:tc>
                <w:tcPr>
                  <w:tcW w:w="429" w:type="pct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«3»</w:t>
                  </w:r>
                </w:p>
              </w:tc>
              <w:tc>
                <w:tcPr>
                  <w:tcW w:w="428" w:type="pct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«4»</w:t>
                  </w:r>
                </w:p>
              </w:tc>
              <w:tc>
                <w:tcPr>
                  <w:tcW w:w="429" w:type="pct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«5»</w:t>
                  </w:r>
                </w:p>
              </w:tc>
              <w:tc>
                <w:tcPr>
                  <w:tcW w:w="500" w:type="pct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% успев.</w:t>
                  </w:r>
                </w:p>
              </w:tc>
              <w:tc>
                <w:tcPr>
                  <w:tcW w:w="291" w:type="pct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КЗ</w:t>
                  </w:r>
                  <w:proofErr w:type="gramEnd"/>
                </w:p>
              </w:tc>
              <w:tc>
                <w:tcPr>
                  <w:tcW w:w="834" w:type="pct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СТБ для 9-11 классов</w:t>
                  </w:r>
                </w:p>
              </w:tc>
              <w:tc>
                <w:tcPr>
                  <w:tcW w:w="374" w:type="pct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СБ</w:t>
                  </w:r>
                  <w:proofErr w:type="gramEnd"/>
                </w:p>
              </w:tc>
            </w:tr>
            <w:tr w:rsidR="003A704F" w:rsidRPr="00F31E04" w:rsidTr="003A704F">
              <w:trPr>
                <w:trHeight w:val="20"/>
              </w:trPr>
              <w:tc>
                <w:tcPr>
                  <w:tcW w:w="64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00" w:type="pct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1" w:type="pct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34" w:type="pct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4" w:type="pct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F31E04" w:rsidRDefault="00F31E04" w:rsidP="009245E4">
            <w:pPr>
              <w:spacing w:line="276" w:lineRule="auto"/>
              <w:jc w:val="both"/>
            </w:pPr>
          </w:p>
          <w:p w:rsidR="00F31E04" w:rsidRDefault="00F31E04" w:rsidP="009245E4">
            <w:pPr>
              <w:spacing w:line="276" w:lineRule="auto"/>
              <w:jc w:val="both"/>
            </w:pPr>
          </w:p>
          <w:tbl>
            <w:tblPr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515"/>
              <w:gridCol w:w="2036"/>
              <w:gridCol w:w="563"/>
              <w:gridCol w:w="563"/>
              <w:gridCol w:w="563"/>
              <w:gridCol w:w="563"/>
              <w:gridCol w:w="697"/>
              <w:gridCol w:w="563"/>
              <w:gridCol w:w="563"/>
              <w:gridCol w:w="563"/>
              <w:gridCol w:w="1039"/>
              <w:gridCol w:w="1120"/>
            </w:tblGrid>
            <w:tr w:rsidR="00F31E04" w:rsidRPr="00F31E04" w:rsidTr="003A704F">
              <w:trPr>
                <w:trHeight w:val="20"/>
              </w:trPr>
              <w:tc>
                <w:tcPr>
                  <w:tcW w:w="2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08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0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</w:t>
                  </w:r>
                  <w:proofErr w:type="gramStart"/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  <w:proofErr w:type="gramEnd"/>
                </w:p>
              </w:tc>
              <w:tc>
                <w:tcPr>
                  <w:tcW w:w="30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</w:t>
                  </w:r>
                  <w:proofErr w:type="gramStart"/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  <w:proofErr w:type="gramEnd"/>
                </w:p>
              </w:tc>
              <w:tc>
                <w:tcPr>
                  <w:tcW w:w="30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</w:t>
                  </w:r>
                  <w:proofErr w:type="gramStart"/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  <w:proofErr w:type="gramEnd"/>
                </w:p>
              </w:tc>
              <w:tc>
                <w:tcPr>
                  <w:tcW w:w="30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</w:t>
                  </w:r>
                  <w:proofErr w:type="gramStart"/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  <w:proofErr w:type="gramEnd"/>
                </w:p>
              </w:tc>
              <w:tc>
                <w:tcPr>
                  <w:tcW w:w="30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С3</w:t>
                  </w:r>
                </w:p>
              </w:tc>
              <w:tc>
                <w:tcPr>
                  <w:tcW w:w="55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Кол-во баллов</w:t>
                  </w:r>
                </w:p>
              </w:tc>
              <w:tc>
                <w:tcPr>
                  <w:tcW w:w="59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Оценка </w:t>
                  </w:r>
                </w:p>
              </w:tc>
            </w:tr>
            <w:tr w:rsidR="00F31E04" w:rsidRPr="00F31E04" w:rsidTr="003A704F">
              <w:trPr>
                <w:trHeight w:val="20"/>
              </w:trPr>
              <w:tc>
                <w:tcPr>
                  <w:tcW w:w="27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89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Иванов</w:t>
                  </w:r>
                </w:p>
              </w:tc>
              <w:tc>
                <w:tcPr>
                  <w:tcW w:w="30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0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0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0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0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0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0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59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F31E04" w:rsidRPr="00F31E04" w:rsidTr="003A704F">
              <w:trPr>
                <w:trHeight w:val="20"/>
              </w:trPr>
              <w:tc>
                <w:tcPr>
                  <w:tcW w:w="27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089" w:type="pct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Петров</w:t>
                  </w:r>
                </w:p>
              </w:tc>
              <w:tc>
                <w:tcPr>
                  <w:tcW w:w="30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0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0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0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0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0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0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59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F31E04" w:rsidRPr="00F31E04" w:rsidTr="003A704F">
              <w:trPr>
                <w:trHeight w:val="20"/>
              </w:trPr>
              <w:tc>
                <w:tcPr>
                  <w:tcW w:w="2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Итого</w:t>
                  </w:r>
                </w:p>
              </w:tc>
              <w:tc>
                <w:tcPr>
                  <w:tcW w:w="30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1E04" w:rsidRPr="00F31E04" w:rsidRDefault="00F31E04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F31E04" w:rsidRPr="00F31E04" w:rsidRDefault="00F31E04" w:rsidP="009245E4">
            <w:pPr>
              <w:pStyle w:val="a5"/>
              <w:tabs>
                <w:tab w:val="left" w:pos="2580"/>
              </w:tabs>
              <w:spacing w:line="276" w:lineRule="auto"/>
              <w:jc w:val="both"/>
              <w:rPr>
                <w:rFonts w:cs="Times New Roman"/>
              </w:rPr>
            </w:pPr>
          </w:p>
        </w:tc>
      </w:tr>
    </w:tbl>
    <w:p w:rsidR="007002E0" w:rsidRDefault="007002E0" w:rsidP="009245E4">
      <w:pPr>
        <w:pStyle w:val="a5"/>
        <w:tabs>
          <w:tab w:val="left" w:pos="2580"/>
        </w:tabs>
        <w:spacing w:line="276" w:lineRule="auto"/>
        <w:ind w:firstLine="567"/>
        <w:jc w:val="both"/>
        <w:rPr>
          <w:rFonts w:cs="Times New Roman"/>
        </w:rPr>
      </w:pPr>
    </w:p>
    <w:p w:rsidR="003A704F" w:rsidRPr="001D1875" w:rsidRDefault="003A704F" w:rsidP="00DF44CB">
      <w:pPr>
        <w:pStyle w:val="a3"/>
        <w:numPr>
          <w:ilvl w:val="2"/>
          <w:numId w:val="46"/>
        </w:numPr>
        <w:tabs>
          <w:tab w:val="left" w:pos="993"/>
        </w:tabs>
        <w:spacing w:after="0"/>
        <w:ind w:left="0" w:firstLine="505"/>
        <w:jc w:val="both"/>
        <w:rPr>
          <w:rFonts w:ascii="Times New Roman" w:hAnsi="Times New Roman" w:cs="Times New Roman"/>
          <w:sz w:val="24"/>
          <w:szCs w:val="24"/>
        </w:rPr>
      </w:pPr>
      <w:r w:rsidRPr="001D1875">
        <w:rPr>
          <w:rFonts w:ascii="Times New Roman" w:hAnsi="Times New Roman" w:cs="Times New Roman"/>
          <w:sz w:val="24"/>
          <w:szCs w:val="24"/>
        </w:rPr>
        <w:t xml:space="preserve">По итогам проведения входного контроля обучающихся 9-11 классов по другим предметам и обучающихся 5-8 классов оформляется </w:t>
      </w:r>
      <w:proofErr w:type="spellStart"/>
      <w:r w:rsidRPr="001D1875">
        <w:rPr>
          <w:rFonts w:ascii="Times New Roman" w:hAnsi="Times New Roman" w:cs="Times New Roman"/>
          <w:sz w:val="24"/>
          <w:szCs w:val="24"/>
        </w:rPr>
        <w:t>потемный</w:t>
      </w:r>
      <w:proofErr w:type="spellEnd"/>
      <w:r w:rsidRPr="001D1875">
        <w:rPr>
          <w:rFonts w:ascii="Times New Roman" w:hAnsi="Times New Roman" w:cs="Times New Roman"/>
          <w:sz w:val="24"/>
          <w:szCs w:val="24"/>
        </w:rPr>
        <w:t xml:space="preserve"> персонифицированный анализ, который сдается заместителю директора школы по учебно-воспитательной работе и остается учителю для организации последующей работы.</w:t>
      </w:r>
    </w:p>
    <w:p w:rsidR="003A704F" w:rsidRPr="00F31E04" w:rsidRDefault="003A704F" w:rsidP="009245E4">
      <w:pPr>
        <w:pStyle w:val="a5"/>
        <w:tabs>
          <w:tab w:val="left" w:pos="2580"/>
        </w:tabs>
        <w:spacing w:line="276" w:lineRule="auto"/>
        <w:ind w:firstLine="567"/>
        <w:jc w:val="both"/>
        <w:rPr>
          <w:rFonts w:cs="Times New Roman"/>
        </w:rPr>
      </w:pPr>
      <w:r w:rsidRPr="00F31E04">
        <w:rPr>
          <w:rFonts w:cs="Times New Roman"/>
        </w:rPr>
        <w:t>Форма оформления анализа работы.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9574"/>
      </w:tblGrid>
      <w:tr w:rsidR="003A704F" w:rsidRPr="00F31E04" w:rsidTr="007B51AC">
        <w:tc>
          <w:tcPr>
            <w:tcW w:w="5000" w:type="pct"/>
          </w:tcPr>
          <w:tbl>
            <w:tblPr>
              <w:tblW w:w="28932" w:type="dxa"/>
              <w:tblInd w:w="8" w:type="dxa"/>
              <w:tblLook w:val="04A0" w:firstRow="1" w:lastRow="0" w:firstColumn="1" w:lastColumn="0" w:noHBand="0" w:noVBand="1"/>
            </w:tblPr>
            <w:tblGrid>
              <w:gridCol w:w="1910"/>
              <w:gridCol w:w="10827"/>
              <w:gridCol w:w="2280"/>
              <w:gridCol w:w="1962"/>
              <w:gridCol w:w="1962"/>
              <w:gridCol w:w="1962"/>
              <w:gridCol w:w="1962"/>
              <w:gridCol w:w="2032"/>
              <w:gridCol w:w="1942"/>
              <w:gridCol w:w="2093"/>
            </w:tblGrid>
            <w:tr w:rsidR="003A704F" w:rsidRPr="00F31E04" w:rsidTr="007B51AC">
              <w:trPr>
                <w:trHeight w:val="20"/>
              </w:trPr>
              <w:tc>
                <w:tcPr>
                  <w:tcW w:w="28932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3A704F" w:rsidRPr="00F31E04" w:rsidRDefault="003A704F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Контрольная работа</w:t>
                  </w:r>
                </w:p>
              </w:tc>
            </w:tr>
            <w:tr w:rsidR="003A704F" w:rsidRPr="00F31E04" w:rsidTr="007B51AC">
              <w:trPr>
                <w:trHeight w:val="20"/>
              </w:trPr>
              <w:tc>
                <w:tcPr>
                  <w:tcW w:w="28932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3A704F" w:rsidRPr="00F31E04" w:rsidRDefault="003A704F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По </w:t>
                  </w: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  <w:t>_____________</w:t>
                  </w:r>
                </w:p>
              </w:tc>
            </w:tr>
            <w:tr w:rsidR="003A704F" w:rsidRPr="00F31E04" w:rsidTr="007B51AC">
              <w:trPr>
                <w:trHeight w:val="20"/>
              </w:trPr>
              <w:tc>
                <w:tcPr>
                  <w:tcW w:w="19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3A704F" w:rsidRPr="00F31E04" w:rsidRDefault="003A704F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8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3A704F" w:rsidRPr="00F31E04" w:rsidRDefault="003A704F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3A704F" w:rsidRPr="00F31E04" w:rsidRDefault="003A704F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3A704F" w:rsidRPr="00F31E04" w:rsidRDefault="003A704F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3A704F" w:rsidRPr="00F31E04" w:rsidRDefault="003A704F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3A704F" w:rsidRPr="00F31E04" w:rsidRDefault="003A704F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3A704F" w:rsidRPr="00F31E04" w:rsidRDefault="003A704F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3A704F" w:rsidRPr="00F31E04" w:rsidRDefault="003A704F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3A704F" w:rsidRPr="00F31E04" w:rsidRDefault="003A704F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3A704F" w:rsidRPr="00F31E04" w:rsidRDefault="003A704F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A704F" w:rsidRPr="00F31E04" w:rsidTr="007B51AC">
              <w:trPr>
                <w:trHeight w:val="20"/>
              </w:trPr>
              <w:tc>
                <w:tcPr>
                  <w:tcW w:w="12737" w:type="dxa"/>
                  <w:gridSpan w:val="2"/>
                  <w:shd w:val="clear" w:color="auto" w:fill="auto"/>
                  <w:hideMark/>
                </w:tcPr>
                <w:p w:rsidR="003A704F" w:rsidRPr="00F31E04" w:rsidRDefault="003A704F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Учитель:   _____________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3A704F" w:rsidRPr="00F31E04" w:rsidRDefault="003A704F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3A704F" w:rsidRPr="00F31E04" w:rsidRDefault="003A704F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3A704F" w:rsidRPr="00F31E04" w:rsidRDefault="003A704F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3A704F" w:rsidRPr="00F31E04" w:rsidRDefault="003A704F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3A704F" w:rsidRPr="00F31E04" w:rsidRDefault="003A704F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3A704F" w:rsidRPr="00F31E04" w:rsidRDefault="003A704F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3A704F" w:rsidRPr="00F31E04" w:rsidRDefault="003A704F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3A704F" w:rsidRPr="00F31E04" w:rsidRDefault="003A704F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A704F" w:rsidRPr="00F31E04" w:rsidTr="007B51AC">
              <w:trPr>
                <w:trHeight w:val="20"/>
              </w:trPr>
              <w:tc>
                <w:tcPr>
                  <w:tcW w:w="12737" w:type="dxa"/>
                  <w:gridSpan w:val="2"/>
                  <w:shd w:val="clear" w:color="auto" w:fill="auto"/>
                  <w:hideMark/>
                </w:tcPr>
                <w:p w:rsidR="003A704F" w:rsidRPr="00F31E04" w:rsidRDefault="003A704F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Класс:   ________________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3A704F" w:rsidRPr="00F31E04" w:rsidRDefault="003A704F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3A704F" w:rsidRPr="00F31E04" w:rsidRDefault="003A704F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3A704F" w:rsidRPr="00F31E04" w:rsidRDefault="003A704F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3A704F" w:rsidRPr="00F31E04" w:rsidRDefault="003A704F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3A704F" w:rsidRPr="00F31E04" w:rsidRDefault="003A704F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3A704F" w:rsidRPr="00F31E04" w:rsidRDefault="003A704F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3A704F" w:rsidRPr="00F31E04" w:rsidRDefault="003A704F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3A704F" w:rsidRPr="00F31E04" w:rsidRDefault="003A704F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A704F" w:rsidRPr="00F31E04" w:rsidTr="007B51AC">
              <w:trPr>
                <w:trHeight w:val="20"/>
              </w:trPr>
              <w:tc>
                <w:tcPr>
                  <w:tcW w:w="12737" w:type="dxa"/>
                  <w:gridSpan w:val="2"/>
                  <w:shd w:val="clear" w:color="auto" w:fill="auto"/>
                  <w:hideMark/>
                </w:tcPr>
                <w:p w:rsidR="003A704F" w:rsidRPr="00F31E04" w:rsidRDefault="003A704F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Дата проведения: ______________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3A704F" w:rsidRPr="00F31E04" w:rsidRDefault="003A704F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3A704F" w:rsidRPr="00F31E04" w:rsidRDefault="003A704F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3A704F" w:rsidRPr="00F31E04" w:rsidRDefault="003A704F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3A704F" w:rsidRPr="00F31E04" w:rsidRDefault="003A704F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3A704F" w:rsidRPr="00F31E04" w:rsidRDefault="003A704F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3A704F" w:rsidRPr="00F31E04" w:rsidRDefault="003A704F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3A704F" w:rsidRPr="00F31E04" w:rsidRDefault="003A704F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3A704F" w:rsidRPr="00F31E04" w:rsidRDefault="003A704F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A704F" w:rsidRPr="00F31E04" w:rsidTr="007B51AC">
              <w:trPr>
                <w:trHeight w:val="20"/>
              </w:trPr>
              <w:tc>
                <w:tcPr>
                  <w:tcW w:w="12737" w:type="dxa"/>
                  <w:gridSpan w:val="2"/>
                  <w:shd w:val="clear" w:color="auto" w:fill="auto"/>
                  <w:hideMark/>
                </w:tcPr>
                <w:p w:rsidR="003A704F" w:rsidRPr="00F31E04" w:rsidRDefault="003A704F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Форма проведения: </w:t>
                  </w:r>
                  <w:r w:rsidR="00D3547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___________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3A704F" w:rsidRPr="00F31E04" w:rsidRDefault="003A704F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3A704F" w:rsidRPr="00F31E04" w:rsidRDefault="003A704F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3A704F" w:rsidRPr="00F31E04" w:rsidRDefault="003A704F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3A704F" w:rsidRPr="00F31E04" w:rsidRDefault="003A704F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3A704F" w:rsidRPr="00F31E04" w:rsidRDefault="003A704F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3A704F" w:rsidRPr="00F31E04" w:rsidRDefault="003A704F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3A704F" w:rsidRPr="00F31E04" w:rsidRDefault="003A704F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3A704F" w:rsidRPr="00F31E04" w:rsidRDefault="003A704F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A704F" w:rsidRPr="00F31E04" w:rsidTr="007B51AC">
              <w:trPr>
                <w:trHeight w:val="20"/>
              </w:trPr>
              <w:tc>
                <w:tcPr>
                  <w:tcW w:w="12737" w:type="dxa"/>
                  <w:gridSpan w:val="2"/>
                  <w:shd w:val="clear" w:color="auto" w:fill="auto"/>
                  <w:hideMark/>
                </w:tcPr>
                <w:p w:rsidR="003A704F" w:rsidRPr="00F31E04" w:rsidRDefault="003A704F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Время написания: __________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3A704F" w:rsidRPr="00F31E04" w:rsidRDefault="003A704F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3A704F" w:rsidRPr="00F31E04" w:rsidRDefault="003A704F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3A704F" w:rsidRPr="00F31E04" w:rsidRDefault="003A704F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3A704F" w:rsidRPr="00F31E04" w:rsidRDefault="003A704F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3A704F" w:rsidRPr="00F31E04" w:rsidRDefault="003A704F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3A704F" w:rsidRPr="00F31E04" w:rsidRDefault="003A704F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3A704F" w:rsidRPr="00F31E04" w:rsidRDefault="003A704F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3A704F" w:rsidRPr="00F31E04" w:rsidRDefault="003A704F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A704F" w:rsidRPr="00F31E04" w:rsidTr="007B51AC">
              <w:trPr>
                <w:trHeight w:val="20"/>
              </w:trPr>
              <w:tc>
                <w:tcPr>
                  <w:tcW w:w="19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3A704F" w:rsidRPr="00F31E04" w:rsidRDefault="003A704F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8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3A704F" w:rsidRPr="00F31E04" w:rsidRDefault="003A704F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3A704F" w:rsidRPr="00F31E04" w:rsidRDefault="003A704F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3A704F" w:rsidRPr="00F31E04" w:rsidRDefault="003A704F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3A704F" w:rsidRPr="00F31E04" w:rsidRDefault="003A704F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3A704F" w:rsidRPr="00F31E04" w:rsidRDefault="003A704F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3A704F" w:rsidRPr="00F31E04" w:rsidRDefault="003A704F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3A704F" w:rsidRPr="00F31E04" w:rsidRDefault="003A704F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3A704F" w:rsidRPr="00F31E04" w:rsidRDefault="003A704F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3A704F" w:rsidRPr="00F31E04" w:rsidRDefault="003A704F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A704F" w:rsidRDefault="003A704F" w:rsidP="009245E4">
            <w:pPr>
              <w:spacing w:line="276" w:lineRule="auto"/>
              <w:jc w:val="both"/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2113"/>
              <w:gridCol w:w="1806"/>
              <w:gridCol w:w="634"/>
              <w:gridCol w:w="634"/>
              <w:gridCol w:w="634"/>
              <w:gridCol w:w="634"/>
              <w:gridCol w:w="550"/>
              <w:gridCol w:w="1778"/>
              <w:gridCol w:w="565"/>
            </w:tblGrid>
            <w:tr w:rsidR="007B51AC" w:rsidRPr="00F31E04" w:rsidTr="007B51AC">
              <w:trPr>
                <w:trHeight w:val="20"/>
              </w:trPr>
              <w:tc>
                <w:tcPr>
                  <w:tcW w:w="11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B51AC" w:rsidRPr="00F31E04" w:rsidRDefault="007B51AC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Уч-ся в классе</w:t>
                  </w:r>
                </w:p>
              </w:tc>
              <w:tc>
                <w:tcPr>
                  <w:tcW w:w="966" w:type="pct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7B51AC" w:rsidRPr="00F31E04" w:rsidRDefault="007B51AC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Писало чел</w:t>
                  </w:r>
                  <w:proofErr w:type="gramStart"/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./(%)</w:t>
                  </w:r>
                  <w:proofErr w:type="gramEnd"/>
                </w:p>
              </w:tc>
              <w:tc>
                <w:tcPr>
                  <w:tcW w:w="339" w:type="pct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7B51AC" w:rsidRPr="00F31E04" w:rsidRDefault="007B51AC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«2»</w:t>
                  </w:r>
                </w:p>
              </w:tc>
              <w:tc>
                <w:tcPr>
                  <w:tcW w:w="339" w:type="pct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7B51AC" w:rsidRPr="00F31E04" w:rsidRDefault="007B51AC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«3»</w:t>
                  </w:r>
                </w:p>
              </w:tc>
              <w:tc>
                <w:tcPr>
                  <w:tcW w:w="339" w:type="pct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7B51AC" w:rsidRPr="00F31E04" w:rsidRDefault="007B51AC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«4»</w:t>
                  </w:r>
                </w:p>
              </w:tc>
              <w:tc>
                <w:tcPr>
                  <w:tcW w:w="339" w:type="pct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7B51AC" w:rsidRPr="00F31E04" w:rsidRDefault="007B51AC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«5»</w:t>
                  </w:r>
                </w:p>
              </w:tc>
              <w:tc>
                <w:tcPr>
                  <w:tcW w:w="2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B51AC" w:rsidRPr="00F31E04" w:rsidRDefault="007B51AC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КЗ</w:t>
                  </w:r>
                  <w:proofErr w:type="gramEnd"/>
                </w:p>
              </w:tc>
              <w:tc>
                <w:tcPr>
                  <w:tcW w:w="9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B51AC" w:rsidRPr="00F31E04" w:rsidRDefault="007B51AC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% успеваем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сти</w:t>
                  </w:r>
                </w:p>
              </w:tc>
              <w:tc>
                <w:tcPr>
                  <w:tcW w:w="3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B51AC" w:rsidRPr="00F31E04" w:rsidRDefault="007B51AC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СБ</w:t>
                  </w:r>
                  <w:proofErr w:type="gramEnd"/>
                </w:p>
              </w:tc>
            </w:tr>
            <w:tr w:rsidR="007B51AC" w:rsidRPr="00F31E04" w:rsidTr="007B51AC">
              <w:trPr>
                <w:trHeight w:val="20"/>
              </w:trPr>
              <w:tc>
                <w:tcPr>
                  <w:tcW w:w="113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B51AC" w:rsidRPr="00F31E04" w:rsidRDefault="007B51AC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B51AC" w:rsidRPr="00F31E04" w:rsidRDefault="007B51AC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B51AC" w:rsidRPr="00F31E04" w:rsidRDefault="007B51AC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B51AC" w:rsidRPr="00F31E04" w:rsidRDefault="007B51AC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B51AC" w:rsidRPr="00F31E04" w:rsidRDefault="007B51AC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B51AC" w:rsidRPr="00F31E04" w:rsidRDefault="007B51AC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B51AC" w:rsidRPr="00F31E04" w:rsidRDefault="007B51AC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B51AC" w:rsidRPr="00F31E04" w:rsidRDefault="007B51AC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B51AC" w:rsidRPr="00F31E04" w:rsidRDefault="007B51AC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A704F" w:rsidRDefault="003A704F" w:rsidP="009245E4">
            <w:pPr>
              <w:spacing w:line="276" w:lineRule="auto"/>
              <w:jc w:val="both"/>
            </w:pPr>
          </w:p>
          <w:p w:rsidR="003A704F" w:rsidRDefault="003A704F" w:rsidP="009245E4">
            <w:pPr>
              <w:spacing w:line="276" w:lineRule="auto"/>
              <w:jc w:val="both"/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059"/>
              <w:gridCol w:w="825"/>
              <w:gridCol w:w="825"/>
              <w:gridCol w:w="824"/>
              <w:gridCol w:w="826"/>
              <w:gridCol w:w="828"/>
              <w:gridCol w:w="824"/>
              <w:gridCol w:w="828"/>
              <w:gridCol w:w="1509"/>
            </w:tblGrid>
            <w:tr w:rsidR="007B51AC" w:rsidRPr="00D90C6E" w:rsidTr="007B51AC">
              <w:trPr>
                <w:trHeight w:val="307"/>
              </w:trPr>
              <w:tc>
                <w:tcPr>
                  <w:tcW w:w="1101" w:type="pct"/>
                  <w:vMerge w:val="restart"/>
                  <w:shd w:val="clear" w:color="auto" w:fill="auto"/>
                  <w:vAlign w:val="center"/>
                </w:tcPr>
                <w:p w:rsidR="007B51AC" w:rsidRPr="00D90C6E" w:rsidRDefault="007B51AC" w:rsidP="009245E4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0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Ф.И. ученика</w:t>
                  </w:r>
                </w:p>
              </w:tc>
              <w:tc>
                <w:tcPr>
                  <w:tcW w:w="1323" w:type="pct"/>
                  <w:gridSpan w:val="3"/>
                  <w:shd w:val="clear" w:color="auto" w:fill="auto"/>
                  <w:vAlign w:val="center"/>
                </w:tcPr>
                <w:p w:rsidR="007B51AC" w:rsidRPr="00D90C6E" w:rsidRDefault="007B51AC" w:rsidP="008532D2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Задание 1 </w:t>
                  </w:r>
                  <w:r w:rsidRPr="00D90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Тема  </w:t>
                  </w:r>
                </w:p>
              </w:tc>
              <w:tc>
                <w:tcPr>
                  <w:tcW w:w="885" w:type="pct"/>
                  <w:gridSpan w:val="2"/>
                  <w:shd w:val="clear" w:color="auto" w:fill="auto"/>
                  <w:vAlign w:val="center"/>
                </w:tcPr>
                <w:p w:rsidR="007B51AC" w:rsidRPr="00D90C6E" w:rsidRDefault="007B51AC" w:rsidP="007B51AC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Задание 2 </w:t>
                  </w:r>
                  <w:r w:rsidRPr="00D90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Тема  </w:t>
                  </w:r>
                </w:p>
              </w:tc>
              <w:tc>
                <w:tcPr>
                  <w:tcW w:w="884" w:type="pct"/>
                  <w:gridSpan w:val="2"/>
                  <w:shd w:val="clear" w:color="auto" w:fill="auto"/>
                  <w:vAlign w:val="center"/>
                </w:tcPr>
                <w:p w:rsidR="007B51AC" w:rsidRPr="00D90C6E" w:rsidRDefault="007B51AC" w:rsidP="007B51AC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Задание 3 </w:t>
                  </w:r>
                  <w:r w:rsidRPr="00D90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Тема  </w:t>
                  </w:r>
                </w:p>
              </w:tc>
              <w:tc>
                <w:tcPr>
                  <w:tcW w:w="807" w:type="pct"/>
                  <w:vMerge w:val="restart"/>
                </w:tcPr>
                <w:p w:rsidR="007B51AC" w:rsidRPr="00D90C6E" w:rsidRDefault="007B51AC" w:rsidP="009245E4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Отметка</w:t>
                  </w:r>
                </w:p>
              </w:tc>
            </w:tr>
            <w:tr w:rsidR="007B51AC" w:rsidRPr="00D90C6E" w:rsidTr="007B51AC">
              <w:trPr>
                <w:cantSplit/>
                <w:trHeight w:val="1062"/>
              </w:trPr>
              <w:tc>
                <w:tcPr>
                  <w:tcW w:w="1101" w:type="pct"/>
                  <w:vMerge/>
                  <w:shd w:val="clear" w:color="auto" w:fill="auto"/>
                </w:tcPr>
                <w:p w:rsidR="007B51AC" w:rsidRPr="00D90C6E" w:rsidRDefault="007B51AC" w:rsidP="009245E4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41" w:type="pct"/>
                  <w:shd w:val="clear" w:color="auto" w:fill="auto"/>
                  <w:textDirection w:val="btLr"/>
                </w:tcPr>
                <w:p w:rsidR="007B51AC" w:rsidRPr="00D90C6E" w:rsidRDefault="007B51AC" w:rsidP="009245E4">
                  <w:pPr>
                    <w:spacing w:after="0"/>
                    <w:ind w:left="113" w:right="113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0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Умение 1</w:t>
                  </w:r>
                </w:p>
              </w:tc>
              <w:tc>
                <w:tcPr>
                  <w:tcW w:w="441" w:type="pct"/>
                  <w:shd w:val="clear" w:color="auto" w:fill="auto"/>
                  <w:textDirection w:val="btLr"/>
                </w:tcPr>
                <w:p w:rsidR="007B51AC" w:rsidRPr="00D90C6E" w:rsidRDefault="007B51AC" w:rsidP="009245E4">
                  <w:pPr>
                    <w:spacing w:after="0"/>
                    <w:ind w:left="113" w:right="113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0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Умение 2</w:t>
                  </w:r>
                </w:p>
              </w:tc>
              <w:tc>
                <w:tcPr>
                  <w:tcW w:w="441" w:type="pct"/>
                  <w:shd w:val="clear" w:color="auto" w:fill="auto"/>
                  <w:textDirection w:val="btLr"/>
                </w:tcPr>
                <w:p w:rsidR="007B51AC" w:rsidRPr="00D90C6E" w:rsidRDefault="007B51AC" w:rsidP="007B51AC">
                  <w:pPr>
                    <w:spacing w:after="0"/>
                    <w:ind w:left="113" w:right="113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0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Умение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42" w:type="pct"/>
                  <w:shd w:val="clear" w:color="auto" w:fill="auto"/>
                  <w:textDirection w:val="btLr"/>
                </w:tcPr>
                <w:p w:rsidR="007B51AC" w:rsidRPr="00D90C6E" w:rsidRDefault="007B51AC" w:rsidP="00322FC6">
                  <w:pPr>
                    <w:spacing w:after="0"/>
                    <w:ind w:left="113" w:right="113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0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Умение 1</w:t>
                  </w:r>
                </w:p>
              </w:tc>
              <w:tc>
                <w:tcPr>
                  <w:tcW w:w="443" w:type="pct"/>
                  <w:shd w:val="clear" w:color="auto" w:fill="auto"/>
                  <w:textDirection w:val="btLr"/>
                </w:tcPr>
                <w:p w:rsidR="007B51AC" w:rsidRPr="00D90C6E" w:rsidRDefault="007B51AC" w:rsidP="00322FC6">
                  <w:pPr>
                    <w:spacing w:after="0"/>
                    <w:ind w:left="113" w:right="113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0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Умение 2</w:t>
                  </w:r>
                </w:p>
              </w:tc>
              <w:tc>
                <w:tcPr>
                  <w:tcW w:w="441" w:type="pct"/>
                  <w:shd w:val="clear" w:color="auto" w:fill="auto"/>
                  <w:textDirection w:val="btLr"/>
                </w:tcPr>
                <w:p w:rsidR="007B51AC" w:rsidRPr="00D90C6E" w:rsidRDefault="007B51AC" w:rsidP="00322FC6">
                  <w:pPr>
                    <w:spacing w:after="0"/>
                    <w:ind w:left="113" w:right="113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0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Умение 1</w:t>
                  </w:r>
                </w:p>
              </w:tc>
              <w:tc>
                <w:tcPr>
                  <w:tcW w:w="443" w:type="pct"/>
                  <w:shd w:val="clear" w:color="auto" w:fill="auto"/>
                  <w:textDirection w:val="btLr"/>
                </w:tcPr>
                <w:p w:rsidR="007B51AC" w:rsidRPr="00D90C6E" w:rsidRDefault="007B51AC" w:rsidP="00322FC6">
                  <w:pPr>
                    <w:spacing w:after="0"/>
                    <w:ind w:left="113" w:right="113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0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Умение 2</w:t>
                  </w:r>
                </w:p>
              </w:tc>
              <w:tc>
                <w:tcPr>
                  <w:tcW w:w="807" w:type="pct"/>
                  <w:vMerge/>
                </w:tcPr>
                <w:p w:rsidR="007B51AC" w:rsidRPr="00D90C6E" w:rsidRDefault="007B51AC" w:rsidP="009245E4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B51AC" w:rsidRPr="00D90C6E" w:rsidTr="007B51AC">
              <w:tc>
                <w:tcPr>
                  <w:tcW w:w="1101" w:type="pct"/>
                  <w:shd w:val="clear" w:color="auto" w:fill="auto"/>
                </w:tcPr>
                <w:p w:rsidR="007B51AC" w:rsidRPr="00D90C6E" w:rsidRDefault="007B51AC" w:rsidP="009245E4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0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Петров А.</w:t>
                  </w:r>
                </w:p>
              </w:tc>
              <w:tc>
                <w:tcPr>
                  <w:tcW w:w="1323" w:type="pct"/>
                  <w:gridSpan w:val="3"/>
                  <w:shd w:val="clear" w:color="auto" w:fill="auto"/>
                </w:tcPr>
                <w:p w:rsidR="007B51AC" w:rsidRPr="00D90C6E" w:rsidRDefault="007B51AC" w:rsidP="009245E4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85" w:type="pct"/>
                  <w:gridSpan w:val="2"/>
                  <w:shd w:val="clear" w:color="auto" w:fill="auto"/>
                </w:tcPr>
                <w:p w:rsidR="007B51AC" w:rsidRPr="00D90C6E" w:rsidRDefault="007B51AC" w:rsidP="009245E4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84" w:type="pct"/>
                  <w:gridSpan w:val="2"/>
                  <w:shd w:val="clear" w:color="auto" w:fill="auto"/>
                </w:tcPr>
                <w:p w:rsidR="007B51AC" w:rsidRPr="00D90C6E" w:rsidRDefault="007B51AC" w:rsidP="009245E4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07" w:type="pct"/>
                </w:tcPr>
                <w:p w:rsidR="007B51AC" w:rsidRPr="00D90C6E" w:rsidRDefault="007B51AC" w:rsidP="009245E4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B51AC" w:rsidRPr="00D90C6E" w:rsidTr="007B51AC">
              <w:tc>
                <w:tcPr>
                  <w:tcW w:w="1101" w:type="pct"/>
                  <w:shd w:val="clear" w:color="auto" w:fill="auto"/>
                </w:tcPr>
                <w:p w:rsidR="007B51AC" w:rsidRPr="00D90C6E" w:rsidRDefault="007B51AC" w:rsidP="009245E4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0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Иванов П.</w:t>
                  </w:r>
                </w:p>
              </w:tc>
              <w:tc>
                <w:tcPr>
                  <w:tcW w:w="1323" w:type="pct"/>
                  <w:gridSpan w:val="3"/>
                  <w:shd w:val="clear" w:color="auto" w:fill="auto"/>
                </w:tcPr>
                <w:p w:rsidR="007B51AC" w:rsidRPr="00D90C6E" w:rsidRDefault="007B51AC" w:rsidP="009245E4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85" w:type="pct"/>
                  <w:gridSpan w:val="2"/>
                  <w:shd w:val="clear" w:color="auto" w:fill="auto"/>
                </w:tcPr>
                <w:p w:rsidR="007B51AC" w:rsidRPr="00D90C6E" w:rsidRDefault="007B51AC" w:rsidP="009245E4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84" w:type="pct"/>
                  <w:gridSpan w:val="2"/>
                  <w:shd w:val="clear" w:color="auto" w:fill="auto"/>
                </w:tcPr>
                <w:p w:rsidR="007B51AC" w:rsidRPr="00D90C6E" w:rsidRDefault="007B51AC" w:rsidP="009245E4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07" w:type="pct"/>
                </w:tcPr>
                <w:p w:rsidR="007B51AC" w:rsidRPr="00D90C6E" w:rsidRDefault="007B51AC" w:rsidP="009245E4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B51AC" w:rsidRPr="00D90C6E" w:rsidTr="007B51AC">
              <w:tc>
                <w:tcPr>
                  <w:tcW w:w="1101" w:type="pct"/>
                  <w:shd w:val="clear" w:color="auto" w:fill="auto"/>
                </w:tcPr>
                <w:p w:rsidR="007B51AC" w:rsidRPr="00D90C6E" w:rsidRDefault="007B51AC" w:rsidP="009245E4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итого</w:t>
                  </w:r>
                </w:p>
              </w:tc>
              <w:tc>
                <w:tcPr>
                  <w:tcW w:w="1323" w:type="pct"/>
                  <w:gridSpan w:val="3"/>
                  <w:shd w:val="clear" w:color="auto" w:fill="auto"/>
                </w:tcPr>
                <w:p w:rsidR="007B51AC" w:rsidRPr="00D90C6E" w:rsidRDefault="007B51AC" w:rsidP="009245E4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85" w:type="pct"/>
                  <w:gridSpan w:val="2"/>
                  <w:shd w:val="clear" w:color="auto" w:fill="auto"/>
                </w:tcPr>
                <w:p w:rsidR="007B51AC" w:rsidRPr="00D90C6E" w:rsidRDefault="007B51AC" w:rsidP="009245E4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84" w:type="pct"/>
                  <w:gridSpan w:val="2"/>
                  <w:shd w:val="clear" w:color="auto" w:fill="auto"/>
                </w:tcPr>
                <w:p w:rsidR="007B51AC" w:rsidRPr="00D90C6E" w:rsidRDefault="007B51AC" w:rsidP="009245E4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07" w:type="pct"/>
                </w:tcPr>
                <w:p w:rsidR="007B51AC" w:rsidRPr="00D90C6E" w:rsidRDefault="007B51AC" w:rsidP="009245E4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A704F" w:rsidRPr="00F31E04" w:rsidRDefault="003A704F" w:rsidP="009245E4">
            <w:pPr>
              <w:pStyle w:val="a5"/>
              <w:tabs>
                <w:tab w:val="left" w:pos="2580"/>
              </w:tabs>
              <w:spacing w:line="276" w:lineRule="auto"/>
              <w:jc w:val="both"/>
              <w:rPr>
                <w:rFonts w:cs="Times New Roman"/>
              </w:rPr>
            </w:pPr>
          </w:p>
        </w:tc>
      </w:tr>
    </w:tbl>
    <w:p w:rsidR="003A704F" w:rsidRPr="008500C1" w:rsidRDefault="008500C1" w:rsidP="00DF44CB">
      <w:pPr>
        <w:pStyle w:val="a3"/>
        <w:numPr>
          <w:ilvl w:val="2"/>
          <w:numId w:val="46"/>
        </w:numPr>
        <w:tabs>
          <w:tab w:val="left" w:pos="993"/>
        </w:tabs>
        <w:spacing w:after="0"/>
        <w:ind w:left="0" w:firstLine="505"/>
        <w:jc w:val="both"/>
        <w:rPr>
          <w:rFonts w:ascii="Times New Roman" w:hAnsi="Times New Roman" w:cs="Times New Roman"/>
          <w:sz w:val="24"/>
          <w:szCs w:val="24"/>
        </w:rPr>
      </w:pPr>
      <w:r w:rsidRPr="008500C1">
        <w:rPr>
          <w:rFonts w:ascii="Times New Roman" w:hAnsi="Times New Roman" w:cs="Times New Roman"/>
          <w:sz w:val="24"/>
          <w:szCs w:val="24"/>
        </w:rPr>
        <w:t xml:space="preserve">Если контроль проводится </w:t>
      </w:r>
      <w:r>
        <w:rPr>
          <w:rFonts w:ascii="Times New Roman" w:hAnsi="Times New Roman" w:cs="Times New Roman"/>
          <w:sz w:val="24"/>
          <w:szCs w:val="24"/>
        </w:rPr>
        <w:t xml:space="preserve">по материалам РЦОКО,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Статграда</w:t>
      </w:r>
      <w:proofErr w:type="spellEnd"/>
      <w:r>
        <w:rPr>
          <w:rFonts w:ascii="Times New Roman" w:hAnsi="Times New Roman" w:cs="Times New Roman"/>
          <w:sz w:val="24"/>
          <w:szCs w:val="24"/>
        </w:rPr>
        <w:t>, др., с использов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нием специализированных электронных форм, то результаты работ вносятся в них,  не требуют дополнительной обработки. Электронные формы распечатываются, материал сдается </w:t>
      </w:r>
      <w:r w:rsidRPr="001D1875">
        <w:rPr>
          <w:rFonts w:ascii="Times New Roman" w:hAnsi="Times New Roman" w:cs="Times New Roman"/>
          <w:sz w:val="24"/>
          <w:szCs w:val="24"/>
        </w:rPr>
        <w:t>заместителю директора школы по учебно-воспитательной работе и остается уч</w:t>
      </w:r>
      <w:r w:rsidRPr="001D1875">
        <w:rPr>
          <w:rFonts w:ascii="Times New Roman" w:hAnsi="Times New Roman" w:cs="Times New Roman"/>
          <w:sz w:val="24"/>
          <w:szCs w:val="24"/>
        </w:rPr>
        <w:t>и</w:t>
      </w:r>
      <w:r w:rsidRPr="001D1875">
        <w:rPr>
          <w:rFonts w:ascii="Times New Roman" w:hAnsi="Times New Roman" w:cs="Times New Roman"/>
          <w:sz w:val="24"/>
          <w:szCs w:val="24"/>
        </w:rPr>
        <w:t>телю для организации последующей работы.</w:t>
      </w:r>
    </w:p>
    <w:p w:rsidR="009B1DE7" w:rsidRPr="00F31E04" w:rsidRDefault="009B1DE7" w:rsidP="009245E4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7D86" w:rsidRPr="00F31E04" w:rsidRDefault="00B77D86" w:rsidP="00DF44CB">
      <w:pPr>
        <w:pStyle w:val="a3"/>
        <w:numPr>
          <w:ilvl w:val="1"/>
          <w:numId w:val="46"/>
        </w:numPr>
        <w:tabs>
          <w:tab w:val="left" w:pos="993"/>
        </w:tabs>
        <w:spacing w:after="0"/>
        <w:ind w:left="0" w:firstLine="43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1E04">
        <w:rPr>
          <w:rFonts w:ascii="Times New Roman" w:hAnsi="Times New Roman" w:cs="Times New Roman"/>
          <w:b/>
          <w:sz w:val="24"/>
          <w:szCs w:val="24"/>
        </w:rPr>
        <w:t>Промежуточный контроль.</w:t>
      </w:r>
    </w:p>
    <w:p w:rsidR="00B77D86" w:rsidRPr="003F2D03" w:rsidRDefault="00B77D86" w:rsidP="00DF44CB">
      <w:pPr>
        <w:pStyle w:val="a3"/>
        <w:numPr>
          <w:ilvl w:val="2"/>
          <w:numId w:val="46"/>
        </w:numPr>
        <w:tabs>
          <w:tab w:val="left" w:pos="993"/>
        </w:tabs>
        <w:spacing w:after="0"/>
        <w:ind w:left="0" w:firstLine="505"/>
        <w:jc w:val="both"/>
        <w:rPr>
          <w:rFonts w:ascii="Times New Roman" w:hAnsi="Times New Roman" w:cs="Times New Roman"/>
          <w:sz w:val="24"/>
          <w:szCs w:val="24"/>
        </w:rPr>
      </w:pPr>
      <w:r w:rsidRPr="003F2D03">
        <w:rPr>
          <w:rFonts w:ascii="Times New Roman" w:hAnsi="Times New Roman" w:cs="Times New Roman"/>
          <w:sz w:val="24"/>
          <w:szCs w:val="24"/>
        </w:rPr>
        <w:t xml:space="preserve">Под промежуточным контролем понимаются различные виды </w:t>
      </w:r>
      <w:r w:rsidR="001E16D8" w:rsidRPr="003F2D03">
        <w:rPr>
          <w:rFonts w:ascii="Times New Roman" w:hAnsi="Times New Roman" w:cs="Times New Roman"/>
          <w:sz w:val="24"/>
          <w:szCs w:val="24"/>
        </w:rPr>
        <w:t xml:space="preserve">контрольных и проверочных работ, </w:t>
      </w:r>
      <w:r w:rsidRPr="003F2D03">
        <w:rPr>
          <w:rFonts w:ascii="Times New Roman" w:hAnsi="Times New Roman" w:cs="Times New Roman"/>
          <w:sz w:val="24"/>
          <w:szCs w:val="24"/>
        </w:rPr>
        <w:t>которые проводятся в учебное время и имеют целью оценить ур</w:t>
      </w:r>
      <w:r w:rsidRPr="003F2D03">
        <w:rPr>
          <w:rFonts w:ascii="Times New Roman" w:hAnsi="Times New Roman" w:cs="Times New Roman"/>
          <w:sz w:val="24"/>
          <w:szCs w:val="24"/>
        </w:rPr>
        <w:t>о</w:t>
      </w:r>
      <w:r w:rsidRPr="003F2D03">
        <w:rPr>
          <w:rFonts w:ascii="Times New Roman" w:hAnsi="Times New Roman" w:cs="Times New Roman"/>
          <w:sz w:val="24"/>
          <w:szCs w:val="24"/>
        </w:rPr>
        <w:t xml:space="preserve">вень и качество всего комплекса учебных задач по изученному модулю, разделу (теме). </w:t>
      </w:r>
    </w:p>
    <w:p w:rsidR="009B4EB6" w:rsidRPr="003F2D03" w:rsidRDefault="009B4EB6" w:rsidP="00DF44CB">
      <w:pPr>
        <w:pStyle w:val="a3"/>
        <w:numPr>
          <w:ilvl w:val="2"/>
          <w:numId w:val="46"/>
        </w:numPr>
        <w:tabs>
          <w:tab w:val="left" w:pos="993"/>
        </w:tabs>
        <w:spacing w:after="0"/>
        <w:ind w:left="0" w:firstLine="505"/>
        <w:jc w:val="both"/>
        <w:rPr>
          <w:rFonts w:ascii="Times New Roman" w:hAnsi="Times New Roman" w:cs="Times New Roman"/>
          <w:sz w:val="24"/>
          <w:szCs w:val="24"/>
        </w:rPr>
      </w:pPr>
      <w:r w:rsidRPr="003F2D03">
        <w:rPr>
          <w:rFonts w:ascii="Times New Roman" w:hAnsi="Times New Roman" w:cs="Times New Roman"/>
          <w:sz w:val="24"/>
          <w:szCs w:val="24"/>
        </w:rPr>
        <w:t xml:space="preserve">Для обучающихся 9-11 классов работы по русскому языку, математике, </w:t>
      </w:r>
      <w:proofErr w:type="spellStart"/>
      <w:r w:rsidRPr="003F2D03">
        <w:rPr>
          <w:rFonts w:ascii="Times New Roman" w:hAnsi="Times New Roman" w:cs="Times New Roman"/>
          <w:sz w:val="24"/>
          <w:szCs w:val="24"/>
        </w:rPr>
        <w:t>предпрофильным</w:t>
      </w:r>
      <w:proofErr w:type="spellEnd"/>
      <w:r w:rsidRPr="003F2D03">
        <w:rPr>
          <w:rFonts w:ascii="Times New Roman" w:hAnsi="Times New Roman" w:cs="Times New Roman"/>
          <w:sz w:val="24"/>
          <w:szCs w:val="24"/>
        </w:rPr>
        <w:t xml:space="preserve"> и профильным предметам проводятся с использованием контрольно-измерительных материалов (КИМ).</w:t>
      </w:r>
    </w:p>
    <w:p w:rsidR="009B4EB6" w:rsidRPr="003F2D03" w:rsidRDefault="009B4EB6" w:rsidP="00DF44CB">
      <w:pPr>
        <w:pStyle w:val="a3"/>
        <w:numPr>
          <w:ilvl w:val="2"/>
          <w:numId w:val="46"/>
        </w:numPr>
        <w:tabs>
          <w:tab w:val="left" w:pos="993"/>
        </w:tabs>
        <w:spacing w:after="0"/>
        <w:ind w:left="0" w:firstLine="505"/>
        <w:jc w:val="both"/>
        <w:rPr>
          <w:rFonts w:ascii="Times New Roman" w:hAnsi="Times New Roman" w:cs="Times New Roman"/>
          <w:sz w:val="24"/>
          <w:szCs w:val="24"/>
        </w:rPr>
      </w:pPr>
      <w:r w:rsidRPr="003F2D03">
        <w:rPr>
          <w:rFonts w:ascii="Times New Roman" w:hAnsi="Times New Roman" w:cs="Times New Roman"/>
          <w:sz w:val="24"/>
          <w:szCs w:val="24"/>
        </w:rPr>
        <w:t xml:space="preserve">Для обучающихся 9-11 классов </w:t>
      </w:r>
      <w:r w:rsidR="00586C43" w:rsidRPr="003F2D03">
        <w:rPr>
          <w:rFonts w:ascii="Times New Roman" w:hAnsi="Times New Roman" w:cs="Times New Roman"/>
          <w:sz w:val="24"/>
          <w:szCs w:val="24"/>
        </w:rPr>
        <w:t>промежуточный</w:t>
      </w:r>
      <w:r w:rsidRPr="003F2D03">
        <w:rPr>
          <w:rFonts w:ascii="Times New Roman" w:hAnsi="Times New Roman" w:cs="Times New Roman"/>
          <w:sz w:val="24"/>
          <w:szCs w:val="24"/>
        </w:rPr>
        <w:t xml:space="preserve"> контроль по другим пре</w:t>
      </w:r>
      <w:r w:rsidRPr="003F2D03">
        <w:rPr>
          <w:rFonts w:ascii="Times New Roman" w:hAnsi="Times New Roman" w:cs="Times New Roman"/>
          <w:sz w:val="24"/>
          <w:szCs w:val="24"/>
        </w:rPr>
        <w:t>д</w:t>
      </w:r>
      <w:r w:rsidRPr="003F2D03">
        <w:rPr>
          <w:rFonts w:ascii="Times New Roman" w:hAnsi="Times New Roman" w:cs="Times New Roman"/>
          <w:sz w:val="24"/>
          <w:szCs w:val="24"/>
        </w:rPr>
        <w:t>метам проводится с использованием контрольных работ, включающих в себя задания из</w:t>
      </w:r>
      <w:r w:rsidRPr="003F2D03">
        <w:rPr>
          <w:rFonts w:ascii="Times New Roman" w:hAnsi="Times New Roman" w:cs="Times New Roman"/>
          <w:sz w:val="24"/>
          <w:szCs w:val="24"/>
        </w:rPr>
        <w:t>у</w:t>
      </w:r>
      <w:r w:rsidRPr="003F2D03">
        <w:rPr>
          <w:rFonts w:ascii="Times New Roman" w:hAnsi="Times New Roman" w:cs="Times New Roman"/>
          <w:sz w:val="24"/>
          <w:szCs w:val="24"/>
        </w:rPr>
        <w:t>ченных ранее разделов и тем.</w:t>
      </w:r>
    </w:p>
    <w:p w:rsidR="009B4EB6" w:rsidRPr="003F2D03" w:rsidRDefault="009B4EB6" w:rsidP="00DF44CB">
      <w:pPr>
        <w:pStyle w:val="a3"/>
        <w:numPr>
          <w:ilvl w:val="2"/>
          <w:numId w:val="46"/>
        </w:numPr>
        <w:tabs>
          <w:tab w:val="left" w:pos="993"/>
        </w:tabs>
        <w:spacing w:after="0"/>
        <w:ind w:left="0" w:firstLine="505"/>
        <w:jc w:val="both"/>
        <w:rPr>
          <w:rFonts w:ascii="Times New Roman" w:hAnsi="Times New Roman" w:cs="Times New Roman"/>
          <w:sz w:val="24"/>
          <w:szCs w:val="24"/>
        </w:rPr>
      </w:pPr>
      <w:r w:rsidRPr="003F2D03">
        <w:rPr>
          <w:rFonts w:ascii="Times New Roman" w:hAnsi="Times New Roman" w:cs="Times New Roman"/>
          <w:sz w:val="24"/>
          <w:szCs w:val="24"/>
        </w:rPr>
        <w:t xml:space="preserve">Для обучающихся 5-8 классов </w:t>
      </w:r>
      <w:r w:rsidR="00586C43" w:rsidRPr="003F2D03">
        <w:rPr>
          <w:rFonts w:ascii="Times New Roman" w:hAnsi="Times New Roman" w:cs="Times New Roman"/>
          <w:sz w:val="24"/>
          <w:szCs w:val="24"/>
        </w:rPr>
        <w:t>промежуточный</w:t>
      </w:r>
      <w:r w:rsidRPr="003F2D03">
        <w:rPr>
          <w:rFonts w:ascii="Times New Roman" w:hAnsi="Times New Roman" w:cs="Times New Roman"/>
          <w:sz w:val="24"/>
          <w:szCs w:val="24"/>
        </w:rPr>
        <w:t xml:space="preserve"> контроль проводится с и</w:t>
      </w:r>
      <w:r w:rsidRPr="003F2D03">
        <w:rPr>
          <w:rFonts w:ascii="Times New Roman" w:hAnsi="Times New Roman" w:cs="Times New Roman"/>
          <w:sz w:val="24"/>
          <w:szCs w:val="24"/>
        </w:rPr>
        <w:t>с</w:t>
      </w:r>
      <w:r w:rsidRPr="003F2D03">
        <w:rPr>
          <w:rFonts w:ascii="Times New Roman" w:hAnsi="Times New Roman" w:cs="Times New Roman"/>
          <w:sz w:val="24"/>
          <w:szCs w:val="24"/>
        </w:rPr>
        <w:t>пользованием контрольных работ, включающих в себя задания изученных ранее разделов и тем.</w:t>
      </w:r>
    </w:p>
    <w:p w:rsidR="009B4EB6" w:rsidRPr="003F2D03" w:rsidRDefault="009B4EB6" w:rsidP="00DF44CB">
      <w:pPr>
        <w:pStyle w:val="a3"/>
        <w:numPr>
          <w:ilvl w:val="2"/>
          <w:numId w:val="46"/>
        </w:numPr>
        <w:tabs>
          <w:tab w:val="left" w:pos="993"/>
        </w:tabs>
        <w:spacing w:after="0"/>
        <w:ind w:left="0" w:firstLine="505"/>
        <w:jc w:val="both"/>
        <w:rPr>
          <w:rFonts w:ascii="Times New Roman" w:hAnsi="Times New Roman" w:cs="Times New Roman"/>
          <w:sz w:val="24"/>
          <w:szCs w:val="24"/>
        </w:rPr>
      </w:pPr>
      <w:r w:rsidRPr="003F2D03">
        <w:rPr>
          <w:rFonts w:ascii="Times New Roman" w:hAnsi="Times New Roman" w:cs="Times New Roman"/>
          <w:sz w:val="24"/>
          <w:szCs w:val="24"/>
        </w:rPr>
        <w:t xml:space="preserve">По итогам проведения </w:t>
      </w:r>
      <w:r w:rsidR="00586C43" w:rsidRPr="003F2D03">
        <w:rPr>
          <w:rFonts w:ascii="Times New Roman" w:hAnsi="Times New Roman" w:cs="Times New Roman"/>
          <w:sz w:val="24"/>
          <w:szCs w:val="24"/>
        </w:rPr>
        <w:t>промежуточного</w:t>
      </w:r>
      <w:r w:rsidRPr="003F2D03">
        <w:rPr>
          <w:rFonts w:ascii="Times New Roman" w:hAnsi="Times New Roman" w:cs="Times New Roman"/>
          <w:sz w:val="24"/>
          <w:szCs w:val="24"/>
        </w:rPr>
        <w:t xml:space="preserve"> контроля обучающихся 9-11 классов работы по русскому языку, математике, </w:t>
      </w:r>
      <w:proofErr w:type="spellStart"/>
      <w:r w:rsidRPr="003F2D03">
        <w:rPr>
          <w:rFonts w:ascii="Times New Roman" w:hAnsi="Times New Roman" w:cs="Times New Roman"/>
          <w:sz w:val="24"/>
          <w:szCs w:val="24"/>
        </w:rPr>
        <w:t>предпрофильным</w:t>
      </w:r>
      <w:proofErr w:type="spellEnd"/>
      <w:r w:rsidRPr="003F2D03">
        <w:rPr>
          <w:rFonts w:ascii="Times New Roman" w:hAnsi="Times New Roman" w:cs="Times New Roman"/>
          <w:sz w:val="24"/>
          <w:szCs w:val="24"/>
        </w:rPr>
        <w:t xml:space="preserve"> и профильным предметам оформляется </w:t>
      </w:r>
      <w:proofErr w:type="spellStart"/>
      <w:r w:rsidRPr="003F2D03">
        <w:rPr>
          <w:rFonts w:ascii="Times New Roman" w:hAnsi="Times New Roman" w:cs="Times New Roman"/>
          <w:sz w:val="24"/>
          <w:szCs w:val="24"/>
        </w:rPr>
        <w:t>потемный</w:t>
      </w:r>
      <w:proofErr w:type="spellEnd"/>
      <w:r w:rsidRPr="003F2D03">
        <w:rPr>
          <w:rFonts w:ascii="Times New Roman" w:hAnsi="Times New Roman" w:cs="Times New Roman"/>
          <w:sz w:val="24"/>
          <w:szCs w:val="24"/>
        </w:rPr>
        <w:t xml:space="preserve"> персонифицированный анализ работы, который сдается вместе с подшитыми работами заместителю директора школы по учебно-воспитательной работе и остается учителю для организации последующей работы.</w:t>
      </w:r>
    </w:p>
    <w:p w:rsidR="009B4EB6" w:rsidRPr="00F31E04" w:rsidRDefault="009B4EB6" w:rsidP="009245E4">
      <w:pPr>
        <w:pStyle w:val="a5"/>
        <w:tabs>
          <w:tab w:val="left" w:pos="2580"/>
        </w:tabs>
        <w:spacing w:line="276" w:lineRule="auto"/>
        <w:ind w:firstLine="567"/>
        <w:jc w:val="both"/>
        <w:rPr>
          <w:rFonts w:cs="Times New Roman"/>
        </w:rPr>
      </w:pPr>
      <w:r w:rsidRPr="00F31E04">
        <w:rPr>
          <w:rFonts w:cs="Times New Roman"/>
        </w:rPr>
        <w:lastRenderedPageBreak/>
        <w:t>Форма оформления анализа работы.</w:t>
      </w:r>
    </w:p>
    <w:tbl>
      <w:tblPr>
        <w:tblStyle w:val="af1"/>
        <w:tblW w:w="5000" w:type="pct"/>
        <w:tblLayout w:type="fixed"/>
        <w:tblLook w:val="04A0" w:firstRow="1" w:lastRow="0" w:firstColumn="1" w:lastColumn="0" w:noHBand="0" w:noVBand="1"/>
      </w:tblPr>
      <w:tblGrid>
        <w:gridCol w:w="9574"/>
      </w:tblGrid>
      <w:tr w:rsidR="009B4EB6" w:rsidRPr="00F31E04" w:rsidTr="00CC121A">
        <w:tc>
          <w:tcPr>
            <w:tcW w:w="5000" w:type="pct"/>
          </w:tcPr>
          <w:tbl>
            <w:tblPr>
              <w:tblW w:w="28932" w:type="dxa"/>
              <w:tblInd w:w="8" w:type="dxa"/>
              <w:tblLayout w:type="fixed"/>
              <w:tblLook w:val="04A0" w:firstRow="1" w:lastRow="0" w:firstColumn="1" w:lastColumn="0" w:noHBand="0" w:noVBand="1"/>
            </w:tblPr>
            <w:tblGrid>
              <w:gridCol w:w="1910"/>
              <w:gridCol w:w="10827"/>
              <w:gridCol w:w="2280"/>
              <w:gridCol w:w="1962"/>
              <w:gridCol w:w="1962"/>
              <w:gridCol w:w="1962"/>
              <w:gridCol w:w="1962"/>
              <w:gridCol w:w="2032"/>
              <w:gridCol w:w="1942"/>
              <w:gridCol w:w="2093"/>
            </w:tblGrid>
            <w:tr w:rsidR="009B4EB6" w:rsidRPr="00F31E04" w:rsidTr="00CC121A">
              <w:trPr>
                <w:trHeight w:val="20"/>
              </w:trPr>
              <w:tc>
                <w:tcPr>
                  <w:tcW w:w="28932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Контрольная работа</w:t>
                  </w:r>
                </w:p>
              </w:tc>
            </w:tr>
            <w:tr w:rsidR="009B4EB6" w:rsidRPr="00F31E04" w:rsidTr="00CC121A">
              <w:trPr>
                <w:trHeight w:val="20"/>
              </w:trPr>
              <w:tc>
                <w:tcPr>
                  <w:tcW w:w="28932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По </w:t>
                  </w: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  <w:t>_____________</w:t>
                  </w:r>
                </w:p>
              </w:tc>
            </w:tr>
            <w:tr w:rsidR="009B4EB6" w:rsidRPr="00F31E04" w:rsidTr="00CC121A">
              <w:trPr>
                <w:trHeight w:val="20"/>
              </w:trPr>
              <w:tc>
                <w:tcPr>
                  <w:tcW w:w="19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8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B4EB6" w:rsidRPr="00F31E04" w:rsidTr="00CC121A">
              <w:trPr>
                <w:trHeight w:val="20"/>
              </w:trPr>
              <w:tc>
                <w:tcPr>
                  <w:tcW w:w="12737" w:type="dxa"/>
                  <w:gridSpan w:val="2"/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Учитель:   _____________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B4EB6" w:rsidRPr="00F31E04" w:rsidTr="00CC121A">
              <w:trPr>
                <w:trHeight w:val="20"/>
              </w:trPr>
              <w:tc>
                <w:tcPr>
                  <w:tcW w:w="12737" w:type="dxa"/>
                  <w:gridSpan w:val="2"/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Класс:   ________________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B4EB6" w:rsidRPr="00F31E04" w:rsidTr="00CC121A">
              <w:trPr>
                <w:trHeight w:val="20"/>
              </w:trPr>
              <w:tc>
                <w:tcPr>
                  <w:tcW w:w="12737" w:type="dxa"/>
                  <w:gridSpan w:val="2"/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Дата проведения: ______________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B4EB6" w:rsidRPr="00F31E04" w:rsidTr="00CC121A">
              <w:trPr>
                <w:trHeight w:val="20"/>
              </w:trPr>
              <w:tc>
                <w:tcPr>
                  <w:tcW w:w="12737" w:type="dxa"/>
                  <w:gridSpan w:val="2"/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Форма проведения: по материалам </w:t>
                  </w:r>
                  <w:proofErr w:type="spellStart"/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КИМов</w:t>
                  </w:r>
                  <w:proofErr w:type="spellEnd"/>
                </w:p>
              </w:tc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B4EB6" w:rsidRPr="00F31E04" w:rsidTr="00CC121A">
              <w:trPr>
                <w:trHeight w:val="20"/>
              </w:trPr>
              <w:tc>
                <w:tcPr>
                  <w:tcW w:w="12737" w:type="dxa"/>
                  <w:gridSpan w:val="2"/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Время написания: __________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B4EB6" w:rsidRPr="00F31E04" w:rsidTr="00CC121A">
              <w:trPr>
                <w:trHeight w:val="20"/>
              </w:trPr>
              <w:tc>
                <w:tcPr>
                  <w:tcW w:w="19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8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9B4EB6" w:rsidRDefault="009B4EB6" w:rsidP="009245E4">
            <w:pPr>
              <w:spacing w:line="276" w:lineRule="auto"/>
              <w:jc w:val="both"/>
            </w:pPr>
          </w:p>
          <w:tbl>
            <w:tblPr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1202"/>
              <w:gridCol w:w="1202"/>
              <w:gridCol w:w="800"/>
              <w:gridCol w:w="802"/>
              <w:gridCol w:w="800"/>
              <w:gridCol w:w="802"/>
              <w:gridCol w:w="934"/>
              <w:gridCol w:w="544"/>
              <w:gridCol w:w="1558"/>
              <w:gridCol w:w="699"/>
            </w:tblGrid>
            <w:tr w:rsidR="009B4EB6" w:rsidRPr="00F31E04" w:rsidTr="00CC121A">
              <w:trPr>
                <w:trHeight w:val="20"/>
              </w:trPr>
              <w:tc>
                <w:tcPr>
                  <w:tcW w:w="64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Уч-ся в классе</w:t>
                  </w:r>
                </w:p>
              </w:tc>
              <w:tc>
                <w:tcPr>
                  <w:tcW w:w="643" w:type="pct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Писало чел</w:t>
                  </w:r>
                  <w:proofErr w:type="gramStart"/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./(%)</w:t>
                  </w:r>
                  <w:proofErr w:type="gramEnd"/>
                </w:p>
              </w:tc>
              <w:tc>
                <w:tcPr>
                  <w:tcW w:w="428" w:type="pct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«2»</w:t>
                  </w:r>
                </w:p>
              </w:tc>
              <w:tc>
                <w:tcPr>
                  <w:tcW w:w="429" w:type="pct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«3»</w:t>
                  </w:r>
                </w:p>
              </w:tc>
              <w:tc>
                <w:tcPr>
                  <w:tcW w:w="428" w:type="pct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«4»</w:t>
                  </w:r>
                </w:p>
              </w:tc>
              <w:tc>
                <w:tcPr>
                  <w:tcW w:w="429" w:type="pct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«5»</w:t>
                  </w:r>
                </w:p>
              </w:tc>
              <w:tc>
                <w:tcPr>
                  <w:tcW w:w="500" w:type="pct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% успев.</w:t>
                  </w:r>
                </w:p>
              </w:tc>
              <w:tc>
                <w:tcPr>
                  <w:tcW w:w="291" w:type="pct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КЗ</w:t>
                  </w:r>
                  <w:proofErr w:type="gramEnd"/>
                </w:p>
              </w:tc>
              <w:tc>
                <w:tcPr>
                  <w:tcW w:w="834" w:type="pct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СТБ для 9-11 классов</w:t>
                  </w:r>
                </w:p>
              </w:tc>
              <w:tc>
                <w:tcPr>
                  <w:tcW w:w="374" w:type="pct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СБ</w:t>
                  </w:r>
                  <w:proofErr w:type="gramEnd"/>
                </w:p>
              </w:tc>
            </w:tr>
            <w:tr w:rsidR="009B4EB6" w:rsidRPr="00F31E04" w:rsidTr="00CC121A">
              <w:trPr>
                <w:trHeight w:val="20"/>
              </w:trPr>
              <w:tc>
                <w:tcPr>
                  <w:tcW w:w="64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00" w:type="pct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1" w:type="pct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34" w:type="pct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4" w:type="pct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9B4EB6" w:rsidRDefault="009B4EB6" w:rsidP="009245E4">
            <w:pPr>
              <w:spacing w:line="276" w:lineRule="auto"/>
              <w:jc w:val="both"/>
            </w:pPr>
          </w:p>
          <w:p w:rsidR="009B4EB6" w:rsidRDefault="009B4EB6" w:rsidP="009245E4">
            <w:pPr>
              <w:spacing w:line="276" w:lineRule="auto"/>
              <w:jc w:val="both"/>
            </w:pPr>
          </w:p>
          <w:tbl>
            <w:tblPr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515"/>
              <w:gridCol w:w="2036"/>
              <w:gridCol w:w="563"/>
              <w:gridCol w:w="563"/>
              <w:gridCol w:w="563"/>
              <w:gridCol w:w="563"/>
              <w:gridCol w:w="697"/>
              <w:gridCol w:w="563"/>
              <w:gridCol w:w="563"/>
              <w:gridCol w:w="563"/>
              <w:gridCol w:w="1039"/>
              <w:gridCol w:w="1120"/>
            </w:tblGrid>
            <w:tr w:rsidR="009B4EB6" w:rsidRPr="00F31E04" w:rsidTr="00CC121A">
              <w:trPr>
                <w:trHeight w:val="20"/>
              </w:trPr>
              <w:tc>
                <w:tcPr>
                  <w:tcW w:w="2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08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0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</w:t>
                  </w:r>
                  <w:proofErr w:type="gramStart"/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  <w:proofErr w:type="gramEnd"/>
                </w:p>
              </w:tc>
              <w:tc>
                <w:tcPr>
                  <w:tcW w:w="30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</w:t>
                  </w:r>
                  <w:proofErr w:type="gramStart"/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  <w:proofErr w:type="gramEnd"/>
                </w:p>
              </w:tc>
              <w:tc>
                <w:tcPr>
                  <w:tcW w:w="30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</w:t>
                  </w:r>
                  <w:proofErr w:type="gramStart"/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  <w:proofErr w:type="gramEnd"/>
                </w:p>
              </w:tc>
              <w:tc>
                <w:tcPr>
                  <w:tcW w:w="30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</w:t>
                  </w:r>
                  <w:proofErr w:type="gramStart"/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  <w:proofErr w:type="gramEnd"/>
                </w:p>
              </w:tc>
              <w:tc>
                <w:tcPr>
                  <w:tcW w:w="30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С3</w:t>
                  </w:r>
                </w:p>
              </w:tc>
              <w:tc>
                <w:tcPr>
                  <w:tcW w:w="55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Кол-во баллов</w:t>
                  </w:r>
                </w:p>
              </w:tc>
              <w:tc>
                <w:tcPr>
                  <w:tcW w:w="59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Оценка </w:t>
                  </w:r>
                </w:p>
              </w:tc>
            </w:tr>
            <w:tr w:rsidR="009B4EB6" w:rsidRPr="00F31E04" w:rsidTr="00CC121A">
              <w:trPr>
                <w:trHeight w:val="20"/>
              </w:trPr>
              <w:tc>
                <w:tcPr>
                  <w:tcW w:w="27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89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Иванов</w:t>
                  </w:r>
                </w:p>
              </w:tc>
              <w:tc>
                <w:tcPr>
                  <w:tcW w:w="30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0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0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0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0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0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0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59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9B4EB6" w:rsidRPr="00F31E04" w:rsidTr="00CC121A">
              <w:trPr>
                <w:trHeight w:val="20"/>
              </w:trPr>
              <w:tc>
                <w:tcPr>
                  <w:tcW w:w="27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089" w:type="pct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Петров</w:t>
                  </w:r>
                </w:p>
              </w:tc>
              <w:tc>
                <w:tcPr>
                  <w:tcW w:w="30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0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0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0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0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0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0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59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9B4EB6" w:rsidRPr="00F31E04" w:rsidTr="00CC121A">
              <w:trPr>
                <w:trHeight w:val="20"/>
              </w:trPr>
              <w:tc>
                <w:tcPr>
                  <w:tcW w:w="2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Итого</w:t>
                  </w:r>
                </w:p>
              </w:tc>
              <w:tc>
                <w:tcPr>
                  <w:tcW w:w="30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9B4EB6" w:rsidRPr="00F31E04" w:rsidRDefault="009B4EB6" w:rsidP="009245E4">
            <w:pPr>
              <w:pStyle w:val="a5"/>
              <w:tabs>
                <w:tab w:val="left" w:pos="2580"/>
              </w:tabs>
              <w:spacing w:line="276" w:lineRule="auto"/>
              <w:jc w:val="both"/>
              <w:rPr>
                <w:rFonts w:cs="Times New Roman"/>
              </w:rPr>
            </w:pPr>
          </w:p>
        </w:tc>
      </w:tr>
    </w:tbl>
    <w:p w:rsidR="009B4EB6" w:rsidRDefault="009B4EB6" w:rsidP="009245E4">
      <w:pPr>
        <w:pStyle w:val="a5"/>
        <w:tabs>
          <w:tab w:val="left" w:pos="2580"/>
        </w:tabs>
        <w:spacing w:line="276" w:lineRule="auto"/>
        <w:ind w:firstLine="567"/>
        <w:jc w:val="both"/>
        <w:rPr>
          <w:rFonts w:cs="Times New Roman"/>
        </w:rPr>
      </w:pPr>
    </w:p>
    <w:p w:rsidR="009B4EB6" w:rsidRPr="003F2D03" w:rsidRDefault="009B4EB6" w:rsidP="00DF44CB">
      <w:pPr>
        <w:pStyle w:val="a3"/>
        <w:numPr>
          <w:ilvl w:val="2"/>
          <w:numId w:val="46"/>
        </w:numPr>
        <w:tabs>
          <w:tab w:val="left" w:pos="993"/>
        </w:tabs>
        <w:spacing w:after="0"/>
        <w:ind w:left="0" w:firstLine="505"/>
        <w:jc w:val="both"/>
        <w:rPr>
          <w:rFonts w:ascii="Times New Roman" w:hAnsi="Times New Roman" w:cs="Times New Roman"/>
          <w:sz w:val="24"/>
          <w:szCs w:val="24"/>
        </w:rPr>
      </w:pPr>
      <w:r w:rsidRPr="003F2D03">
        <w:rPr>
          <w:rFonts w:ascii="Times New Roman" w:hAnsi="Times New Roman" w:cs="Times New Roman"/>
          <w:sz w:val="24"/>
          <w:szCs w:val="24"/>
        </w:rPr>
        <w:t xml:space="preserve">По итогам проведения </w:t>
      </w:r>
      <w:r w:rsidR="00586C43" w:rsidRPr="003F2D03">
        <w:rPr>
          <w:rFonts w:ascii="Times New Roman" w:hAnsi="Times New Roman" w:cs="Times New Roman"/>
          <w:sz w:val="24"/>
          <w:szCs w:val="24"/>
        </w:rPr>
        <w:t>промежуточного</w:t>
      </w:r>
      <w:r w:rsidRPr="003F2D03">
        <w:rPr>
          <w:rFonts w:ascii="Times New Roman" w:hAnsi="Times New Roman" w:cs="Times New Roman"/>
          <w:sz w:val="24"/>
          <w:szCs w:val="24"/>
        </w:rPr>
        <w:t xml:space="preserve"> контроля обучающихся 9-11 классов по другим предметам и обучающихся 5-8 классов оформляется </w:t>
      </w:r>
      <w:proofErr w:type="spellStart"/>
      <w:r w:rsidRPr="003F2D03">
        <w:rPr>
          <w:rFonts w:ascii="Times New Roman" w:hAnsi="Times New Roman" w:cs="Times New Roman"/>
          <w:sz w:val="24"/>
          <w:szCs w:val="24"/>
        </w:rPr>
        <w:t>потемный</w:t>
      </w:r>
      <w:proofErr w:type="spellEnd"/>
      <w:r w:rsidRPr="003F2D03">
        <w:rPr>
          <w:rFonts w:ascii="Times New Roman" w:hAnsi="Times New Roman" w:cs="Times New Roman"/>
          <w:sz w:val="24"/>
          <w:szCs w:val="24"/>
        </w:rPr>
        <w:t xml:space="preserve"> персонифиц</w:t>
      </w:r>
      <w:r w:rsidRPr="003F2D03">
        <w:rPr>
          <w:rFonts w:ascii="Times New Roman" w:hAnsi="Times New Roman" w:cs="Times New Roman"/>
          <w:sz w:val="24"/>
          <w:szCs w:val="24"/>
        </w:rPr>
        <w:t>и</w:t>
      </w:r>
      <w:r w:rsidRPr="003F2D03">
        <w:rPr>
          <w:rFonts w:ascii="Times New Roman" w:hAnsi="Times New Roman" w:cs="Times New Roman"/>
          <w:sz w:val="24"/>
          <w:szCs w:val="24"/>
        </w:rPr>
        <w:t>рованный анализ, который сдается вместе с подшитыми работами заместителю директора школы по учебно-воспитательной работе и остается учителю для организации последу</w:t>
      </w:r>
      <w:r w:rsidRPr="003F2D03">
        <w:rPr>
          <w:rFonts w:ascii="Times New Roman" w:hAnsi="Times New Roman" w:cs="Times New Roman"/>
          <w:sz w:val="24"/>
          <w:szCs w:val="24"/>
        </w:rPr>
        <w:t>ю</w:t>
      </w:r>
      <w:r w:rsidRPr="003F2D03">
        <w:rPr>
          <w:rFonts w:ascii="Times New Roman" w:hAnsi="Times New Roman" w:cs="Times New Roman"/>
          <w:sz w:val="24"/>
          <w:szCs w:val="24"/>
        </w:rPr>
        <w:t>щей работы.</w:t>
      </w:r>
    </w:p>
    <w:p w:rsidR="009B4EB6" w:rsidRPr="00F31E04" w:rsidRDefault="009B4EB6" w:rsidP="009245E4">
      <w:pPr>
        <w:pStyle w:val="a5"/>
        <w:tabs>
          <w:tab w:val="left" w:pos="2580"/>
        </w:tabs>
        <w:spacing w:line="276" w:lineRule="auto"/>
        <w:ind w:firstLine="567"/>
        <w:jc w:val="both"/>
        <w:rPr>
          <w:rFonts w:cs="Times New Roman"/>
        </w:rPr>
      </w:pPr>
      <w:r w:rsidRPr="00F31E04">
        <w:rPr>
          <w:rFonts w:cs="Times New Roman"/>
        </w:rPr>
        <w:t>Форма оформления анализа работы.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9574"/>
      </w:tblGrid>
      <w:tr w:rsidR="007B51AC" w:rsidRPr="00F31E04" w:rsidTr="00322FC6">
        <w:tc>
          <w:tcPr>
            <w:tcW w:w="5000" w:type="pct"/>
          </w:tcPr>
          <w:tbl>
            <w:tblPr>
              <w:tblW w:w="28932" w:type="dxa"/>
              <w:tblInd w:w="8" w:type="dxa"/>
              <w:tblLook w:val="04A0" w:firstRow="1" w:lastRow="0" w:firstColumn="1" w:lastColumn="0" w:noHBand="0" w:noVBand="1"/>
            </w:tblPr>
            <w:tblGrid>
              <w:gridCol w:w="1910"/>
              <w:gridCol w:w="10827"/>
              <w:gridCol w:w="2280"/>
              <w:gridCol w:w="1962"/>
              <w:gridCol w:w="1962"/>
              <w:gridCol w:w="1962"/>
              <w:gridCol w:w="1962"/>
              <w:gridCol w:w="2032"/>
              <w:gridCol w:w="1942"/>
              <w:gridCol w:w="2093"/>
            </w:tblGrid>
            <w:tr w:rsidR="007B51AC" w:rsidRPr="00F31E04" w:rsidTr="00322FC6">
              <w:trPr>
                <w:trHeight w:val="20"/>
              </w:trPr>
              <w:tc>
                <w:tcPr>
                  <w:tcW w:w="28932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Контрольная работа</w:t>
                  </w:r>
                </w:p>
              </w:tc>
            </w:tr>
            <w:tr w:rsidR="007B51AC" w:rsidRPr="00F31E04" w:rsidTr="00322FC6">
              <w:trPr>
                <w:trHeight w:val="20"/>
              </w:trPr>
              <w:tc>
                <w:tcPr>
                  <w:tcW w:w="28932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По </w:t>
                  </w: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  <w:t>_____________</w:t>
                  </w:r>
                </w:p>
              </w:tc>
            </w:tr>
            <w:tr w:rsidR="007B51AC" w:rsidRPr="00F31E04" w:rsidTr="00322FC6">
              <w:trPr>
                <w:trHeight w:val="20"/>
              </w:trPr>
              <w:tc>
                <w:tcPr>
                  <w:tcW w:w="19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8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B51AC" w:rsidRPr="00F31E04" w:rsidTr="00322FC6">
              <w:trPr>
                <w:trHeight w:val="20"/>
              </w:trPr>
              <w:tc>
                <w:tcPr>
                  <w:tcW w:w="12737" w:type="dxa"/>
                  <w:gridSpan w:val="2"/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Учитель:   _____________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B51AC" w:rsidRPr="00F31E04" w:rsidTr="00322FC6">
              <w:trPr>
                <w:trHeight w:val="20"/>
              </w:trPr>
              <w:tc>
                <w:tcPr>
                  <w:tcW w:w="12737" w:type="dxa"/>
                  <w:gridSpan w:val="2"/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Класс:   ________________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B51AC" w:rsidRPr="00F31E04" w:rsidTr="00322FC6">
              <w:trPr>
                <w:trHeight w:val="20"/>
              </w:trPr>
              <w:tc>
                <w:tcPr>
                  <w:tcW w:w="12737" w:type="dxa"/>
                  <w:gridSpan w:val="2"/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Дата проведения: ______________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B51AC" w:rsidRPr="00F31E04" w:rsidTr="00322FC6">
              <w:trPr>
                <w:trHeight w:val="20"/>
              </w:trPr>
              <w:tc>
                <w:tcPr>
                  <w:tcW w:w="12737" w:type="dxa"/>
                  <w:gridSpan w:val="2"/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Форма проведения: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___________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B51AC" w:rsidRPr="00F31E04" w:rsidTr="00322FC6">
              <w:trPr>
                <w:trHeight w:val="20"/>
              </w:trPr>
              <w:tc>
                <w:tcPr>
                  <w:tcW w:w="12737" w:type="dxa"/>
                  <w:gridSpan w:val="2"/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Время написания: __________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B51AC" w:rsidRPr="00F31E04" w:rsidTr="00322FC6">
              <w:trPr>
                <w:trHeight w:val="20"/>
              </w:trPr>
              <w:tc>
                <w:tcPr>
                  <w:tcW w:w="19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8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7B51AC" w:rsidRDefault="007B51AC" w:rsidP="00322FC6">
            <w:pPr>
              <w:spacing w:line="276" w:lineRule="auto"/>
              <w:jc w:val="both"/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2113"/>
              <w:gridCol w:w="1806"/>
              <w:gridCol w:w="634"/>
              <w:gridCol w:w="634"/>
              <w:gridCol w:w="634"/>
              <w:gridCol w:w="634"/>
              <w:gridCol w:w="550"/>
              <w:gridCol w:w="1778"/>
              <w:gridCol w:w="565"/>
            </w:tblGrid>
            <w:tr w:rsidR="007B51AC" w:rsidRPr="00F31E04" w:rsidTr="00322FC6">
              <w:trPr>
                <w:trHeight w:val="20"/>
              </w:trPr>
              <w:tc>
                <w:tcPr>
                  <w:tcW w:w="11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Уч-ся в классе</w:t>
                  </w:r>
                </w:p>
              </w:tc>
              <w:tc>
                <w:tcPr>
                  <w:tcW w:w="966" w:type="pct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Писало чел</w:t>
                  </w:r>
                  <w:proofErr w:type="gramStart"/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./(%)</w:t>
                  </w:r>
                  <w:proofErr w:type="gramEnd"/>
                </w:p>
              </w:tc>
              <w:tc>
                <w:tcPr>
                  <w:tcW w:w="339" w:type="pct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«2»</w:t>
                  </w:r>
                </w:p>
              </w:tc>
              <w:tc>
                <w:tcPr>
                  <w:tcW w:w="339" w:type="pct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«3»</w:t>
                  </w:r>
                </w:p>
              </w:tc>
              <w:tc>
                <w:tcPr>
                  <w:tcW w:w="339" w:type="pct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«4»</w:t>
                  </w:r>
                </w:p>
              </w:tc>
              <w:tc>
                <w:tcPr>
                  <w:tcW w:w="339" w:type="pct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«5»</w:t>
                  </w:r>
                </w:p>
              </w:tc>
              <w:tc>
                <w:tcPr>
                  <w:tcW w:w="2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КЗ</w:t>
                  </w:r>
                  <w:proofErr w:type="gramEnd"/>
                </w:p>
              </w:tc>
              <w:tc>
                <w:tcPr>
                  <w:tcW w:w="9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% успеваем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сти</w:t>
                  </w:r>
                </w:p>
              </w:tc>
              <w:tc>
                <w:tcPr>
                  <w:tcW w:w="3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СБ</w:t>
                  </w:r>
                  <w:proofErr w:type="gramEnd"/>
                </w:p>
              </w:tc>
            </w:tr>
            <w:tr w:rsidR="007B51AC" w:rsidRPr="00F31E04" w:rsidTr="00322FC6">
              <w:trPr>
                <w:trHeight w:val="20"/>
              </w:trPr>
              <w:tc>
                <w:tcPr>
                  <w:tcW w:w="113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7B51AC" w:rsidRDefault="007B51AC" w:rsidP="00322FC6">
            <w:pPr>
              <w:spacing w:line="276" w:lineRule="auto"/>
              <w:jc w:val="both"/>
            </w:pPr>
          </w:p>
          <w:p w:rsidR="007B51AC" w:rsidRDefault="007B51AC" w:rsidP="00322FC6">
            <w:pPr>
              <w:spacing w:line="276" w:lineRule="auto"/>
              <w:jc w:val="both"/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059"/>
              <w:gridCol w:w="825"/>
              <w:gridCol w:w="825"/>
              <w:gridCol w:w="824"/>
              <w:gridCol w:w="826"/>
              <w:gridCol w:w="828"/>
              <w:gridCol w:w="824"/>
              <w:gridCol w:w="828"/>
              <w:gridCol w:w="1509"/>
            </w:tblGrid>
            <w:tr w:rsidR="007B51AC" w:rsidRPr="00D90C6E" w:rsidTr="00322FC6">
              <w:trPr>
                <w:trHeight w:val="307"/>
              </w:trPr>
              <w:tc>
                <w:tcPr>
                  <w:tcW w:w="1101" w:type="pct"/>
                  <w:vMerge w:val="restart"/>
                  <w:shd w:val="clear" w:color="auto" w:fill="auto"/>
                  <w:vAlign w:val="center"/>
                </w:tcPr>
                <w:p w:rsidR="007B51AC" w:rsidRPr="00D90C6E" w:rsidRDefault="007B51AC" w:rsidP="00322FC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0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Ф.И. ученика</w:t>
                  </w:r>
                </w:p>
              </w:tc>
              <w:tc>
                <w:tcPr>
                  <w:tcW w:w="1323" w:type="pct"/>
                  <w:gridSpan w:val="3"/>
                  <w:shd w:val="clear" w:color="auto" w:fill="auto"/>
                  <w:vAlign w:val="center"/>
                </w:tcPr>
                <w:p w:rsidR="007B51AC" w:rsidRPr="00D90C6E" w:rsidRDefault="007B51AC" w:rsidP="00322FC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Задание 1 </w:t>
                  </w:r>
                  <w:r w:rsidRPr="00D90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Тема  </w:t>
                  </w:r>
                </w:p>
              </w:tc>
              <w:tc>
                <w:tcPr>
                  <w:tcW w:w="885" w:type="pct"/>
                  <w:gridSpan w:val="2"/>
                  <w:shd w:val="clear" w:color="auto" w:fill="auto"/>
                  <w:vAlign w:val="center"/>
                </w:tcPr>
                <w:p w:rsidR="007B51AC" w:rsidRPr="00D90C6E" w:rsidRDefault="007B51AC" w:rsidP="00322FC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Задание 2 </w:t>
                  </w:r>
                  <w:r w:rsidRPr="00D90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Тема  </w:t>
                  </w:r>
                </w:p>
              </w:tc>
              <w:tc>
                <w:tcPr>
                  <w:tcW w:w="884" w:type="pct"/>
                  <w:gridSpan w:val="2"/>
                  <w:shd w:val="clear" w:color="auto" w:fill="auto"/>
                  <w:vAlign w:val="center"/>
                </w:tcPr>
                <w:p w:rsidR="007B51AC" w:rsidRPr="00D90C6E" w:rsidRDefault="007B51AC" w:rsidP="00322FC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Задание 3 </w:t>
                  </w:r>
                  <w:r w:rsidRPr="00D90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Тема  </w:t>
                  </w:r>
                </w:p>
              </w:tc>
              <w:tc>
                <w:tcPr>
                  <w:tcW w:w="807" w:type="pct"/>
                  <w:vMerge w:val="restart"/>
                </w:tcPr>
                <w:p w:rsidR="007B51AC" w:rsidRPr="00D90C6E" w:rsidRDefault="007B51AC" w:rsidP="00322FC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Отметка</w:t>
                  </w:r>
                </w:p>
              </w:tc>
            </w:tr>
            <w:tr w:rsidR="007B51AC" w:rsidRPr="00D90C6E" w:rsidTr="00322FC6">
              <w:trPr>
                <w:cantSplit/>
                <w:trHeight w:val="1062"/>
              </w:trPr>
              <w:tc>
                <w:tcPr>
                  <w:tcW w:w="1101" w:type="pct"/>
                  <w:vMerge/>
                  <w:shd w:val="clear" w:color="auto" w:fill="auto"/>
                </w:tcPr>
                <w:p w:rsidR="007B51AC" w:rsidRPr="00D90C6E" w:rsidRDefault="007B51AC" w:rsidP="00322FC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41" w:type="pct"/>
                  <w:shd w:val="clear" w:color="auto" w:fill="auto"/>
                  <w:textDirection w:val="btLr"/>
                </w:tcPr>
                <w:p w:rsidR="007B51AC" w:rsidRPr="00D90C6E" w:rsidRDefault="007B51AC" w:rsidP="00322FC6">
                  <w:pPr>
                    <w:spacing w:after="0"/>
                    <w:ind w:left="113" w:right="113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0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Умение 1</w:t>
                  </w:r>
                </w:p>
              </w:tc>
              <w:tc>
                <w:tcPr>
                  <w:tcW w:w="441" w:type="pct"/>
                  <w:shd w:val="clear" w:color="auto" w:fill="auto"/>
                  <w:textDirection w:val="btLr"/>
                </w:tcPr>
                <w:p w:rsidR="007B51AC" w:rsidRPr="00D90C6E" w:rsidRDefault="007B51AC" w:rsidP="00322FC6">
                  <w:pPr>
                    <w:spacing w:after="0"/>
                    <w:ind w:left="113" w:right="113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0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Умение 2</w:t>
                  </w:r>
                </w:p>
              </w:tc>
              <w:tc>
                <w:tcPr>
                  <w:tcW w:w="441" w:type="pct"/>
                  <w:shd w:val="clear" w:color="auto" w:fill="auto"/>
                  <w:textDirection w:val="btLr"/>
                </w:tcPr>
                <w:p w:rsidR="007B51AC" w:rsidRPr="00D90C6E" w:rsidRDefault="007B51AC" w:rsidP="00322FC6">
                  <w:pPr>
                    <w:spacing w:after="0"/>
                    <w:ind w:left="113" w:right="113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0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Умение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42" w:type="pct"/>
                  <w:shd w:val="clear" w:color="auto" w:fill="auto"/>
                  <w:textDirection w:val="btLr"/>
                </w:tcPr>
                <w:p w:rsidR="007B51AC" w:rsidRPr="00D90C6E" w:rsidRDefault="007B51AC" w:rsidP="00322FC6">
                  <w:pPr>
                    <w:spacing w:after="0"/>
                    <w:ind w:left="113" w:right="113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0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Умение 1</w:t>
                  </w:r>
                </w:p>
              </w:tc>
              <w:tc>
                <w:tcPr>
                  <w:tcW w:w="443" w:type="pct"/>
                  <w:shd w:val="clear" w:color="auto" w:fill="auto"/>
                  <w:textDirection w:val="btLr"/>
                </w:tcPr>
                <w:p w:rsidR="007B51AC" w:rsidRPr="00D90C6E" w:rsidRDefault="007B51AC" w:rsidP="00322FC6">
                  <w:pPr>
                    <w:spacing w:after="0"/>
                    <w:ind w:left="113" w:right="113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0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Умение 2</w:t>
                  </w:r>
                </w:p>
              </w:tc>
              <w:tc>
                <w:tcPr>
                  <w:tcW w:w="441" w:type="pct"/>
                  <w:shd w:val="clear" w:color="auto" w:fill="auto"/>
                  <w:textDirection w:val="btLr"/>
                </w:tcPr>
                <w:p w:rsidR="007B51AC" w:rsidRPr="00D90C6E" w:rsidRDefault="007B51AC" w:rsidP="00322FC6">
                  <w:pPr>
                    <w:spacing w:after="0"/>
                    <w:ind w:left="113" w:right="113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0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Умение 1</w:t>
                  </w:r>
                </w:p>
              </w:tc>
              <w:tc>
                <w:tcPr>
                  <w:tcW w:w="443" w:type="pct"/>
                  <w:shd w:val="clear" w:color="auto" w:fill="auto"/>
                  <w:textDirection w:val="btLr"/>
                </w:tcPr>
                <w:p w:rsidR="007B51AC" w:rsidRPr="00D90C6E" w:rsidRDefault="007B51AC" w:rsidP="00322FC6">
                  <w:pPr>
                    <w:spacing w:after="0"/>
                    <w:ind w:left="113" w:right="113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0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Умение 2</w:t>
                  </w:r>
                </w:p>
              </w:tc>
              <w:tc>
                <w:tcPr>
                  <w:tcW w:w="807" w:type="pct"/>
                  <w:vMerge/>
                </w:tcPr>
                <w:p w:rsidR="007B51AC" w:rsidRPr="00D90C6E" w:rsidRDefault="007B51AC" w:rsidP="00322FC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B51AC" w:rsidRPr="00D90C6E" w:rsidTr="00322FC6">
              <w:tc>
                <w:tcPr>
                  <w:tcW w:w="1101" w:type="pct"/>
                  <w:shd w:val="clear" w:color="auto" w:fill="auto"/>
                </w:tcPr>
                <w:p w:rsidR="007B51AC" w:rsidRPr="00D90C6E" w:rsidRDefault="007B51AC" w:rsidP="00322FC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0C6E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Петров А.</w:t>
                  </w:r>
                </w:p>
              </w:tc>
              <w:tc>
                <w:tcPr>
                  <w:tcW w:w="1323" w:type="pct"/>
                  <w:gridSpan w:val="3"/>
                  <w:shd w:val="clear" w:color="auto" w:fill="auto"/>
                </w:tcPr>
                <w:p w:rsidR="007B51AC" w:rsidRPr="00D90C6E" w:rsidRDefault="007B51AC" w:rsidP="00322FC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85" w:type="pct"/>
                  <w:gridSpan w:val="2"/>
                  <w:shd w:val="clear" w:color="auto" w:fill="auto"/>
                </w:tcPr>
                <w:p w:rsidR="007B51AC" w:rsidRPr="00D90C6E" w:rsidRDefault="007B51AC" w:rsidP="00322FC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84" w:type="pct"/>
                  <w:gridSpan w:val="2"/>
                  <w:shd w:val="clear" w:color="auto" w:fill="auto"/>
                </w:tcPr>
                <w:p w:rsidR="007B51AC" w:rsidRPr="00D90C6E" w:rsidRDefault="007B51AC" w:rsidP="00322FC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07" w:type="pct"/>
                </w:tcPr>
                <w:p w:rsidR="007B51AC" w:rsidRPr="00D90C6E" w:rsidRDefault="007B51AC" w:rsidP="00322FC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B51AC" w:rsidRPr="00D90C6E" w:rsidTr="00322FC6">
              <w:tc>
                <w:tcPr>
                  <w:tcW w:w="1101" w:type="pct"/>
                  <w:shd w:val="clear" w:color="auto" w:fill="auto"/>
                </w:tcPr>
                <w:p w:rsidR="007B51AC" w:rsidRPr="00D90C6E" w:rsidRDefault="007B51AC" w:rsidP="00322FC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0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Иванов П.</w:t>
                  </w:r>
                </w:p>
              </w:tc>
              <w:tc>
                <w:tcPr>
                  <w:tcW w:w="1323" w:type="pct"/>
                  <w:gridSpan w:val="3"/>
                  <w:shd w:val="clear" w:color="auto" w:fill="auto"/>
                </w:tcPr>
                <w:p w:rsidR="007B51AC" w:rsidRPr="00D90C6E" w:rsidRDefault="007B51AC" w:rsidP="00322FC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85" w:type="pct"/>
                  <w:gridSpan w:val="2"/>
                  <w:shd w:val="clear" w:color="auto" w:fill="auto"/>
                </w:tcPr>
                <w:p w:rsidR="007B51AC" w:rsidRPr="00D90C6E" w:rsidRDefault="007B51AC" w:rsidP="00322FC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84" w:type="pct"/>
                  <w:gridSpan w:val="2"/>
                  <w:shd w:val="clear" w:color="auto" w:fill="auto"/>
                </w:tcPr>
                <w:p w:rsidR="007B51AC" w:rsidRPr="00D90C6E" w:rsidRDefault="007B51AC" w:rsidP="00322FC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07" w:type="pct"/>
                </w:tcPr>
                <w:p w:rsidR="007B51AC" w:rsidRPr="00D90C6E" w:rsidRDefault="007B51AC" w:rsidP="00322FC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B51AC" w:rsidRPr="00D90C6E" w:rsidTr="00322FC6">
              <w:tc>
                <w:tcPr>
                  <w:tcW w:w="1101" w:type="pct"/>
                  <w:shd w:val="clear" w:color="auto" w:fill="auto"/>
                </w:tcPr>
                <w:p w:rsidR="007B51AC" w:rsidRPr="00D90C6E" w:rsidRDefault="007B51AC" w:rsidP="00322FC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итого</w:t>
                  </w:r>
                </w:p>
              </w:tc>
              <w:tc>
                <w:tcPr>
                  <w:tcW w:w="1323" w:type="pct"/>
                  <w:gridSpan w:val="3"/>
                  <w:shd w:val="clear" w:color="auto" w:fill="auto"/>
                </w:tcPr>
                <w:p w:rsidR="007B51AC" w:rsidRPr="00D90C6E" w:rsidRDefault="007B51AC" w:rsidP="00322FC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85" w:type="pct"/>
                  <w:gridSpan w:val="2"/>
                  <w:shd w:val="clear" w:color="auto" w:fill="auto"/>
                </w:tcPr>
                <w:p w:rsidR="007B51AC" w:rsidRPr="00D90C6E" w:rsidRDefault="007B51AC" w:rsidP="00322FC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84" w:type="pct"/>
                  <w:gridSpan w:val="2"/>
                  <w:shd w:val="clear" w:color="auto" w:fill="auto"/>
                </w:tcPr>
                <w:p w:rsidR="007B51AC" w:rsidRPr="00D90C6E" w:rsidRDefault="007B51AC" w:rsidP="00322FC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07" w:type="pct"/>
                </w:tcPr>
                <w:p w:rsidR="007B51AC" w:rsidRPr="00D90C6E" w:rsidRDefault="007B51AC" w:rsidP="00322FC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7B51AC" w:rsidRPr="00F31E04" w:rsidRDefault="007B51AC" w:rsidP="00322FC6">
            <w:pPr>
              <w:pStyle w:val="a5"/>
              <w:tabs>
                <w:tab w:val="left" w:pos="2580"/>
              </w:tabs>
              <w:spacing w:line="276" w:lineRule="auto"/>
              <w:jc w:val="both"/>
              <w:rPr>
                <w:rFonts w:cs="Times New Roman"/>
              </w:rPr>
            </w:pPr>
          </w:p>
        </w:tc>
      </w:tr>
    </w:tbl>
    <w:p w:rsidR="009B4EB6" w:rsidRDefault="009B4EB6" w:rsidP="009245E4">
      <w:pPr>
        <w:pStyle w:val="a5"/>
        <w:tabs>
          <w:tab w:val="left" w:pos="2580"/>
        </w:tabs>
        <w:spacing w:line="276" w:lineRule="auto"/>
        <w:ind w:firstLine="567"/>
        <w:jc w:val="both"/>
        <w:rPr>
          <w:rFonts w:cs="Times New Roman"/>
          <w:b/>
        </w:rPr>
      </w:pPr>
    </w:p>
    <w:p w:rsidR="008500C1" w:rsidRPr="008500C1" w:rsidRDefault="008500C1" w:rsidP="00DF44CB">
      <w:pPr>
        <w:pStyle w:val="a3"/>
        <w:numPr>
          <w:ilvl w:val="2"/>
          <w:numId w:val="46"/>
        </w:numPr>
        <w:tabs>
          <w:tab w:val="left" w:pos="993"/>
        </w:tabs>
        <w:spacing w:after="0"/>
        <w:ind w:left="0" w:firstLine="505"/>
        <w:jc w:val="both"/>
        <w:rPr>
          <w:rFonts w:ascii="Times New Roman" w:hAnsi="Times New Roman" w:cs="Times New Roman"/>
          <w:sz w:val="24"/>
          <w:szCs w:val="24"/>
        </w:rPr>
      </w:pPr>
      <w:r w:rsidRPr="008500C1">
        <w:rPr>
          <w:rFonts w:ascii="Times New Roman" w:hAnsi="Times New Roman" w:cs="Times New Roman"/>
          <w:sz w:val="24"/>
          <w:szCs w:val="24"/>
        </w:rPr>
        <w:t xml:space="preserve">Если контроль проводится </w:t>
      </w:r>
      <w:r>
        <w:rPr>
          <w:rFonts w:ascii="Times New Roman" w:hAnsi="Times New Roman" w:cs="Times New Roman"/>
          <w:sz w:val="24"/>
          <w:szCs w:val="24"/>
        </w:rPr>
        <w:t xml:space="preserve">по материалам РЦОКО,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Статграда</w:t>
      </w:r>
      <w:proofErr w:type="spellEnd"/>
      <w:r>
        <w:rPr>
          <w:rFonts w:ascii="Times New Roman" w:hAnsi="Times New Roman" w:cs="Times New Roman"/>
          <w:sz w:val="24"/>
          <w:szCs w:val="24"/>
        </w:rPr>
        <w:t>, др., с испол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 xml:space="preserve">зованием специализированных электронных форм, то результаты работ вносятся в них,  не требуют дополнительной обработки. Электронные формы распечатываются, материал </w:t>
      </w:r>
      <w:r w:rsidRPr="003F2D03">
        <w:rPr>
          <w:rFonts w:ascii="Times New Roman" w:hAnsi="Times New Roman" w:cs="Times New Roman"/>
          <w:sz w:val="24"/>
          <w:szCs w:val="24"/>
        </w:rPr>
        <w:t>вместе с подшитыми работами</w:t>
      </w:r>
      <w:r>
        <w:rPr>
          <w:rFonts w:ascii="Times New Roman" w:hAnsi="Times New Roman" w:cs="Times New Roman"/>
          <w:sz w:val="24"/>
          <w:szCs w:val="24"/>
        </w:rPr>
        <w:t xml:space="preserve"> сдается </w:t>
      </w:r>
      <w:r w:rsidRPr="001D1875">
        <w:rPr>
          <w:rFonts w:ascii="Times New Roman" w:hAnsi="Times New Roman" w:cs="Times New Roman"/>
          <w:sz w:val="24"/>
          <w:szCs w:val="24"/>
        </w:rPr>
        <w:t>заместителю директора школы по учебно-воспитательной работе и остается учителю для организации последующей работы.</w:t>
      </w:r>
    </w:p>
    <w:p w:rsidR="008500C1" w:rsidRPr="00F31E04" w:rsidRDefault="008500C1" w:rsidP="009245E4">
      <w:pPr>
        <w:pStyle w:val="a5"/>
        <w:tabs>
          <w:tab w:val="left" w:pos="2580"/>
        </w:tabs>
        <w:spacing w:line="276" w:lineRule="auto"/>
        <w:ind w:firstLine="567"/>
        <w:jc w:val="both"/>
        <w:rPr>
          <w:rFonts w:cs="Times New Roman"/>
          <w:b/>
        </w:rPr>
      </w:pPr>
    </w:p>
    <w:p w:rsidR="001E16D8" w:rsidRPr="00F31E04" w:rsidRDefault="001E16D8" w:rsidP="009245E4">
      <w:pPr>
        <w:pStyle w:val="a5"/>
        <w:tabs>
          <w:tab w:val="left" w:pos="2580"/>
        </w:tabs>
        <w:spacing w:line="276" w:lineRule="auto"/>
        <w:ind w:firstLine="567"/>
        <w:jc w:val="both"/>
        <w:rPr>
          <w:rFonts w:cs="Times New Roman"/>
        </w:rPr>
      </w:pPr>
    </w:p>
    <w:p w:rsidR="003F2D03" w:rsidRDefault="00B77D86" w:rsidP="00DF44CB">
      <w:pPr>
        <w:pStyle w:val="a3"/>
        <w:numPr>
          <w:ilvl w:val="1"/>
          <w:numId w:val="46"/>
        </w:numPr>
        <w:tabs>
          <w:tab w:val="left" w:pos="993"/>
        </w:tabs>
        <w:spacing w:after="0"/>
        <w:ind w:left="0" w:firstLine="431"/>
        <w:jc w:val="both"/>
        <w:rPr>
          <w:rFonts w:ascii="Times New Roman" w:hAnsi="Times New Roman" w:cs="Times New Roman"/>
          <w:sz w:val="24"/>
          <w:szCs w:val="24"/>
        </w:rPr>
      </w:pPr>
      <w:r w:rsidRPr="00F31E04">
        <w:rPr>
          <w:rFonts w:ascii="Times New Roman" w:hAnsi="Times New Roman" w:cs="Times New Roman"/>
          <w:b/>
          <w:sz w:val="24"/>
          <w:szCs w:val="24"/>
        </w:rPr>
        <w:t>Итоговый контроль</w:t>
      </w:r>
      <w:r w:rsidR="00CC121A">
        <w:rPr>
          <w:rFonts w:ascii="Times New Roman" w:hAnsi="Times New Roman" w:cs="Times New Roman"/>
          <w:b/>
          <w:sz w:val="24"/>
          <w:szCs w:val="24"/>
        </w:rPr>
        <w:t>.</w:t>
      </w:r>
    </w:p>
    <w:p w:rsidR="00B77D86" w:rsidRPr="00F31E04" w:rsidRDefault="00CC121A" w:rsidP="00DF44CB">
      <w:pPr>
        <w:pStyle w:val="a3"/>
        <w:numPr>
          <w:ilvl w:val="2"/>
          <w:numId w:val="46"/>
        </w:numPr>
        <w:tabs>
          <w:tab w:val="left" w:pos="993"/>
        </w:tabs>
        <w:spacing w:after="0"/>
        <w:ind w:left="0" w:firstLine="5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 итоговым контролем понимаются различные виды контрольных и пр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верочных работ, которые имеют целью оценить уровень и качество всего комплекса, </w:t>
      </w:r>
      <w:r w:rsidR="00B77D86" w:rsidRPr="00F31E04">
        <w:rPr>
          <w:rFonts w:ascii="Times New Roman" w:hAnsi="Times New Roman" w:cs="Times New Roman"/>
          <w:sz w:val="24"/>
          <w:szCs w:val="24"/>
        </w:rPr>
        <w:t>пр</w:t>
      </w:r>
      <w:r w:rsidR="00B77D86" w:rsidRPr="00F31E04">
        <w:rPr>
          <w:rFonts w:ascii="Times New Roman" w:hAnsi="Times New Roman" w:cs="Times New Roman"/>
          <w:sz w:val="24"/>
          <w:szCs w:val="24"/>
        </w:rPr>
        <w:t>о</w:t>
      </w:r>
      <w:r w:rsidR="00B77D86" w:rsidRPr="00F31E04">
        <w:rPr>
          <w:rFonts w:ascii="Times New Roman" w:hAnsi="Times New Roman" w:cs="Times New Roman"/>
          <w:sz w:val="24"/>
          <w:szCs w:val="24"/>
        </w:rPr>
        <w:t xml:space="preserve">водится по завершении класса. </w:t>
      </w:r>
    </w:p>
    <w:p w:rsidR="009B4EB6" w:rsidRPr="003F2D03" w:rsidRDefault="009B4EB6" w:rsidP="00DF44CB">
      <w:pPr>
        <w:pStyle w:val="a3"/>
        <w:numPr>
          <w:ilvl w:val="2"/>
          <w:numId w:val="46"/>
        </w:numPr>
        <w:tabs>
          <w:tab w:val="left" w:pos="993"/>
        </w:tabs>
        <w:spacing w:after="0"/>
        <w:ind w:left="0" w:firstLine="505"/>
        <w:jc w:val="both"/>
        <w:rPr>
          <w:rFonts w:ascii="Times New Roman" w:hAnsi="Times New Roman" w:cs="Times New Roman"/>
          <w:sz w:val="24"/>
          <w:szCs w:val="24"/>
        </w:rPr>
      </w:pPr>
      <w:r w:rsidRPr="003F2D03">
        <w:rPr>
          <w:rFonts w:ascii="Times New Roman" w:hAnsi="Times New Roman" w:cs="Times New Roman"/>
          <w:sz w:val="24"/>
          <w:szCs w:val="24"/>
        </w:rPr>
        <w:t xml:space="preserve">Для обучающихся 9-11 классов работы по русскому языку, математике, </w:t>
      </w:r>
      <w:proofErr w:type="spellStart"/>
      <w:r w:rsidRPr="003F2D03">
        <w:rPr>
          <w:rFonts w:ascii="Times New Roman" w:hAnsi="Times New Roman" w:cs="Times New Roman"/>
          <w:sz w:val="24"/>
          <w:szCs w:val="24"/>
        </w:rPr>
        <w:t>предпрофильным</w:t>
      </w:r>
      <w:proofErr w:type="spellEnd"/>
      <w:r w:rsidRPr="003F2D03">
        <w:rPr>
          <w:rFonts w:ascii="Times New Roman" w:hAnsi="Times New Roman" w:cs="Times New Roman"/>
          <w:sz w:val="24"/>
          <w:szCs w:val="24"/>
        </w:rPr>
        <w:t xml:space="preserve"> и профильным предметам проводятся с использованием контрольно-измерительных материалов (КИМ).</w:t>
      </w:r>
    </w:p>
    <w:p w:rsidR="009B4EB6" w:rsidRPr="003F2D03" w:rsidRDefault="009B4EB6" w:rsidP="00DF44CB">
      <w:pPr>
        <w:pStyle w:val="a3"/>
        <w:numPr>
          <w:ilvl w:val="2"/>
          <w:numId w:val="46"/>
        </w:numPr>
        <w:tabs>
          <w:tab w:val="left" w:pos="993"/>
        </w:tabs>
        <w:spacing w:after="0"/>
        <w:ind w:left="0" w:firstLine="505"/>
        <w:jc w:val="both"/>
        <w:rPr>
          <w:rFonts w:ascii="Times New Roman" w:hAnsi="Times New Roman" w:cs="Times New Roman"/>
          <w:sz w:val="24"/>
          <w:szCs w:val="24"/>
        </w:rPr>
      </w:pPr>
      <w:r w:rsidRPr="003F2D03">
        <w:rPr>
          <w:rFonts w:ascii="Times New Roman" w:hAnsi="Times New Roman" w:cs="Times New Roman"/>
          <w:sz w:val="24"/>
          <w:szCs w:val="24"/>
        </w:rPr>
        <w:t xml:space="preserve">Для обучающихся 9-11 классов </w:t>
      </w:r>
      <w:r w:rsidR="00665BB2" w:rsidRPr="003F2D03">
        <w:rPr>
          <w:rFonts w:ascii="Times New Roman" w:hAnsi="Times New Roman" w:cs="Times New Roman"/>
          <w:sz w:val="24"/>
          <w:szCs w:val="24"/>
        </w:rPr>
        <w:t>итоговый</w:t>
      </w:r>
      <w:r w:rsidRPr="003F2D03">
        <w:rPr>
          <w:rFonts w:ascii="Times New Roman" w:hAnsi="Times New Roman" w:cs="Times New Roman"/>
          <w:sz w:val="24"/>
          <w:szCs w:val="24"/>
        </w:rPr>
        <w:t xml:space="preserve"> контроль по другим предметам проводится с использованием контрольных работ, включающих в себя задания изученных ранее разделов и тем.</w:t>
      </w:r>
    </w:p>
    <w:p w:rsidR="009B4EB6" w:rsidRPr="003F2D03" w:rsidRDefault="009B4EB6" w:rsidP="00DF44CB">
      <w:pPr>
        <w:pStyle w:val="a3"/>
        <w:numPr>
          <w:ilvl w:val="2"/>
          <w:numId w:val="46"/>
        </w:numPr>
        <w:tabs>
          <w:tab w:val="left" w:pos="993"/>
        </w:tabs>
        <w:spacing w:after="0"/>
        <w:ind w:left="0" w:firstLine="505"/>
        <w:jc w:val="both"/>
        <w:rPr>
          <w:rFonts w:ascii="Times New Roman" w:hAnsi="Times New Roman" w:cs="Times New Roman"/>
          <w:sz w:val="24"/>
          <w:szCs w:val="24"/>
        </w:rPr>
      </w:pPr>
      <w:r w:rsidRPr="003F2D03">
        <w:rPr>
          <w:rFonts w:ascii="Times New Roman" w:hAnsi="Times New Roman" w:cs="Times New Roman"/>
          <w:sz w:val="24"/>
          <w:szCs w:val="24"/>
        </w:rPr>
        <w:t xml:space="preserve">Для обучающихся 5-8 классов </w:t>
      </w:r>
      <w:r w:rsidR="00665BB2" w:rsidRPr="003F2D03">
        <w:rPr>
          <w:rFonts w:ascii="Times New Roman" w:hAnsi="Times New Roman" w:cs="Times New Roman"/>
          <w:sz w:val="24"/>
          <w:szCs w:val="24"/>
        </w:rPr>
        <w:t>итоговый</w:t>
      </w:r>
      <w:r w:rsidRPr="003F2D03">
        <w:rPr>
          <w:rFonts w:ascii="Times New Roman" w:hAnsi="Times New Roman" w:cs="Times New Roman"/>
          <w:sz w:val="24"/>
          <w:szCs w:val="24"/>
        </w:rPr>
        <w:t xml:space="preserve"> контроль проводится с использов</w:t>
      </w:r>
      <w:r w:rsidRPr="003F2D03">
        <w:rPr>
          <w:rFonts w:ascii="Times New Roman" w:hAnsi="Times New Roman" w:cs="Times New Roman"/>
          <w:sz w:val="24"/>
          <w:szCs w:val="24"/>
        </w:rPr>
        <w:t>а</w:t>
      </w:r>
      <w:r w:rsidRPr="003F2D03">
        <w:rPr>
          <w:rFonts w:ascii="Times New Roman" w:hAnsi="Times New Roman" w:cs="Times New Roman"/>
          <w:sz w:val="24"/>
          <w:szCs w:val="24"/>
        </w:rPr>
        <w:t>нием контрольных работ, включающих в себя задания изученных ранее разделов и тем.</w:t>
      </w:r>
    </w:p>
    <w:p w:rsidR="009B4EB6" w:rsidRPr="003F2D03" w:rsidRDefault="009B4EB6" w:rsidP="00DF44CB">
      <w:pPr>
        <w:pStyle w:val="a3"/>
        <w:numPr>
          <w:ilvl w:val="2"/>
          <w:numId w:val="46"/>
        </w:numPr>
        <w:tabs>
          <w:tab w:val="left" w:pos="993"/>
        </w:tabs>
        <w:spacing w:after="0"/>
        <w:ind w:left="0" w:firstLine="505"/>
        <w:jc w:val="both"/>
        <w:rPr>
          <w:rFonts w:ascii="Times New Roman" w:hAnsi="Times New Roman" w:cs="Times New Roman"/>
          <w:sz w:val="24"/>
          <w:szCs w:val="24"/>
        </w:rPr>
      </w:pPr>
      <w:r w:rsidRPr="003F2D03">
        <w:rPr>
          <w:rFonts w:ascii="Times New Roman" w:hAnsi="Times New Roman" w:cs="Times New Roman"/>
          <w:sz w:val="24"/>
          <w:szCs w:val="24"/>
        </w:rPr>
        <w:t xml:space="preserve">По итогам проведения </w:t>
      </w:r>
      <w:r w:rsidR="00665BB2" w:rsidRPr="003F2D03">
        <w:rPr>
          <w:rFonts w:ascii="Times New Roman" w:hAnsi="Times New Roman" w:cs="Times New Roman"/>
          <w:sz w:val="24"/>
          <w:szCs w:val="24"/>
        </w:rPr>
        <w:t>итогового</w:t>
      </w:r>
      <w:r w:rsidRPr="003F2D03">
        <w:rPr>
          <w:rFonts w:ascii="Times New Roman" w:hAnsi="Times New Roman" w:cs="Times New Roman"/>
          <w:sz w:val="24"/>
          <w:szCs w:val="24"/>
        </w:rPr>
        <w:t xml:space="preserve"> контроля обучающихся 9-11 классов по русскому языку, математике, </w:t>
      </w:r>
      <w:proofErr w:type="spellStart"/>
      <w:r w:rsidRPr="003F2D03">
        <w:rPr>
          <w:rFonts w:ascii="Times New Roman" w:hAnsi="Times New Roman" w:cs="Times New Roman"/>
          <w:sz w:val="24"/>
          <w:szCs w:val="24"/>
        </w:rPr>
        <w:t>предпрофильным</w:t>
      </w:r>
      <w:proofErr w:type="spellEnd"/>
      <w:r w:rsidRPr="003F2D03">
        <w:rPr>
          <w:rFonts w:ascii="Times New Roman" w:hAnsi="Times New Roman" w:cs="Times New Roman"/>
          <w:sz w:val="24"/>
          <w:szCs w:val="24"/>
        </w:rPr>
        <w:t xml:space="preserve"> и профильным предметам оформляется </w:t>
      </w:r>
      <w:proofErr w:type="spellStart"/>
      <w:r w:rsidRPr="003F2D03">
        <w:rPr>
          <w:rFonts w:ascii="Times New Roman" w:hAnsi="Times New Roman" w:cs="Times New Roman"/>
          <w:sz w:val="24"/>
          <w:szCs w:val="24"/>
        </w:rPr>
        <w:t>потемный</w:t>
      </w:r>
      <w:proofErr w:type="spellEnd"/>
      <w:r w:rsidRPr="003F2D03">
        <w:rPr>
          <w:rFonts w:ascii="Times New Roman" w:hAnsi="Times New Roman" w:cs="Times New Roman"/>
          <w:sz w:val="24"/>
          <w:szCs w:val="24"/>
        </w:rPr>
        <w:t xml:space="preserve"> персонифицированный анализ, который сдается вместе с подшитыми работами заместителю директора школы по учебно-воспитательной работе</w:t>
      </w:r>
      <w:r w:rsidR="00665BB2" w:rsidRPr="003F2D03">
        <w:rPr>
          <w:rFonts w:ascii="Times New Roman" w:hAnsi="Times New Roman" w:cs="Times New Roman"/>
          <w:sz w:val="24"/>
          <w:szCs w:val="24"/>
        </w:rPr>
        <w:t xml:space="preserve"> и остается учителю</w:t>
      </w:r>
      <w:r w:rsidRPr="003F2D03">
        <w:rPr>
          <w:rFonts w:ascii="Times New Roman" w:hAnsi="Times New Roman" w:cs="Times New Roman"/>
          <w:sz w:val="24"/>
          <w:szCs w:val="24"/>
        </w:rPr>
        <w:t>.</w:t>
      </w:r>
    </w:p>
    <w:p w:rsidR="009B4EB6" w:rsidRPr="00F31E04" w:rsidRDefault="009B4EB6" w:rsidP="009245E4">
      <w:pPr>
        <w:pStyle w:val="a5"/>
        <w:tabs>
          <w:tab w:val="left" w:pos="2580"/>
        </w:tabs>
        <w:spacing w:line="276" w:lineRule="auto"/>
        <w:ind w:firstLine="567"/>
        <w:jc w:val="both"/>
        <w:rPr>
          <w:rFonts w:cs="Times New Roman"/>
        </w:rPr>
      </w:pPr>
      <w:r w:rsidRPr="00F31E04">
        <w:rPr>
          <w:rFonts w:cs="Times New Roman"/>
        </w:rPr>
        <w:t>Форма оформления анализа работы.</w:t>
      </w:r>
    </w:p>
    <w:tbl>
      <w:tblPr>
        <w:tblStyle w:val="af1"/>
        <w:tblW w:w="5000" w:type="pct"/>
        <w:tblLayout w:type="fixed"/>
        <w:tblLook w:val="04A0" w:firstRow="1" w:lastRow="0" w:firstColumn="1" w:lastColumn="0" w:noHBand="0" w:noVBand="1"/>
      </w:tblPr>
      <w:tblGrid>
        <w:gridCol w:w="9574"/>
      </w:tblGrid>
      <w:tr w:rsidR="009B4EB6" w:rsidRPr="00F31E04" w:rsidTr="00CC121A">
        <w:tc>
          <w:tcPr>
            <w:tcW w:w="5000" w:type="pct"/>
          </w:tcPr>
          <w:tbl>
            <w:tblPr>
              <w:tblW w:w="28932" w:type="dxa"/>
              <w:tblInd w:w="8" w:type="dxa"/>
              <w:tblLayout w:type="fixed"/>
              <w:tblLook w:val="04A0" w:firstRow="1" w:lastRow="0" w:firstColumn="1" w:lastColumn="0" w:noHBand="0" w:noVBand="1"/>
            </w:tblPr>
            <w:tblGrid>
              <w:gridCol w:w="1910"/>
              <w:gridCol w:w="10827"/>
              <w:gridCol w:w="2280"/>
              <w:gridCol w:w="1962"/>
              <w:gridCol w:w="1962"/>
              <w:gridCol w:w="1962"/>
              <w:gridCol w:w="1962"/>
              <w:gridCol w:w="2032"/>
              <w:gridCol w:w="1942"/>
              <w:gridCol w:w="2093"/>
            </w:tblGrid>
            <w:tr w:rsidR="009B4EB6" w:rsidRPr="00F31E04" w:rsidTr="00CC121A">
              <w:trPr>
                <w:trHeight w:val="20"/>
              </w:trPr>
              <w:tc>
                <w:tcPr>
                  <w:tcW w:w="28932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Контрольная работа</w:t>
                  </w:r>
                </w:p>
              </w:tc>
            </w:tr>
            <w:tr w:rsidR="009B4EB6" w:rsidRPr="00F31E04" w:rsidTr="00CC121A">
              <w:trPr>
                <w:trHeight w:val="20"/>
              </w:trPr>
              <w:tc>
                <w:tcPr>
                  <w:tcW w:w="28932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По </w:t>
                  </w: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  <w:t>_____________</w:t>
                  </w:r>
                </w:p>
              </w:tc>
            </w:tr>
            <w:tr w:rsidR="009B4EB6" w:rsidRPr="00F31E04" w:rsidTr="00CC121A">
              <w:trPr>
                <w:trHeight w:val="20"/>
              </w:trPr>
              <w:tc>
                <w:tcPr>
                  <w:tcW w:w="19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8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B4EB6" w:rsidRPr="00F31E04" w:rsidTr="00CC121A">
              <w:trPr>
                <w:trHeight w:val="20"/>
              </w:trPr>
              <w:tc>
                <w:tcPr>
                  <w:tcW w:w="12737" w:type="dxa"/>
                  <w:gridSpan w:val="2"/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Учитель:   _____________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B4EB6" w:rsidRPr="00F31E04" w:rsidTr="00CC121A">
              <w:trPr>
                <w:trHeight w:val="20"/>
              </w:trPr>
              <w:tc>
                <w:tcPr>
                  <w:tcW w:w="12737" w:type="dxa"/>
                  <w:gridSpan w:val="2"/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Класс:   ________________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B4EB6" w:rsidRPr="00F31E04" w:rsidTr="00CC121A">
              <w:trPr>
                <w:trHeight w:val="20"/>
              </w:trPr>
              <w:tc>
                <w:tcPr>
                  <w:tcW w:w="12737" w:type="dxa"/>
                  <w:gridSpan w:val="2"/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Дата проведения: ______________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B4EB6" w:rsidRPr="00F31E04" w:rsidTr="00CC121A">
              <w:trPr>
                <w:trHeight w:val="20"/>
              </w:trPr>
              <w:tc>
                <w:tcPr>
                  <w:tcW w:w="12737" w:type="dxa"/>
                  <w:gridSpan w:val="2"/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Форма проведения: по материалам </w:t>
                  </w:r>
                  <w:proofErr w:type="spellStart"/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КИМов</w:t>
                  </w:r>
                  <w:proofErr w:type="spellEnd"/>
                </w:p>
              </w:tc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B4EB6" w:rsidRPr="00F31E04" w:rsidTr="00CC121A">
              <w:trPr>
                <w:trHeight w:val="20"/>
              </w:trPr>
              <w:tc>
                <w:tcPr>
                  <w:tcW w:w="12737" w:type="dxa"/>
                  <w:gridSpan w:val="2"/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Время написания: __________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B4EB6" w:rsidRPr="00F31E04" w:rsidTr="00CC121A">
              <w:trPr>
                <w:trHeight w:val="20"/>
              </w:trPr>
              <w:tc>
                <w:tcPr>
                  <w:tcW w:w="19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8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9B4EB6" w:rsidRDefault="009B4EB6" w:rsidP="009245E4">
            <w:pPr>
              <w:spacing w:line="276" w:lineRule="auto"/>
              <w:jc w:val="both"/>
            </w:pPr>
          </w:p>
          <w:tbl>
            <w:tblPr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1202"/>
              <w:gridCol w:w="1202"/>
              <w:gridCol w:w="800"/>
              <w:gridCol w:w="802"/>
              <w:gridCol w:w="800"/>
              <w:gridCol w:w="802"/>
              <w:gridCol w:w="934"/>
              <w:gridCol w:w="544"/>
              <w:gridCol w:w="1558"/>
              <w:gridCol w:w="699"/>
            </w:tblGrid>
            <w:tr w:rsidR="009B4EB6" w:rsidRPr="00F31E04" w:rsidTr="00CC121A">
              <w:trPr>
                <w:trHeight w:val="20"/>
              </w:trPr>
              <w:tc>
                <w:tcPr>
                  <w:tcW w:w="64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Уч-ся в классе</w:t>
                  </w:r>
                </w:p>
              </w:tc>
              <w:tc>
                <w:tcPr>
                  <w:tcW w:w="643" w:type="pct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Писало чел</w:t>
                  </w:r>
                  <w:proofErr w:type="gramStart"/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./(%)</w:t>
                  </w:r>
                  <w:proofErr w:type="gramEnd"/>
                </w:p>
              </w:tc>
              <w:tc>
                <w:tcPr>
                  <w:tcW w:w="428" w:type="pct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«2»</w:t>
                  </w:r>
                </w:p>
              </w:tc>
              <w:tc>
                <w:tcPr>
                  <w:tcW w:w="429" w:type="pct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«3»</w:t>
                  </w:r>
                </w:p>
              </w:tc>
              <w:tc>
                <w:tcPr>
                  <w:tcW w:w="428" w:type="pct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«4»</w:t>
                  </w:r>
                </w:p>
              </w:tc>
              <w:tc>
                <w:tcPr>
                  <w:tcW w:w="429" w:type="pct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«5»</w:t>
                  </w:r>
                </w:p>
              </w:tc>
              <w:tc>
                <w:tcPr>
                  <w:tcW w:w="500" w:type="pct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% успев.</w:t>
                  </w:r>
                </w:p>
              </w:tc>
              <w:tc>
                <w:tcPr>
                  <w:tcW w:w="291" w:type="pct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КЗ</w:t>
                  </w:r>
                  <w:proofErr w:type="gramEnd"/>
                </w:p>
              </w:tc>
              <w:tc>
                <w:tcPr>
                  <w:tcW w:w="834" w:type="pct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СТБ для 9-11 классов</w:t>
                  </w:r>
                </w:p>
              </w:tc>
              <w:tc>
                <w:tcPr>
                  <w:tcW w:w="374" w:type="pct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СБ</w:t>
                  </w:r>
                  <w:proofErr w:type="gramEnd"/>
                </w:p>
              </w:tc>
            </w:tr>
            <w:tr w:rsidR="009B4EB6" w:rsidRPr="00F31E04" w:rsidTr="00CC121A">
              <w:trPr>
                <w:trHeight w:val="20"/>
              </w:trPr>
              <w:tc>
                <w:tcPr>
                  <w:tcW w:w="64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00" w:type="pct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1" w:type="pct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34" w:type="pct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4" w:type="pct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9B4EB6" w:rsidRDefault="009B4EB6" w:rsidP="009245E4">
            <w:pPr>
              <w:spacing w:line="276" w:lineRule="auto"/>
              <w:jc w:val="both"/>
            </w:pPr>
          </w:p>
          <w:p w:rsidR="009B4EB6" w:rsidRDefault="009B4EB6" w:rsidP="009245E4">
            <w:pPr>
              <w:spacing w:line="276" w:lineRule="auto"/>
              <w:jc w:val="both"/>
            </w:pPr>
          </w:p>
          <w:tbl>
            <w:tblPr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515"/>
              <w:gridCol w:w="2036"/>
              <w:gridCol w:w="563"/>
              <w:gridCol w:w="563"/>
              <w:gridCol w:w="563"/>
              <w:gridCol w:w="563"/>
              <w:gridCol w:w="697"/>
              <w:gridCol w:w="563"/>
              <w:gridCol w:w="563"/>
              <w:gridCol w:w="563"/>
              <w:gridCol w:w="1039"/>
              <w:gridCol w:w="1120"/>
            </w:tblGrid>
            <w:tr w:rsidR="009B4EB6" w:rsidRPr="00F31E04" w:rsidTr="00CC121A">
              <w:trPr>
                <w:trHeight w:val="20"/>
              </w:trPr>
              <w:tc>
                <w:tcPr>
                  <w:tcW w:w="2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08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0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</w:t>
                  </w:r>
                  <w:proofErr w:type="gramStart"/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  <w:proofErr w:type="gramEnd"/>
                </w:p>
              </w:tc>
              <w:tc>
                <w:tcPr>
                  <w:tcW w:w="30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</w:t>
                  </w:r>
                  <w:proofErr w:type="gramStart"/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  <w:proofErr w:type="gramEnd"/>
                </w:p>
              </w:tc>
              <w:tc>
                <w:tcPr>
                  <w:tcW w:w="30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</w:t>
                  </w:r>
                  <w:proofErr w:type="gramStart"/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  <w:proofErr w:type="gramEnd"/>
                </w:p>
              </w:tc>
              <w:tc>
                <w:tcPr>
                  <w:tcW w:w="30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</w:t>
                  </w:r>
                  <w:proofErr w:type="gramStart"/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  <w:proofErr w:type="gramEnd"/>
                </w:p>
              </w:tc>
              <w:tc>
                <w:tcPr>
                  <w:tcW w:w="30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С3</w:t>
                  </w:r>
                </w:p>
              </w:tc>
              <w:tc>
                <w:tcPr>
                  <w:tcW w:w="55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Кол-во баллов</w:t>
                  </w:r>
                </w:p>
              </w:tc>
              <w:tc>
                <w:tcPr>
                  <w:tcW w:w="59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Оценка </w:t>
                  </w:r>
                </w:p>
              </w:tc>
            </w:tr>
            <w:tr w:rsidR="009B4EB6" w:rsidRPr="00F31E04" w:rsidTr="00CC121A">
              <w:trPr>
                <w:trHeight w:val="20"/>
              </w:trPr>
              <w:tc>
                <w:tcPr>
                  <w:tcW w:w="27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89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Иванов</w:t>
                  </w:r>
                </w:p>
              </w:tc>
              <w:tc>
                <w:tcPr>
                  <w:tcW w:w="30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0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0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0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0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0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0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59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9B4EB6" w:rsidRPr="00F31E04" w:rsidTr="00CC121A">
              <w:trPr>
                <w:trHeight w:val="20"/>
              </w:trPr>
              <w:tc>
                <w:tcPr>
                  <w:tcW w:w="27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089" w:type="pct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Петров</w:t>
                  </w:r>
                </w:p>
              </w:tc>
              <w:tc>
                <w:tcPr>
                  <w:tcW w:w="30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0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0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0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0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0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0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59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9B4EB6" w:rsidRPr="00F31E04" w:rsidTr="00CC121A">
              <w:trPr>
                <w:trHeight w:val="20"/>
              </w:trPr>
              <w:tc>
                <w:tcPr>
                  <w:tcW w:w="2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Итого</w:t>
                  </w:r>
                </w:p>
              </w:tc>
              <w:tc>
                <w:tcPr>
                  <w:tcW w:w="30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4EB6" w:rsidRPr="00F31E04" w:rsidRDefault="009B4EB6" w:rsidP="009245E4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9B4EB6" w:rsidRPr="00F31E04" w:rsidRDefault="009B4EB6" w:rsidP="009245E4">
            <w:pPr>
              <w:pStyle w:val="a5"/>
              <w:tabs>
                <w:tab w:val="left" w:pos="2580"/>
              </w:tabs>
              <w:spacing w:line="276" w:lineRule="auto"/>
              <w:jc w:val="both"/>
              <w:rPr>
                <w:rFonts w:cs="Times New Roman"/>
              </w:rPr>
            </w:pPr>
          </w:p>
        </w:tc>
      </w:tr>
    </w:tbl>
    <w:p w:rsidR="009B4EB6" w:rsidRDefault="009B4EB6" w:rsidP="009245E4">
      <w:pPr>
        <w:pStyle w:val="a5"/>
        <w:tabs>
          <w:tab w:val="left" w:pos="2580"/>
        </w:tabs>
        <w:spacing w:line="276" w:lineRule="auto"/>
        <w:ind w:firstLine="567"/>
        <w:jc w:val="both"/>
        <w:rPr>
          <w:rFonts w:cs="Times New Roman"/>
        </w:rPr>
      </w:pPr>
    </w:p>
    <w:p w:rsidR="009B4EB6" w:rsidRPr="003F2D03" w:rsidRDefault="009B4EB6" w:rsidP="00DF44CB">
      <w:pPr>
        <w:pStyle w:val="a3"/>
        <w:numPr>
          <w:ilvl w:val="2"/>
          <w:numId w:val="46"/>
        </w:numPr>
        <w:tabs>
          <w:tab w:val="left" w:pos="993"/>
        </w:tabs>
        <w:spacing w:after="0"/>
        <w:ind w:left="0" w:firstLine="505"/>
        <w:jc w:val="both"/>
        <w:rPr>
          <w:rFonts w:ascii="Times New Roman" w:hAnsi="Times New Roman" w:cs="Times New Roman"/>
          <w:sz w:val="24"/>
          <w:szCs w:val="24"/>
        </w:rPr>
      </w:pPr>
      <w:r w:rsidRPr="003F2D03">
        <w:rPr>
          <w:rFonts w:ascii="Times New Roman" w:hAnsi="Times New Roman" w:cs="Times New Roman"/>
          <w:sz w:val="24"/>
          <w:szCs w:val="24"/>
        </w:rPr>
        <w:t xml:space="preserve">По итогам проведения </w:t>
      </w:r>
      <w:r w:rsidR="00665BB2" w:rsidRPr="003F2D03">
        <w:rPr>
          <w:rFonts w:ascii="Times New Roman" w:hAnsi="Times New Roman" w:cs="Times New Roman"/>
          <w:sz w:val="24"/>
          <w:szCs w:val="24"/>
        </w:rPr>
        <w:t>итогового</w:t>
      </w:r>
      <w:r w:rsidRPr="003F2D03">
        <w:rPr>
          <w:rFonts w:ascii="Times New Roman" w:hAnsi="Times New Roman" w:cs="Times New Roman"/>
          <w:sz w:val="24"/>
          <w:szCs w:val="24"/>
        </w:rPr>
        <w:t xml:space="preserve"> контроля обучающихся 9-11 классов по другим предметам и обучающихся 5-8 классов оформляется </w:t>
      </w:r>
      <w:proofErr w:type="spellStart"/>
      <w:r w:rsidRPr="003F2D03">
        <w:rPr>
          <w:rFonts w:ascii="Times New Roman" w:hAnsi="Times New Roman" w:cs="Times New Roman"/>
          <w:sz w:val="24"/>
          <w:szCs w:val="24"/>
        </w:rPr>
        <w:t>потемный</w:t>
      </w:r>
      <w:proofErr w:type="spellEnd"/>
      <w:r w:rsidRPr="003F2D03">
        <w:rPr>
          <w:rFonts w:ascii="Times New Roman" w:hAnsi="Times New Roman" w:cs="Times New Roman"/>
          <w:sz w:val="24"/>
          <w:szCs w:val="24"/>
        </w:rPr>
        <w:t xml:space="preserve"> персонифицир</w:t>
      </w:r>
      <w:r w:rsidRPr="003F2D03">
        <w:rPr>
          <w:rFonts w:ascii="Times New Roman" w:hAnsi="Times New Roman" w:cs="Times New Roman"/>
          <w:sz w:val="24"/>
          <w:szCs w:val="24"/>
        </w:rPr>
        <w:t>о</w:t>
      </w:r>
      <w:r w:rsidRPr="003F2D03">
        <w:rPr>
          <w:rFonts w:ascii="Times New Roman" w:hAnsi="Times New Roman" w:cs="Times New Roman"/>
          <w:sz w:val="24"/>
          <w:szCs w:val="24"/>
        </w:rPr>
        <w:t>ванный анализ, который сдается вместе с подшитыми работами заместителю директора школы по учебно-воспитательной работе и остается учителю.</w:t>
      </w:r>
    </w:p>
    <w:p w:rsidR="009B4EB6" w:rsidRDefault="009B4EB6" w:rsidP="009245E4">
      <w:pPr>
        <w:pStyle w:val="a5"/>
        <w:tabs>
          <w:tab w:val="left" w:pos="2580"/>
        </w:tabs>
        <w:spacing w:line="276" w:lineRule="auto"/>
        <w:ind w:firstLine="567"/>
        <w:jc w:val="both"/>
        <w:rPr>
          <w:rFonts w:cs="Times New Roman"/>
        </w:rPr>
      </w:pPr>
      <w:r w:rsidRPr="00F31E04">
        <w:rPr>
          <w:rFonts w:cs="Times New Roman"/>
        </w:rPr>
        <w:t>Форма оформления анализа работы.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9574"/>
      </w:tblGrid>
      <w:tr w:rsidR="007B51AC" w:rsidRPr="00F31E04" w:rsidTr="00322FC6">
        <w:tc>
          <w:tcPr>
            <w:tcW w:w="5000" w:type="pct"/>
          </w:tcPr>
          <w:tbl>
            <w:tblPr>
              <w:tblW w:w="28932" w:type="dxa"/>
              <w:tblInd w:w="8" w:type="dxa"/>
              <w:tblLook w:val="04A0" w:firstRow="1" w:lastRow="0" w:firstColumn="1" w:lastColumn="0" w:noHBand="0" w:noVBand="1"/>
            </w:tblPr>
            <w:tblGrid>
              <w:gridCol w:w="1910"/>
              <w:gridCol w:w="10827"/>
              <w:gridCol w:w="2280"/>
              <w:gridCol w:w="1962"/>
              <w:gridCol w:w="1962"/>
              <w:gridCol w:w="1962"/>
              <w:gridCol w:w="1962"/>
              <w:gridCol w:w="2032"/>
              <w:gridCol w:w="1942"/>
              <w:gridCol w:w="2093"/>
            </w:tblGrid>
            <w:tr w:rsidR="007B51AC" w:rsidRPr="00F31E04" w:rsidTr="00322FC6">
              <w:trPr>
                <w:trHeight w:val="20"/>
              </w:trPr>
              <w:tc>
                <w:tcPr>
                  <w:tcW w:w="28932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Контрольная работа</w:t>
                  </w:r>
                </w:p>
              </w:tc>
            </w:tr>
            <w:tr w:rsidR="007B51AC" w:rsidRPr="00F31E04" w:rsidTr="00322FC6">
              <w:trPr>
                <w:trHeight w:val="20"/>
              </w:trPr>
              <w:tc>
                <w:tcPr>
                  <w:tcW w:w="28932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По </w:t>
                  </w: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  <w:t>_____________</w:t>
                  </w:r>
                </w:p>
              </w:tc>
            </w:tr>
            <w:tr w:rsidR="007B51AC" w:rsidRPr="00F31E04" w:rsidTr="00322FC6">
              <w:trPr>
                <w:trHeight w:val="20"/>
              </w:trPr>
              <w:tc>
                <w:tcPr>
                  <w:tcW w:w="19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8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B51AC" w:rsidRPr="00F31E04" w:rsidTr="00322FC6">
              <w:trPr>
                <w:trHeight w:val="20"/>
              </w:trPr>
              <w:tc>
                <w:tcPr>
                  <w:tcW w:w="12737" w:type="dxa"/>
                  <w:gridSpan w:val="2"/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Учитель:   _____________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B51AC" w:rsidRPr="00F31E04" w:rsidTr="00322FC6">
              <w:trPr>
                <w:trHeight w:val="20"/>
              </w:trPr>
              <w:tc>
                <w:tcPr>
                  <w:tcW w:w="12737" w:type="dxa"/>
                  <w:gridSpan w:val="2"/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Класс:   ________________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B51AC" w:rsidRPr="00F31E04" w:rsidTr="00322FC6">
              <w:trPr>
                <w:trHeight w:val="20"/>
              </w:trPr>
              <w:tc>
                <w:tcPr>
                  <w:tcW w:w="12737" w:type="dxa"/>
                  <w:gridSpan w:val="2"/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Дата проведения: ______________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B51AC" w:rsidRPr="00F31E04" w:rsidTr="00322FC6">
              <w:trPr>
                <w:trHeight w:val="20"/>
              </w:trPr>
              <w:tc>
                <w:tcPr>
                  <w:tcW w:w="12737" w:type="dxa"/>
                  <w:gridSpan w:val="2"/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Форма проведения: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___________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B51AC" w:rsidRPr="00F31E04" w:rsidTr="00322FC6">
              <w:trPr>
                <w:trHeight w:val="20"/>
              </w:trPr>
              <w:tc>
                <w:tcPr>
                  <w:tcW w:w="12737" w:type="dxa"/>
                  <w:gridSpan w:val="2"/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Время написания: __________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B51AC" w:rsidRPr="00F31E04" w:rsidTr="00322FC6">
              <w:trPr>
                <w:trHeight w:val="20"/>
              </w:trPr>
              <w:tc>
                <w:tcPr>
                  <w:tcW w:w="19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8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7B51AC" w:rsidRDefault="007B51AC" w:rsidP="00322FC6">
            <w:pPr>
              <w:spacing w:line="276" w:lineRule="auto"/>
              <w:jc w:val="both"/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2113"/>
              <w:gridCol w:w="1806"/>
              <w:gridCol w:w="634"/>
              <w:gridCol w:w="634"/>
              <w:gridCol w:w="634"/>
              <w:gridCol w:w="634"/>
              <w:gridCol w:w="550"/>
              <w:gridCol w:w="1778"/>
              <w:gridCol w:w="565"/>
            </w:tblGrid>
            <w:tr w:rsidR="007B51AC" w:rsidRPr="00F31E04" w:rsidTr="00322FC6">
              <w:trPr>
                <w:trHeight w:val="20"/>
              </w:trPr>
              <w:tc>
                <w:tcPr>
                  <w:tcW w:w="11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Уч-ся в классе</w:t>
                  </w:r>
                </w:p>
              </w:tc>
              <w:tc>
                <w:tcPr>
                  <w:tcW w:w="966" w:type="pct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Писало чел</w:t>
                  </w:r>
                  <w:proofErr w:type="gramStart"/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./(%)</w:t>
                  </w:r>
                  <w:proofErr w:type="gramEnd"/>
                </w:p>
              </w:tc>
              <w:tc>
                <w:tcPr>
                  <w:tcW w:w="339" w:type="pct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«2»</w:t>
                  </w:r>
                </w:p>
              </w:tc>
              <w:tc>
                <w:tcPr>
                  <w:tcW w:w="339" w:type="pct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«3»</w:t>
                  </w:r>
                </w:p>
              </w:tc>
              <w:tc>
                <w:tcPr>
                  <w:tcW w:w="339" w:type="pct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«4»</w:t>
                  </w:r>
                </w:p>
              </w:tc>
              <w:tc>
                <w:tcPr>
                  <w:tcW w:w="339" w:type="pct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«5»</w:t>
                  </w:r>
                </w:p>
              </w:tc>
              <w:tc>
                <w:tcPr>
                  <w:tcW w:w="2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КЗ</w:t>
                  </w:r>
                  <w:proofErr w:type="gramEnd"/>
                </w:p>
              </w:tc>
              <w:tc>
                <w:tcPr>
                  <w:tcW w:w="9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% успеваем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сти</w:t>
                  </w:r>
                </w:p>
              </w:tc>
              <w:tc>
                <w:tcPr>
                  <w:tcW w:w="3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F31E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СБ</w:t>
                  </w:r>
                  <w:proofErr w:type="gramEnd"/>
                </w:p>
              </w:tc>
            </w:tr>
            <w:tr w:rsidR="007B51AC" w:rsidRPr="00F31E04" w:rsidTr="00322FC6">
              <w:trPr>
                <w:trHeight w:val="20"/>
              </w:trPr>
              <w:tc>
                <w:tcPr>
                  <w:tcW w:w="113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B51AC" w:rsidRPr="00F31E04" w:rsidRDefault="007B51AC" w:rsidP="00322FC6">
                  <w:pPr>
                    <w:pStyle w:val="af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7B51AC" w:rsidRDefault="007B51AC" w:rsidP="00322FC6">
            <w:pPr>
              <w:spacing w:line="276" w:lineRule="auto"/>
              <w:jc w:val="both"/>
            </w:pPr>
          </w:p>
          <w:p w:rsidR="007B51AC" w:rsidRDefault="007B51AC" w:rsidP="00322FC6">
            <w:pPr>
              <w:spacing w:line="276" w:lineRule="auto"/>
              <w:jc w:val="both"/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059"/>
              <w:gridCol w:w="825"/>
              <w:gridCol w:w="825"/>
              <w:gridCol w:w="824"/>
              <w:gridCol w:w="826"/>
              <w:gridCol w:w="828"/>
              <w:gridCol w:w="824"/>
              <w:gridCol w:w="828"/>
              <w:gridCol w:w="1509"/>
            </w:tblGrid>
            <w:tr w:rsidR="007B51AC" w:rsidRPr="00D90C6E" w:rsidTr="00322FC6">
              <w:trPr>
                <w:trHeight w:val="307"/>
              </w:trPr>
              <w:tc>
                <w:tcPr>
                  <w:tcW w:w="1101" w:type="pct"/>
                  <w:vMerge w:val="restart"/>
                  <w:shd w:val="clear" w:color="auto" w:fill="auto"/>
                  <w:vAlign w:val="center"/>
                </w:tcPr>
                <w:p w:rsidR="007B51AC" w:rsidRPr="00D90C6E" w:rsidRDefault="007B51AC" w:rsidP="00322FC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0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Ф.И. ученика</w:t>
                  </w:r>
                </w:p>
              </w:tc>
              <w:tc>
                <w:tcPr>
                  <w:tcW w:w="1323" w:type="pct"/>
                  <w:gridSpan w:val="3"/>
                  <w:shd w:val="clear" w:color="auto" w:fill="auto"/>
                  <w:vAlign w:val="center"/>
                </w:tcPr>
                <w:p w:rsidR="007B51AC" w:rsidRPr="00D90C6E" w:rsidRDefault="007B51AC" w:rsidP="00322FC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Задание 1 </w:t>
                  </w:r>
                  <w:r w:rsidRPr="00D90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Тема  </w:t>
                  </w:r>
                </w:p>
              </w:tc>
              <w:tc>
                <w:tcPr>
                  <w:tcW w:w="885" w:type="pct"/>
                  <w:gridSpan w:val="2"/>
                  <w:shd w:val="clear" w:color="auto" w:fill="auto"/>
                  <w:vAlign w:val="center"/>
                </w:tcPr>
                <w:p w:rsidR="007B51AC" w:rsidRPr="00D90C6E" w:rsidRDefault="007B51AC" w:rsidP="00322FC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Задание 2 </w:t>
                  </w:r>
                  <w:r w:rsidRPr="00D90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Тема  </w:t>
                  </w:r>
                </w:p>
              </w:tc>
              <w:tc>
                <w:tcPr>
                  <w:tcW w:w="884" w:type="pct"/>
                  <w:gridSpan w:val="2"/>
                  <w:shd w:val="clear" w:color="auto" w:fill="auto"/>
                  <w:vAlign w:val="center"/>
                </w:tcPr>
                <w:p w:rsidR="007B51AC" w:rsidRPr="00D90C6E" w:rsidRDefault="007B51AC" w:rsidP="00322FC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Задание 3 </w:t>
                  </w:r>
                  <w:r w:rsidRPr="00D90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Тема  </w:t>
                  </w:r>
                </w:p>
              </w:tc>
              <w:tc>
                <w:tcPr>
                  <w:tcW w:w="807" w:type="pct"/>
                  <w:vMerge w:val="restart"/>
                </w:tcPr>
                <w:p w:rsidR="007B51AC" w:rsidRPr="00D90C6E" w:rsidRDefault="007B51AC" w:rsidP="00322FC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Отметка</w:t>
                  </w:r>
                </w:p>
              </w:tc>
            </w:tr>
            <w:tr w:rsidR="007B51AC" w:rsidRPr="00D90C6E" w:rsidTr="00322FC6">
              <w:trPr>
                <w:cantSplit/>
                <w:trHeight w:val="1062"/>
              </w:trPr>
              <w:tc>
                <w:tcPr>
                  <w:tcW w:w="1101" w:type="pct"/>
                  <w:vMerge/>
                  <w:shd w:val="clear" w:color="auto" w:fill="auto"/>
                </w:tcPr>
                <w:p w:rsidR="007B51AC" w:rsidRPr="00D90C6E" w:rsidRDefault="007B51AC" w:rsidP="00322FC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41" w:type="pct"/>
                  <w:shd w:val="clear" w:color="auto" w:fill="auto"/>
                  <w:textDirection w:val="btLr"/>
                </w:tcPr>
                <w:p w:rsidR="007B51AC" w:rsidRPr="00D90C6E" w:rsidRDefault="007B51AC" w:rsidP="00322FC6">
                  <w:pPr>
                    <w:spacing w:after="0"/>
                    <w:ind w:left="113" w:right="113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0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Умение 1</w:t>
                  </w:r>
                </w:p>
              </w:tc>
              <w:tc>
                <w:tcPr>
                  <w:tcW w:w="441" w:type="pct"/>
                  <w:shd w:val="clear" w:color="auto" w:fill="auto"/>
                  <w:textDirection w:val="btLr"/>
                </w:tcPr>
                <w:p w:rsidR="007B51AC" w:rsidRPr="00D90C6E" w:rsidRDefault="007B51AC" w:rsidP="00322FC6">
                  <w:pPr>
                    <w:spacing w:after="0"/>
                    <w:ind w:left="113" w:right="113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0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Умение 2</w:t>
                  </w:r>
                </w:p>
              </w:tc>
              <w:tc>
                <w:tcPr>
                  <w:tcW w:w="441" w:type="pct"/>
                  <w:shd w:val="clear" w:color="auto" w:fill="auto"/>
                  <w:textDirection w:val="btLr"/>
                </w:tcPr>
                <w:p w:rsidR="007B51AC" w:rsidRPr="00D90C6E" w:rsidRDefault="007B51AC" w:rsidP="00322FC6">
                  <w:pPr>
                    <w:spacing w:after="0"/>
                    <w:ind w:left="113" w:right="113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0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Умение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42" w:type="pct"/>
                  <w:shd w:val="clear" w:color="auto" w:fill="auto"/>
                  <w:textDirection w:val="btLr"/>
                </w:tcPr>
                <w:p w:rsidR="007B51AC" w:rsidRPr="00D90C6E" w:rsidRDefault="007B51AC" w:rsidP="00322FC6">
                  <w:pPr>
                    <w:spacing w:after="0"/>
                    <w:ind w:left="113" w:right="113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0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Умение 1</w:t>
                  </w:r>
                </w:p>
              </w:tc>
              <w:tc>
                <w:tcPr>
                  <w:tcW w:w="443" w:type="pct"/>
                  <w:shd w:val="clear" w:color="auto" w:fill="auto"/>
                  <w:textDirection w:val="btLr"/>
                </w:tcPr>
                <w:p w:rsidR="007B51AC" w:rsidRPr="00D90C6E" w:rsidRDefault="007B51AC" w:rsidP="00322FC6">
                  <w:pPr>
                    <w:spacing w:after="0"/>
                    <w:ind w:left="113" w:right="113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0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Умение 2</w:t>
                  </w:r>
                </w:p>
              </w:tc>
              <w:tc>
                <w:tcPr>
                  <w:tcW w:w="441" w:type="pct"/>
                  <w:shd w:val="clear" w:color="auto" w:fill="auto"/>
                  <w:textDirection w:val="btLr"/>
                </w:tcPr>
                <w:p w:rsidR="007B51AC" w:rsidRPr="00D90C6E" w:rsidRDefault="007B51AC" w:rsidP="00322FC6">
                  <w:pPr>
                    <w:spacing w:after="0"/>
                    <w:ind w:left="113" w:right="113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0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Умение 1</w:t>
                  </w:r>
                </w:p>
              </w:tc>
              <w:tc>
                <w:tcPr>
                  <w:tcW w:w="443" w:type="pct"/>
                  <w:shd w:val="clear" w:color="auto" w:fill="auto"/>
                  <w:textDirection w:val="btLr"/>
                </w:tcPr>
                <w:p w:rsidR="007B51AC" w:rsidRPr="00D90C6E" w:rsidRDefault="007B51AC" w:rsidP="00322FC6">
                  <w:pPr>
                    <w:spacing w:after="0"/>
                    <w:ind w:left="113" w:right="113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0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Умение 2</w:t>
                  </w:r>
                </w:p>
              </w:tc>
              <w:tc>
                <w:tcPr>
                  <w:tcW w:w="807" w:type="pct"/>
                  <w:vMerge/>
                </w:tcPr>
                <w:p w:rsidR="007B51AC" w:rsidRPr="00D90C6E" w:rsidRDefault="007B51AC" w:rsidP="00322FC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B51AC" w:rsidRPr="00D90C6E" w:rsidTr="00322FC6">
              <w:tc>
                <w:tcPr>
                  <w:tcW w:w="1101" w:type="pct"/>
                  <w:shd w:val="clear" w:color="auto" w:fill="auto"/>
                </w:tcPr>
                <w:p w:rsidR="007B51AC" w:rsidRPr="00D90C6E" w:rsidRDefault="007B51AC" w:rsidP="00322FC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0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Петров А.</w:t>
                  </w:r>
                </w:p>
              </w:tc>
              <w:tc>
                <w:tcPr>
                  <w:tcW w:w="1323" w:type="pct"/>
                  <w:gridSpan w:val="3"/>
                  <w:shd w:val="clear" w:color="auto" w:fill="auto"/>
                </w:tcPr>
                <w:p w:rsidR="007B51AC" w:rsidRPr="00D90C6E" w:rsidRDefault="007B51AC" w:rsidP="00322FC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85" w:type="pct"/>
                  <w:gridSpan w:val="2"/>
                  <w:shd w:val="clear" w:color="auto" w:fill="auto"/>
                </w:tcPr>
                <w:p w:rsidR="007B51AC" w:rsidRPr="00D90C6E" w:rsidRDefault="007B51AC" w:rsidP="00322FC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84" w:type="pct"/>
                  <w:gridSpan w:val="2"/>
                  <w:shd w:val="clear" w:color="auto" w:fill="auto"/>
                </w:tcPr>
                <w:p w:rsidR="007B51AC" w:rsidRPr="00D90C6E" w:rsidRDefault="007B51AC" w:rsidP="00322FC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07" w:type="pct"/>
                </w:tcPr>
                <w:p w:rsidR="007B51AC" w:rsidRPr="00D90C6E" w:rsidRDefault="007B51AC" w:rsidP="00322FC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B51AC" w:rsidRPr="00D90C6E" w:rsidTr="00322FC6">
              <w:tc>
                <w:tcPr>
                  <w:tcW w:w="1101" w:type="pct"/>
                  <w:shd w:val="clear" w:color="auto" w:fill="auto"/>
                </w:tcPr>
                <w:p w:rsidR="007B51AC" w:rsidRPr="00D90C6E" w:rsidRDefault="007B51AC" w:rsidP="00322FC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0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Иванов П.</w:t>
                  </w:r>
                </w:p>
              </w:tc>
              <w:tc>
                <w:tcPr>
                  <w:tcW w:w="1323" w:type="pct"/>
                  <w:gridSpan w:val="3"/>
                  <w:shd w:val="clear" w:color="auto" w:fill="auto"/>
                </w:tcPr>
                <w:p w:rsidR="007B51AC" w:rsidRPr="00D90C6E" w:rsidRDefault="007B51AC" w:rsidP="00322FC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85" w:type="pct"/>
                  <w:gridSpan w:val="2"/>
                  <w:shd w:val="clear" w:color="auto" w:fill="auto"/>
                </w:tcPr>
                <w:p w:rsidR="007B51AC" w:rsidRPr="00D90C6E" w:rsidRDefault="007B51AC" w:rsidP="00322FC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84" w:type="pct"/>
                  <w:gridSpan w:val="2"/>
                  <w:shd w:val="clear" w:color="auto" w:fill="auto"/>
                </w:tcPr>
                <w:p w:rsidR="007B51AC" w:rsidRPr="00D90C6E" w:rsidRDefault="007B51AC" w:rsidP="00322FC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07" w:type="pct"/>
                </w:tcPr>
                <w:p w:rsidR="007B51AC" w:rsidRPr="00D90C6E" w:rsidRDefault="007B51AC" w:rsidP="00322FC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B51AC" w:rsidRPr="00D90C6E" w:rsidTr="00322FC6">
              <w:tc>
                <w:tcPr>
                  <w:tcW w:w="1101" w:type="pct"/>
                  <w:shd w:val="clear" w:color="auto" w:fill="auto"/>
                </w:tcPr>
                <w:p w:rsidR="007B51AC" w:rsidRPr="00D90C6E" w:rsidRDefault="007B51AC" w:rsidP="00322FC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итого</w:t>
                  </w:r>
                </w:p>
              </w:tc>
              <w:tc>
                <w:tcPr>
                  <w:tcW w:w="1323" w:type="pct"/>
                  <w:gridSpan w:val="3"/>
                  <w:shd w:val="clear" w:color="auto" w:fill="auto"/>
                </w:tcPr>
                <w:p w:rsidR="007B51AC" w:rsidRPr="00D90C6E" w:rsidRDefault="007B51AC" w:rsidP="00322FC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85" w:type="pct"/>
                  <w:gridSpan w:val="2"/>
                  <w:shd w:val="clear" w:color="auto" w:fill="auto"/>
                </w:tcPr>
                <w:p w:rsidR="007B51AC" w:rsidRPr="00D90C6E" w:rsidRDefault="007B51AC" w:rsidP="00322FC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84" w:type="pct"/>
                  <w:gridSpan w:val="2"/>
                  <w:shd w:val="clear" w:color="auto" w:fill="auto"/>
                </w:tcPr>
                <w:p w:rsidR="007B51AC" w:rsidRPr="00D90C6E" w:rsidRDefault="007B51AC" w:rsidP="00322FC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07" w:type="pct"/>
                </w:tcPr>
                <w:p w:rsidR="007B51AC" w:rsidRPr="00D90C6E" w:rsidRDefault="007B51AC" w:rsidP="00322FC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7B51AC" w:rsidRPr="00F31E04" w:rsidRDefault="007B51AC" w:rsidP="00322FC6">
            <w:pPr>
              <w:pStyle w:val="a5"/>
              <w:tabs>
                <w:tab w:val="left" w:pos="2580"/>
              </w:tabs>
              <w:spacing w:line="276" w:lineRule="auto"/>
              <w:jc w:val="both"/>
              <w:rPr>
                <w:rFonts w:cs="Times New Roman"/>
              </w:rPr>
            </w:pPr>
          </w:p>
        </w:tc>
      </w:tr>
    </w:tbl>
    <w:p w:rsidR="008500C1" w:rsidRPr="008500C1" w:rsidRDefault="008500C1" w:rsidP="00DF44CB">
      <w:pPr>
        <w:pStyle w:val="a3"/>
        <w:numPr>
          <w:ilvl w:val="2"/>
          <w:numId w:val="46"/>
        </w:numPr>
        <w:tabs>
          <w:tab w:val="left" w:pos="993"/>
        </w:tabs>
        <w:spacing w:after="0"/>
        <w:ind w:left="0" w:firstLine="505"/>
        <w:jc w:val="both"/>
        <w:rPr>
          <w:rFonts w:ascii="Times New Roman" w:hAnsi="Times New Roman" w:cs="Times New Roman"/>
          <w:sz w:val="24"/>
          <w:szCs w:val="24"/>
        </w:rPr>
      </w:pPr>
      <w:r w:rsidRPr="008500C1">
        <w:rPr>
          <w:rFonts w:ascii="Times New Roman" w:hAnsi="Times New Roman" w:cs="Times New Roman"/>
          <w:sz w:val="24"/>
          <w:szCs w:val="24"/>
        </w:rPr>
        <w:t xml:space="preserve">Если контроль проводится </w:t>
      </w:r>
      <w:r>
        <w:rPr>
          <w:rFonts w:ascii="Times New Roman" w:hAnsi="Times New Roman" w:cs="Times New Roman"/>
          <w:sz w:val="24"/>
          <w:szCs w:val="24"/>
        </w:rPr>
        <w:t xml:space="preserve">по материалам РЦОКО,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Статграда</w:t>
      </w:r>
      <w:proofErr w:type="spellEnd"/>
      <w:r>
        <w:rPr>
          <w:rFonts w:ascii="Times New Roman" w:hAnsi="Times New Roman" w:cs="Times New Roman"/>
          <w:sz w:val="24"/>
          <w:szCs w:val="24"/>
        </w:rPr>
        <w:t>, др., с испол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 xml:space="preserve">зованием специализированных электронных форм, то результаты работ вносятся в них,  не требуют дополнительной обработки. Электронные формы распечатываются, материал </w:t>
      </w:r>
      <w:r w:rsidRPr="003F2D03">
        <w:rPr>
          <w:rFonts w:ascii="Times New Roman" w:hAnsi="Times New Roman" w:cs="Times New Roman"/>
          <w:sz w:val="24"/>
          <w:szCs w:val="24"/>
        </w:rPr>
        <w:t>вместе с подшитыми работами</w:t>
      </w:r>
      <w:r>
        <w:rPr>
          <w:rFonts w:ascii="Times New Roman" w:hAnsi="Times New Roman" w:cs="Times New Roman"/>
          <w:sz w:val="24"/>
          <w:szCs w:val="24"/>
        </w:rPr>
        <w:t xml:space="preserve"> сдается </w:t>
      </w:r>
      <w:r w:rsidRPr="001D1875">
        <w:rPr>
          <w:rFonts w:ascii="Times New Roman" w:hAnsi="Times New Roman" w:cs="Times New Roman"/>
          <w:sz w:val="24"/>
          <w:szCs w:val="24"/>
        </w:rPr>
        <w:t>заместителю директора школы по учебно-воспитательной работе и остается учителю для организации последующей работы.</w:t>
      </w:r>
    </w:p>
    <w:p w:rsidR="007B51AC" w:rsidRDefault="007B51AC" w:rsidP="009245E4">
      <w:pPr>
        <w:pStyle w:val="a5"/>
        <w:tabs>
          <w:tab w:val="left" w:pos="2580"/>
        </w:tabs>
        <w:spacing w:line="276" w:lineRule="auto"/>
        <w:ind w:firstLine="567"/>
        <w:jc w:val="both"/>
        <w:rPr>
          <w:rFonts w:cs="Times New Roman"/>
        </w:rPr>
      </w:pPr>
    </w:p>
    <w:p w:rsidR="00CC121A" w:rsidRPr="000525C1" w:rsidRDefault="00B77D86" w:rsidP="00DF44CB">
      <w:pPr>
        <w:pStyle w:val="a3"/>
        <w:numPr>
          <w:ilvl w:val="2"/>
          <w:numId w:val="46"/>
        </w:numPr>
        <w:tabs>
          <w:tab w:val="left" w:pos="993"/>
        </w:tabs>
        <w:spacing w:after="0"/>
        <w:ind w:left="0" w:firstLine="505"/>
        <w:jc w:val="both"/>
        <w:rPr>
          <w:rFonts w:ascii="Times New Roman" w:hAnsi="Times New Roman" w:cs="Times New Roman"/>
          <w:sz w:val="24"/>
          <w:szCs w:val="24"/>
        </w:rPr>
      </w:pPr>
      <w:r w:rsidRPr="000525C1">
        <w:rPr>
          <w:rFonts w:ascii="Times New Roman" w:hAnsi="Times New Roman" w:cs="Times New Roman"/>
          <w:sz w:val="24"/>
          <w:szCs w:val="24"/>
        </w:rPr>
        <w:t xml:space="preserve">В конце </w:t>
      </w:r>
      <w:r w:rsidR="00CC121A" w:rsidRPr="000525C1">
        <w:rPr>
          <w:rFonts w:ascii="Times New Roman" w:hAnsi="Times New Roman" w:cs="Times New Roman"/>
          <w:sz w:val="24"/>
          <w:szCs w:val="24"/>
        </w:rPr>
        <w:t xml:space="preserve">учебной четверти (учебного полугодия), </w:t>
      </w:r>
      <w:r w:rsidRPr="000525C1">
        <w:rPr>
          <w:rFonts w:ascii="Times New Roman" w:hAnsi="Times New Roman" w:cs="Times New Roman"/>
          <w:sz w:val="24"/>
          <w:szCs w:val="24"/>
        </w:rPr>
        <w:t>учебного года выставляю</w:t>
      </w:r>
      <w:r w:rsidRPr="000525C1">
        <w:rPr>
          <w:rFonts w:ascii="Times New Roman" w:hAnsi="Times New Roman" w:cs="Times New Roman"/>
          <w:sz w:val="24"/>
          <w:szCs w:val="24"/>
        </w:rPr>
        <w:t>т</w:t>
      </w:r>
      <w:r w:rsidRPr="000525C1">
        <w:rPr>
          <w:rFonts w:ascii="Times New Roman" w:hAnsi="Times New Roman" w:cs="Times New Roman"/>
          <w:sz w:val="24"/>
          <w:szCs w:val="24"/>
        </w:rPr>
        <w:t>ся</w:t>
      </w:r>
      <w:r w:rsidR="00CC121A" w:rsidRPr="000525C1">
        <w:rPr>
          <w:rFonts w:ascii="Times New Roman" w:hAnsi="Times New Roman" w:cs="Times New Roman"/>
          <w:sz w:val="24"/>
          <w:szCs w:val="24"/>
        </w:rPr>
        <w:t xml:space="preserve"> четвертные (полугодовые),</w:t>
      </w:r>
      <w:r w:rsidRPr="000525C1">
        <w:rPr>
          <w:rFonts w:ascii="Times New Roman" w:hAnsi="Times New Roman" w:cs="Times New Roman"/>
          <w:sz w:val="24"/>
          <w:szCs w:val="24"/>
        </w:rPr>
        <w:t xml:space="preserve"> годовые отметки по всем предметам учебного плана</w:t>
      </w:r>
      <w:r w:rsidR="00CC121A" w:rsidRPr="000525C1">
        <w:rPr>
          <w:rFonts w:ascii="Times New Roman" w:hAnsi="Times New Roman" w:cs="Times New Roman"/>
          <w:sz w:val="24"/>
          <w:szCs w:val="24"/>
        </w:rPr>
        <w:t xml:space="preserve"> в соо</w:t>
      </w:r>
      <w:r w:rsidR="00CC121A" w:rsidRPr="000525C1">
        <w:rPr>
          <w:rFonts w:ascii="Times New Roman" w:hAnsi="Times New Roman" w:cs="Times New Roman"/>
          <w:sz w:val="24"/>
          <w:szCs w:val="24"/>
        </w:rPr>
        <w:t>т</w:t>
      </w:r>
      <w:r w:rsidR="00CC121A" w:rsidRPr="000525C1">
        <w:rPr>
          <w:rFonts w:ascii="Times New Roman" w:hAnsi="Times New Roman" w:cs="Times New Roman"/>
          <w:sz w:val="24"/>
          <w:szCs w:val="24"/>
        </w:rPr>
        <w:t>ветствии с «</w:t>
      </w:r>
      <w:hyperlink r:id="rId9" w:history="1">
        <w:r w:rsidR="00CC121A" w:rsidRPr="000525C1">
          <w:rPr>
            <w:rFonts w:ascii="Times New Roman" w:hAnsi="Times New Roman" w:cs="Times New Roman"/>
            <w:sz w:val="24"/>
            <w:szCs w:val="24"/>
          </w:rPr>
          <w:t>Положением о порядке выставления текущих, четвертных, полугодовых и г</w:t>
        </w:r>
        <w:r w:rsidR="00CC121A" w:rsidRPr="000525C1">
          <w:rPr>
            <w:rFonts w:ascii="Times New Roman" w:hAnsi="Times New Roman" w:cs="Times New Roman"/>
            <w:sz w:val="24"/>
            <w:szCs w:val="24"/>
          </w:rPr>
          <w:t>о</w:t>
        </w:r>
        <w:r w:rsidR="00CC121A" w:rsidRPr="000525C1">
          <w:rPr>
            <w:rFonts w:ascii="Times New Roman" w:hAnsi="Times New Roman" w:cs="Times New Roman"/>
            <w:sz w:val="24"/>
            <w:szCs w:val="24"/>
          </w:rPr>
          <w:t>довых отметок</w:t>
        </w:r>
      </w:hyperlink>
      <w:r w:rsidR="00CC121A" w:rsidRPr="000525C1">
        <w:rPr>
          <w:rFonts w:ascii="Times New Roman" w:hAnsi="Times New Roman" w:cs="Times New Roman"/>
          <w:sz w:val="24"/>
          <w:szCs w:val="24"/>
        </w:rPr>
        <w:t>»</w:t>
      </w:r>
      <w:r w:rsidRPr="000525C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77D86" w:rsidRPr="000525C1" w:rsidRDefault="00B77D86" w:rsidP="00DF44CB">
      <w:pPr>
        <w:pStyle w:val="a3"/>
        <w:numPr>
          <w:ilvl w:val="2"/>
          <w:numId w:val="46"/>
        </w:numPr>
        <w:tabs>
          <w:tab w:val="left" w:pos="993"/>
        </w:tabs>
        <w:spacing w:after="0"/>
        <w:ind w:left="0" w:firstLine="505"/>
        <w:jc w:val="both"/>
        <w:rPr>
          <w:rFonts w:ascii="Times New Roman" w:hAnsi="Times New Roman" w:cs="Times New Roman"/>
          <w:sz w:val="24"/>
          <w:szCs w:val="24"/>
        </w:rPr>
      </w:pPr>
      <w:r w:rsidRPr="000525C1">
        <w:rPr>
          <w:rFonts w:ascii="Times New Roman" w:hAnsi="Times New Roman" w:cs="Times New Roman"/>
          <w:sz w:val="24"/>
          <w:szCs w:val="24"/>
        </w:rPr>
        <w:t xml:space="preserve">В случае несогласия </w:t>
      </w:r>
      <w:r w:rsidR="00CC121A" w:rsidRPr="000525C1">
        <w:rPr>
          <w:rFonts w:ascii="Times New Roman" w:hAnsi="Times New Roman" w:cs="Times New Roman"/>
          <w:sz w:val="24"/>
          <w:szCs w:val="24"/>
        </w:rPr>
        <w:t>обучающегося</w:t>
      </w:r>
      <w:r w:rsidRPr="000525C1">
        <w:rPr>
          <w:rFonts w:ascii="Times New Roman" w:hAnsi="Times New Roman" w:cs="Times New Roman"/>
          <w:sz w:val="24"/>
          <w:szCs w:val="24"/>
        </w:rPr>
        <w:t>, его родителей</w:t>
      </w:r>
      <w:r w:rsidR="00CC121A" w:rsidRPr="000525C1">
        <w:rPr>
          <w:rFonts w:ascii="Times New Roman" w:hAnsi="Times New Roman" w:cs="Times New Roman"/>
          <w:sz w:val="24"/>
          <w:szCs w:val="24"/>
        </w:rPr>
        <w:t xml:space="preserve"> (законных представит</w:t>
      </w:r>
      <w:r w:rsidR="00CC121A" w:rsidRPr="000525C1">
        <w:rPr>
          <w:rFonts w:ascii="Times New Roman" w:hAnsi="Times New Roman" w:cs="Times New Roman"/>
          <w:sz w:val="24"/>
          <w:szCs w:val="24"/>
        </w:rPr>
        <w:t>е</w:t>
      </w:r>
      <w:r w:rsidR="00CC121A" w:rsidRPr="000525C1">
        <w:rPr>
          <w:rFonts w:ascii="Times New Roman" w:hAnsi="Times New Roman" w:cs="Times New Roman"/>
          <w:sz w:val="24"/>
          <w:szCs w:val="24"/>
        </w:rPr>
        <w:t>лей)</w:t>
      </w:r>
      <w:r w:rsidRPr="000525C1">
        <w:rPr>
          <w:rFonts w:ascii="Times New Roman" w:hAnsi="Times New Roman" w:cs="Times New Roman"/>
          <w:sz w:val="24"/>
          <w:szCs w:val="24"/>
        </w:rPr>
        <w:t xml:space="preserve"> с </w:t>
      </w:r>
      <w:r w:rsidR="00CC121A" w:rsidRPr="000525C1">
        <w:rPr>
          <w:rFonts w:ascii="Times New Roman" w:hAnsi="Times New Roman" w:cs="Times New Roman"/>
          <w:sz w:val="24"/>
          <w:szCs w:val="24"/>
        </w:rPr>
        <w:t xml:space="preserve">четвертной (полугодовой), </w:t>
      </w:r>
      <w:r w:rsidRPr="000525C1">
        <w:rPr>
          <w:rFonts w:ascii="Times New Roman" w:hAnsi="Times New Roman" w:cs="Times New Roman"/>
          <w:sz w:val="24"/>
          <w:szCs w:val="24"/>
        </w:rPr>
        <w:t>годовой отметкой</w:t>
      </w:r>
      <w:r w:rsidR="00CC121A" w:rsidRPr="000525C1">
        <w:rPr>
          <w:rFonts w:ascii="Times New Roman" w:hAnsi="Times New Roman" w:cs="Times New Roman"/>
          <w:sz w:val="24"/>
          <w:szCs w:val="24"/>
        </w:rPr>
        <w:t>, они вправе обратиться в комиссию по урегулированию споров между участниками образовательного процесса</w:t>
      </w:r>
      <w:r w:rsidRPr="000525C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C121A" w:rsidRDefault="00CC121A" w:rsidP="009245E4">
      <w:pPr>
        <w:pStyle w:val="a5"/>
        <w:tabs>
          <w:tab w:val="left" w:pos="2580"/>
        </w:tabs>
        <w:spacing w:line="276" w:lineRule="auto"/>
        <w:ind w:firstLine="567"/>
        <w:jc w:val="both"/>
        <w:rPr>
          <w:rFonts w:cs="Times New Roman"/>
        </w:rPr>
      </w:pPr>
    </w:p>
    <w:p w:rsidR="00CC121A" w:rsidRDefault="00CC121A" w:rsidP="009245E4">
      <w:pPr>
        <w:pStyle w:val="a5"/>
        <w:tabs>
          <w:tab w:val="left" w:pos="2580"/>
        </w:tabs>
        <w:spacing w:line="276" w:lineRule="auto"/>
        <w:ind w:firstLine="567"/>
        <w:jc w:val="both"/>
        <w:rPr>
          <w:rFonts w:cs="Times New Roman"/>
        </w:rPr>
      </w:pPr>
    </w:p>
    <w:p w:rsidR="00CF5A5D" w:rsidRDefault="00CF5A5D" w:rsidP="00DF44CB">
      <w:pPr>
        <w:pStyle w:val="a3"/>
        <w:numPr>
          <w:ilvl w:val="1"/>
          <w:numId w:val="46"/>
        </w:numPr>
        <w:tabs>
          <w:tab w:val="left" w:pos="993"/>
        </w:tabs>
        <w:spacing w:after="0"/>
        <w:ind w:left="0" w:firstLine="43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Оценка индивидуальных предметных достижений</w:t>
      </w:r>
      <w:r>
        <w:rPr>
          <w:rFonts w:ascii="Times New Roman" w:hAnsi="Times New Roman" w:cs="Times New Roman"/>
          <w:sz w:val="24"/>
          <w:szCs w:val="24"/>
        </w:rPr>
        <w:t xml:space="preserve"> ведется «методом слож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ния», при котором фиксируется достижение </w:t>
      </w:r>
      <w:r w:rsidR="00BC6848">
        <w:rPr>
          <w:rFonts w:ascii="Times New Roman" w:hAnsi="Times New Roman" w:cs="Times New Roman"/>
          <w:sz w:val="24"/>
          <w:szCs w:val="24"/>
        </w:rPr>
        <w:t>базового</w:t>
      </w:r>
      <w:r>
        <w:rPr>
          <w:rFonts w:ascii="Times New Roman" w:hAnsi="Times New Roman" w:cs="Times New Roman"/>
          <w:sz w:val="24"/>
          <w:szCs w:val="24"/>
        </w:rPr>
        <w:t xml:space="preserve"> уровня и его превышение. Это по</w:t>
      </w:r>
      <w:r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воляет поощрять продвижение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>, выстраивать индивидуальные траектории движения с учетом «зоны ближайшего развития» («ученик научится», «ученик получит возможность научиться»).</w:t>
      </w:r>
    </w:p>
    <w:p w:rsidR="00CF5A5D" w:rsidRDefault="00CF5A5D" w:rsidP="009245E4">
      <w:pPr>
        <w:tabs>
          <w:tab w:val="left" w:pos="9372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pacing w:val="-2"/>
          <w:sz w:val="24"/>
          <w:szCs w:val="24"/>
          <w:highlight w:val="yellow"/>
        </w:rPr>
      </w:pPr>
    </w:p>
    <w:p w:rsidR="00CF5A5D" w:rsidRDefault="00CF5A5D" w:rsidP="00DF44CB">
      <w:pPr>
        <w:pStyle w:val="a3"/>
        <w:numPr>
          <w:ilvl w:val="2"/>
          <w:numId w:val="46"/>
        </w:numPr>
        <w:tabs>
          <w:tab w:val="left" w:pos="993"/>
        </w:tabs>
        <w:spacing w:after="0"/>
        <w:ind w:left="0" w:firstLine="5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описания достижений обучающихся используется пять уровней.</w:t>
      </w:r>
    </w:p>
    <w:tbl>
      <w:tblPr>
        <w:tblpPr w:leftFromText="181" w:rightFromText="181" w:bottomFromText="200" w:vertAnchor="text" w:horzAnchor="margin" w:tblpY="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2694"/>
        <w:gridCol w:w="3937"/>
      </w:tblGrid>
      <w:tr w:rsidR="00CF5A5D" w:rsidTr="008500C1"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5D" w:rsidRDefault="00CF5A5D" w:rsidP="009245E4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Уровни успешности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5D" w:rsidRDefault="00CF5A5D" w:rsidP="009245E4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Пятибалльные о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метки</w:t>
            </w:r>
          </w:p>
        </w:tc>
        <w:tc>
          <w:tcPr>
            <w:tcW w:w="2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A5D" w:rsidRDefault="00CF5A5D" w:rsidP="009245E4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</w:pPr>
          </w:p>
        </w:tc>
      </w:tr>
      <w:tr w:rsidR="00BC6848" w:rsidTr="008500C1">
        <w:tc>
          <w:tcPr>
            <w:tcW w:w="15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C6848" w:rsidRDefault="00BC6848" w:rsidP="009245E4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Низкий уровень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(Наличие только отдельных фра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ментарных знаний по предмету)</w:t>
            </w:r>
          </w:p>
          <w:p w:rsidR="00BC6848" w:rsidRDefault="00BC6848" w:rsidP="00322FC6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Пониженный уровень. Не достигнут необходимый уровень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стематической базовой подготовки,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освоено даже и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ловины планируемых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зультатов, которые осва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вает большинство обуч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ющихся, имеются знач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тельные пробелы в знан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ях)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848" w:rsidRDefault="00BC6848" w:rsidP="009245E4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Отметка – 1 </w:t>
            </w:r>
          </w:p>
        </w:tc>
        <w:tc>
          <w:tcPr>
            <w:tcW w:w="2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848" w:rsidRDefault="00BC6848" w:rsidP="009245E4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Отметка «1» ставится, если 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щийся отказался от ответа без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яснения причин.</w:t>
            </w:r>
          </w:p>
        </w:tc>
      </w:tr>
      <w:tr w:rsidR="00BC6848" w:rsidTr="008500C1">
        <w:tc>
          <w:tcPr>
            <w:tcW w:w="15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848" w:rsidRDefault="00BC6848" w:rsidP="009245E4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848" w:rsidRDefault="00BC6848" w:rsidP="009245E4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Отметка – 2 (неудовл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творительно). Возмо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ность исправить!</w:t>
            </w:r>
          </w:p>
        </w:tc>
        <w:tc>
          <w:tcPr>
            <w:tcW w:w="2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848" w:rsidRDefault="00BC6848" w:rsidP="00BC6848">
            <w:pPr>
              <w:pStyle w:val="a5"/>
              <w:spacing w:line="276" w:lineRule="auto"/>
              <w:jc w:val="both"/>
              <w:rPr>
                <w:rFonts w:cs="Times New Roman"/>
                <w:u w:val="single"/>
              </w:rPr>
            </w:pPr>
            <w:r>
              <w:rPr>
                <w:rFonts w:cs="Times New Roman"/>
                <w:u w:val="single"/>
              </w:rPr>
              <w:t xml:space="preserve">Отметка «2» ставится в следующих случаях: </w:t>
            </w:r>
          </w:p>
          <w:p w:rsidR="00BC6848" w:rsidRDefault="00BC6848" w:rsidP="00BC6848">
            <w:pPr>
              <w:pStyle w:val="a5"/>
              <w:tabs>
                <w:tab w:val="left" w:pos="993"/>
              </w:tabs>
              <w:spacing w:line="276" w:lineRule="auto"/>
              <w:ind w:left="33" w:hanging="33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– не раскрыто основное содержание учебного материала; </w:t>
            </w:r>
          </w:p>
          <w:p w:rsidR="00BC6848" w:rsidRDefault="00BC6848" w:rsidP="00BC6848">
            <w:pPr>
              <w:pStyle w:val="a5"/>
              <w:tabs>
                <w:tab w:val="left" w:pos="993"/>
              </w:tabs>
              <w:spacing w:line="276" w:lineRule="auto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– обнаружено незнание или непонимание учащимся большей или наибольшей части учебного материала; </w:t>
            </w:r>
          </w:p>
          <w:p w:rsidR="00BC6848" w:rsidRDefault="00BC6848" w:rsidP="00BC684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допущены ошибки в определении понятий, при использовании спец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альной терминологии, в рисунках, чертежах или в графиках, в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кладках, которые не исправлены после нескольких наводящих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просов учителя.</w:t>
            </w:r>
          </w:p>
          <w:p w:rsidR="00BC6848" w:rsidRDefault="00BC6848" w:rsidP="009245E4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CF5A5D" w:rsidTr="008500C1">
        <w:trPr>
          <w:trHeight w:val="70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5D" w:rsidRDefault="00BC6848" w:rsidP="009245E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Базовый</w:t>
            </w:r>
            <w:r w:rsidR="00CF5A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уровень – «х</w:t>
            </w:r>
            <w:r w:rsidR="00CF5A5D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="00CF5A5D">
              <w:rPr>
                <w:rFonts w:ascii="Times New Roman" w:hAnsi="Times New Roman" w:cs="Times New Roman"/>
                <w:bCs/>
                <w:sz w:val="24"/>
                <w:szCs w:val="24"/>
              </w:rPr>
              <w:t>рошо» (решение типовой задачи</w:t>
            </w:r>
            <w:r w:rsidR="00CF5A5D">
              <w:rPr>
                <w:rFonts w:ascii="Times New Roman" w:hAnsi="Times New Roman" w:cs="Times New Roman"/>
                <w:sz w:val="24"/>
                <w:szCs w:val="24"/>
              </w:rPr>
              <w:t>, подобной тем, что решали уже много раз, где требовались отработа</w:t>
            </w:r>
            <w:r w:rsidR="00CF5A5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CF5A5D">
              <w:rPr>
                <w:rFonts w:ascii="Times New Roman" w:hAnsi="Times New Roman" w:cs="Times New Roman"/>
                <w:sz w:val="24"/>
                <w:szCs w:val="24"/>
              </w:rPr>
              <w:t xml:space="preserve">ные умения и усвоенные </w:t>
            </w:r>
            <w:proofErr w:type="spellStart"/>
            <w:r w:rsidR="00CF5A5D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proofErr w:type="gramStart"/>
            <w:r w:rsidR="00CF5A5D">
              <w:rPr>
                <w:rFonts w:ascii="Times New Roman" w:hAnsi="Times New Roman" w:cs="Times New Roman"/>
                <w:sz w:val="24"/>
                <w:szCs w:val="24"/>
              </w:rPr>
              <w:t>.Э</w:t>
            </w:r>
            <w:proofErr w:type="gramEnd"/>
            <w:r w:rsidR="00CF5A5D"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proofErr w:type="spellEnd"/>
            <w:r w:rsidR="00CF5A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5A5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необходимо всем </w:t>
            </w:r>
            <w:r w:rsidR="00CF5A5D">
              <w:rPr>
                <w:rFonts w:ascii="Times New Roman" w:hAnsi="Times New Roman" w:cs="Times New Roman"/>
                <w:sz w:val="24"/>
                <w:szCs w:val="24"/>
              </w:rPr>
              <w:t>по любому предм</w:t>
            </w:r>
            <w:r w:rsidR="00CF5A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F5A5D">
              <w:rPr>
                <w:rFonts w:ascii="Times New Roman" w:hAnsi="Times New Roman" w:cs="Times New Roman"/>
                <w:sz w:val="24"/>
                <w:szCs w:val="24"/>
              </w:rPr>
              <w:t>ту)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5D" w:rsidRDefault="00CF5A5D" w:rsidP="009245E4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Отметка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 (частично). Возможность испр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вить!</w:t>
            </w:r>
          </w:p>
          <w:p w:rsidR="00CF5A5D" w:rsidRDefault="00CF5A5D" w:rsidP="009245E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Отметка – 4 (хорошо). Право изменить!</w:t>
            </w:r>
          </w:p>
        </w:tc>
        <w:tc>
          <w:tcPr>
            <w:tcW w:w="2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848" w:rsidRDefault="00BC6848" w:rsidP="00BC6848">
            <w:pPr>
              <w:pStyle w:val="a5"/>
              <w:spacing w:line="276" w:lineRule="auto"/>
              <w:jc w:val="both"/>
              <w:rPr>
                <w:rFonts w:cs="Times New Roman"/>
              </w:rPr>
            </w:pPr>
            <w:r>
              <w:rPr>
                <w:rFonts w:cs="Times New Roman"/>
                <w:u w:val="single"/>
              </w:rPr>
              <w:t>Отметка «3» ставится в следующих случаях</w:t>
            </w:r>
            <w:r>
              <w:rPr>
                <w:rFonts w:cs="Times New Roman"/>
              </w:rPr>
              <w:t xml:space="preserve">: </w:t>
            </w:r>
          </w:p>
          <w:p w:rsidR="00BC6848" w:rsidRDefault="00BC6848" w:rsidP="00BC6848">
            <w:pPr>
              <w:pStyle w:val="a5"/>
              <w:tabs>
                <w:tab w:val="left" w:pos="993"/>
              </w:tabs>
              <w:spacing w:line="276" w:lineRule="auto"/>
              <w:ind w:left="33" w:hanging="33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– 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материала; </w:t>
            </w:r>
          </w:p>
          <w:p w:rsidR="00BC6848" w:rsidRDefault="00BC6848" w:rsidP="00BC6848">
            <w:pPr>
              <w:pStyle w:val="a5"/>
              <w:tabs>
                <w:tab w:val="left" w:pos="993"/>
              </w:tabs>
              <w:spacing w:line="276" w:lineRule="auto"/>
              <w:ind w:left="33" w:hanging="33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– имелись затруднения или допущены ошибки в определении понятий, использовании специальной терминологии, чертежах, выкладках, исправленные после нескольких наводящих вопросов учителя; </w:t>
            </w:r>
          </w:p>
          <w:p w:rsidR="00BC6848" w:rsidRDefault="00BC6848" w:rsidP="00BC6848">
            <w:pPr>
              <w:pStyle w:val="a5"/>
              <w:tabs>
                <w:tab w:val="left" w:pos="993"/>
              </w:tabs>
              <w:spacing w:line="276" w:lineRule="auto"/>
              <w:ind w:left="33" w:hanging="33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– учащийся не справился с применением теории в новой ситуации при выполнении </w:t>
            </w:r>
            <w:r>
              <w:rPr>
                <w:rFonts w:cs="Times New Roman"/>
              </w:rPr>
              <w:lastRenderedPageBreak/>
              <w:t xml:space="preserve">практического задания, но выполнил задания обязательного уровня сложности по данной теме; </w:t>
            </w:r>
          </w:p>
          <w:p w:rsidR="00BC6848" w:rsidRDefault="00BC6848" w:rsidP="00BC6848">
            <w:pPr>
              <w:pStyle w:val="a5"/>
              <w:tabs>
                <w:tab w:val="left" w:pos="993"/>
              </w:tabs>
              <w:spacing w:line="276" w:lineRule="auto"/>
              <w:ind w:left="33" w:hanging="33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– при знании теоретического материала </w:t>
            </w:r>
            <w:proofErr w:type="gramStart"/>
            <w:r>
              <w:rPr>
                <w:rFonts w:cs="Times New Roman"/>
              </w:rPr>
              <w:t>выявлена</w:t>
            </w:r>
            <w:proofErr w:type="gramEnd"/>
            <w:r>
              <w:rPr>
                <w:rFonts w:cs="Times New Roman"/>
              </w:rPr>
              <w:t xml:space="preserve"> недостаточная </w:t>
            </w:r>
            <w:proofErr w:type="spellStart"/>
            <w:r>
              <w:rPr>
                <w:rFonts w:cs="Times New Roman"/>
              </w:rPr>
              <w:t>сформированность</w:t>
            </w:r>
            <w:proofErr w:type="spellEnd"/>
            <w:r>
              <w:rPr>
                <w:rFonts w:cs="Times New Roman"/>
              </w:rPr>
              <w:t xml:space="preserve"> основных умений и навыков.</w:t>
            </w:r>
          </w:p>
          <w:p w:rsidR="00BC6848" w:rsidRDefault="00BC6848" w:rsidP="00BC6848">
            <w:pPr>
              <w:pStyle w:val="a5"/>
              <w:spacing w:line="276" w:lineRule="auto"/>
              <w:jc w:val="both"/>
              <w:rPr>
                <w:rFonts w:cs="Times New Roman"/>
              </w:rPr>
            </w:pPr>
            <w:r>
              <w:rPr>
                <w:rFonts w:cs="Times New Roman"/>
                <w:u w:val="single"/>
              </w:rPr>
              <w:t>Ответ оценивается отметкой «4»,</w:t>
            </w:r>
            <w:r>
              <w:rPr>
                <w:rFonts w:cs="Times New Roman"/>
              </w:rPr>
              <w:t xml:space="preserve"> если он удовлетворяет в основном требованиям на отметку «5», но при этом имеет один из недостатков: </w:t>
            </w:r>
          </w:p>
          <w:p w:rsidR="00BC6848" w:rsidRDefault="00BC6848" w:rsidP="00BC6848">
            <w:pPr>
              <w:pStyle w:val="a5"/>
              <w:tabs>
                <w:tab w:val="left" w:pos="993"/>
              </w:tabs>
              <w:spacing w:line="276" w:lineRule="auto"/>
              <w:ind w:left="33" w:hanging="33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– в изложении допущены небольшие пробелы, не исказившие содержание ответа;</w:t>
            </w:r>
          </w:p>
          <w:p w:rsidR="00BC6848" w:rsidRDefault="00BC6848" w:rsidP="00BC6848">
            <w:pPr>
              <w:pStyle w:val="a5"/>
              <w:tabs>
                <w:tab w:val="left" w:pos="993"/>
              </w:tabs>
              <w:spacing w:line="276" w:lineRule="auto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– допущены один-два недочета при освещении основного содержания ответа, исправленные после замечания учителя; </w:t>
            </w:r>
          </w:p>
          <w:p w:rsidR="00BC6848" w:rsidRDefault="00BC6848" w:rsidP="00BC6848">
            <w:pPr>
              <w:pStyle w:val="a5"/>
              <w:tabs>
                <w:tab w:val="left" w:pos="993"/>
              </w:tabs>
              <w:spacing w:line="276" w:lineRule="auto"/>
              <w:ind w:left="33" w:hanging="33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– допущены ошибка или более двух недочетов при освещении второстепенных вопросов или в рисунках, чертежах и т.д., легко исправленных по замечанию учителя. </w:t>
            </w:r>
          </w:p>
          <w:p w:rsidR="00CF5A5D" w:rsidRDefault="00CF5A5D" w:rsidP="009245E4">
            <w:pPr>
              <w:pStyle w:val="a5"/>
              <w:tabs>
                <w:tab w:val="left" w:pos="993"/>
              </w:tabs>
              <w:spacing w:line="276" w:lineRule="auto"/>
              <w:ind w:left="33" w:hanging="33"/>
              <w:jc w:val="both"/>
              <w:rPr>
                <w:rFonts w:cs="Times New Roman"/>
              </w:rPr>
            </w:pPr>
          </w:p>
        </w:tc>
      </w:tr>
      <w:tr w:rsidR="00CF5A5D" w:rsidTr="008500C1"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5D" w:rsidRDefault="00BC6848" w:rsidP="009245E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Повышенный</w:t>
            </w:r>
            <w:r w:rsidR="00CF5A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уровень – </w:t>
            </w:r>
            <w:r w:rsidR="00CF5A5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F5A5D">
              <w:rPr>
                <w:rFonts w:ascii="Times New Roman" w:hAnsi="Times New Roman" w:cs="Times New Roman"/>
                <w:bCs/>
                <w:sz w:val="24"/>
                <w:szCs w:val="24"/>
              </w:rPr>
              <w:t>отлично»     (решение нестандартной задачи</w:t>
            </w:r>
            <w:r w:rsidR="00CF5A5D">
              <w:rPr>
                <w:rFonts w:ascii="Times New Roman" w:hAnsi="Times New Roman" w:cs="Times New Roman"/>
                <w:sz w:val="24"/>
                <w:szCs w:val="24"/>
              </w:rPr>
              <w:t>, где потребовалось:</w:t>
            </w:r>
            <w:proofErr w:type="gramEnd"/>
          </w:p>
          <w:p w:rsidR="00CF5A5D" w:rsidRDefault="00CF5A5D" w:rsidP="009245E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либо применить новые, получаемые в данный момент, знания;</w:t>
            </w:r>
          </w:p>
          <w:p w:rsidR="00CF5A5D" w:rsidRDefault="00CF5A5D" w:rsidP="009245E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либо прежние знания и умения, но в новой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привычной ситуации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A5D" w:rsidRDefault="00CF5A5D" w:rsidP="009245E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Отметка – 5 (отлично)</w:t>
            </w:r>
          </w:p>
          <w:p w:rsidR="00CF5A5D" w:rsidRDefault="00CF5A5D" w:rsidP="009245E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A5D" w:rsidRDefault="00CF5A5D" w:rsidP="009245E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848" w:rsidRDefault="00BC6848" w:rsidP="00BC6848">
            <w:pPr>
              <w:pStyle w:val="a5"/>
              <w:tabs>
                <w:tab w:val="left" w:pos="2580"/>
              </w:tabs>
              <w:spacing w:line="276" w:lineRule="auto"/>
              <w:jc w:val="both"/>
              <w:rPr>
                <w:rFonts w:cs="Times New Roman"/>
              </w:rPr>
            </w:pPr>
            <w:r>
              <w:rPr>
                <w:rFonts w:cs="Times New Roman"/>
                <w:u w:val="single"/>
              </w:rPr>
              <w:t>Ответ оценивается отметкой «5», если учащийся</w:t>
            </w:r>
            <w:r>
              <w:rPr>
                <w:rFonts w:cs="Times New Roman"/>
              </w:rPr>
              <w:t xml:space="preserve">: </w:t>
            </w:r>
          </w:p>
          <w:p w:rsidR="00BC6848" w:rsidRDefault="00BC6848" w:rsidP="00BC6848">
            <w:pPr>
              <w:pStyle w:val="a5"/>
              <w:tabs>
                <w:tab w:val="left" w:pos="2580"/>
              </w:tabs>
              <w:spacing w:line="276" w:lineRule="auto"/>
              <w:ind w:left="33" w:hanging="33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– полно раскрыл содержание материала в объеме, предусмотренном программой и учебником; </w:t>
            </w:r>
          </w:p>
          <w:p w:rsidR="00BC6848" w:rsidRDefault="00BC6848" w:rsidP="00BC6848">
            <w:pPr>
              <w:pStyle w:val="a5"/>
              <w:tabs>
                <w:tab w:val="left" w:pos="2580"/>
              </w:tabs>
              <w:spacing w:line="276" w:lineRule="auto"/>
              <w:ind w:left="33" w:hanging="33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– изложил материал грамотным языком в определенной логической последовательности, точно используя специальную терминологию и символику; </w:t>
            </w:r>
          </w:p>
          <w:p w:rsidR="00BC6848" w:rsidRDefault="00BC6848" w:rsidP="00BC6848">
            <w:pPr>
              <w:pStyle w:val="a5"/>
              <w:tabs>
                <w:tab w:val="left" w:pos="2580"/>
              </w:tabs>
              <w:spacing w:line="276" w:lineRule="auto"/>
              <w:ind w:left="33" w:hanging="33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– правильно выполнил рисунки, чертежи, графики, сопутствующие ответу; </w:t>
            </w:r>
          </w:p>
          <w:p w:rsidR="00BC6848" w:rsidRDefault="00BC6848" w:rsidP="00BC6848">
            <w:pPr>
              <w:pStyle w:val="a5"/>
              <w:tabs>
                <w:tab w:val="left" w:pos="2580"/>
              </w:tabs>
              <w:spacing w:line="276" w:lineRule="auto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– показал умение иллюстрировать теоретические положения конкретными примерами, применять их в новой ситуации при выполнении практического задания;</w:t>
            </w:r>
          </w:p>
          <w:p w:rsidR="00BC6848" w:rsidRDefault="00BC6848" w:rsidP="00BC6848">
            <w:pPr>
              <w:pStyle w:val="a5"/>
              <w:tabs>
                <w:tab w:val="left" w:pos="2580"/>
              </w:tabs>
              <w:spacing w:line="276" w:lineRule="auto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 xml:space="preserve">– продемонстрировал усвоение ранее изученных сопутствующих вопросов, </w:t>
            </w:r>
            <w:proofErr w:type="spellStart"/>
            <w:r>
              <w:rPr>
                <w:rFonts w:cs="Times New Roman"/>
              </w:rPr>
              <w:t>сформированность</w:t>
            </w:r>
            <w:proofErr w:type="spellEnd"/>
            <w:r>
              <w:rPr>
                <w:rFonts w:cs="Times New Roman"/>
              </w:rPr>
              <w:t xml:space="preserve"> и устойчивость используемых при ответе умений и навыков; </w:t>
            </w:r>
          </w:p>
          <w:p w:rsidR="00BC6848" w:rsidRDefault="00BC6848" w:rsidP="00BC6848">
            <w:pPr>
              <w:pStyle w:val="a5"/>
              <w:tabs>
                <w:tab w:val="left" w:pos="2580"/>
              </w:tabs>
              <w:spacing w:line="276" w:lineRule="auto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– отвечал самостоятельно без наводящих вопросов учителя; </w:t>
            </w:r>
          </w:p>
          <w:p w:rsidR="00CF5A5D" w:rsidRDefault="00BC6848" w:rsidP="00BC6848">
            <w:pPr>
              <w:pStyle w:val="a5"/>
              <w:tabs>
                <w:tab w:val="left" w:pos="993"/>
              </w:tabs>
              <w:spacing w:line="276" w:lineRule="auto"/>
              <w:ind w:left="33" w:hanging="33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– возможны одна-две неточности при освещении второстепенных вопросов или в рисунках, чертежах и т.д., которые ученик легко исправил по замечанию учителя.</w:t>
            </w:r>
          </w:p>
        </w:tc>
      </w:tr>
      <w:tr w:rsidR="00CF5A5D" w:rsidTr="008500C1"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5D" w:rsidRDefault="00BC6848" w:rsidP="009245E4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Высокий</w:t>
            </w:r>
            <w:r w:rsidR="00CF5A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уровень </w:t>
            </w:r>
            <w:r w:rsidR="00CF5A5D">
              <w:rPr>
                <w:rFonts w:ascii="Times New Roman" w:hAnsi="Times New Roman" w:cs="Times New Roman"/>
                <w:sz w:val="24"/>
                <w:szCs w:val="24"/>
              </w:rPr>
              <w:t>(не об</w:t>
            </w:r>
            <w:r w:rsidR="00CF5A5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CF5A5D">
              <w:rPr>
                <w:rFonts w:ascii="Times New Roman" w:hAnsi="Times New Roman" w:cs="Times New Roman"/>
                <w:sz w:val="24"/>
                <w:szCs w:val="24"/>
              </w:rPr>
              <w:t xml:space="preserve">зательный) – </w:t>
            </w:r>
            <w:r w:rsidR="00CF5A5D">
              <w:rPr>
                <w:rFonts w:ascii="Times New Roman" w:hAnsi="Times New Roman" w:cs="Times New Roman"/>
                <w:bCs/>
                <w:sz w:val="24"/>
                <w:szCs w:val="24"/>
              </w:rPr>
              <w:t>«превосхо</w:t>
            </w:r>
            <w:r w:rsidR="00CF5A5D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="00CF5A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но» </w:t>
            </w:r>
            <w:r w:rsidR="00CF5A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="00CF5A5D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задачи на неизученный материал, потребовавшей:</w:t>
            </w:r>
            <w:proofErr w:type="gramEnd"/>
          </w:p>
          <w:p w:rsidR="00CF5A5D" w:rsidRDefault="00CF5A5D" w:rsidP="009245E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либо самостоятельно добытых, не изученных на уроках знаний;</w:t>
            </w:r>
          </w:p>
          <w:p w:rsidR="00CF5A5D" w:rsidRDefault="00CF5A5D" w:rsidP="009245E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либо новых самосто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 приобретённых умений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A5D" w:rsidRDefault="00CF5A5D" w:rsidP="009245E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отметка – 5 и 5  (пр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восходно)</w:t>
            </w:r>
          </w:p>
          <w:p w:rsidR="00CF5A5D" w:rsidRDefault="00CF5A5D" w:rsidP="009245E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A5D" w:rsidRDefault="00CF5A5D" w:rsidP="009245E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5D" w:rsidRDefault="00CF5A5D" w:rsidP="009245E4">
            <w:pPr>
              <w:pStyle w:val="a5"/>
              <w:tabs>
                <w:tab w:val="left" w:pos="993"/>
              </w:tabs>
              <w:spacing w:line="276" w:lineRule="auto"/>
              <w:ind w:left="33" w:hanging="33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«5 и 5» -  полностью успешное решение (без ошибок и полностью самостоятельно)</w:t>
            </w:r>
          </w:p>
        </w:tc>
      </w:tr>
    </w:tbl>
    <w:p w:rsidR="00CF5A5D" w:rsidRDefault="00CF5A5D" w:rsidP="009245E4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F5A5D" w:rsidRPr="00CF5A5D" w:rsidRDefault="00CF5A5D" w:rsidP="00DF44CB">
      <w:pPr>
        <w:pStyle w:val="a3"/>
        <w:numPr>
          <w:ilvl w:val="2"/>
          <w:numId w:val="46"/>
        </w:numPr>
        <w:tabs>
          <w:tab w:val="left" w:pos="993"/>
        </w:tabs>
        <w:spacing w:after="0"/>
        <w:ind w:left="0" w:firstLine="505"/>
        <w:jc w:val="both"/>
        <w:rPr>
          <w:rFonts w:ascii="Times New Roman" w:hAnsi="Times New Roman" w:cs="Times New Roman"/>
          <w:sz w:val="24"/>
          <w:szCs w:val="24"/>
        </w:rPr>
      </w:pPr>
      <w:r w:rsidRPr="00CF5A5D">
        <w:rPr>
          <w:rFonts w:ascii="Times New Roman" w:hAnsi="Times New Roman" w:cs="Times New Roman"/>
          <w:sz w:val="24"/>
          <w:szCs w:val="24"/>
        </w:rPr>
        <w:t xml:space="preserve">Оценка предметных и </w:t>
      </w:r>
      <w:proofErr w:type="spellStart"/>
      <w:r w:rsidRPr="00CF5A5D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CF5A5D">
        <w:rPr>
          <w:rFonts w:ascii="Times New Roman" w:hAnsi="Times New Roman" w:cs="Times New Roman"/>
          <w:sz w:val="24"/>
          <w:szCs w:val="24"/>
        </w:rPr>
        <w:t xml:space="preserve"> результатов по итогам  учебного г</w:t>
      </w:r>
      <w:r w:rsidRPr="00CF5A5D">
        <w:rPr>
          <w:rFonts w:ascii="Times New Roman" w:hAnsi="Times New Roman" w:cs="Times New Roman"/>
          <w:sz w:val="24"/>
          <w:szCs w:val="24"/>
        </w:rPr>
        <w:t>о</w:t>
      </w:r>
      <w:r w:rsidRPr="00CF5A5D">
        <w:rPr>
          <w:rFonts w:ascii="Times New Roman" w:hAnsi="Times New Roman" w:cs="Times New Roman"/>
          <w:sz w:val="24"/>
          <w:szCs w:val="24"/>
        </w:rPr>
        <w:t>да:</w:t>
      </w:r>
    </w:p>
    <w:p w:rsidR="00CF5A5D" w:rsidRDefault="00CF5A5D" w:rsidP="009245E4">
      <w:pPr>
        <w:tabs>
          <w:tab w:val="left" w:pos="9071"/>
        </w:tabs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BC6848">
        <w:rPr>
          <w:rFonts w:ascii="Times New Roman" w:hAnsi="Times New Roman" w:cs="Times New Roman"/>
          <w:sz w:val="24"/>
          <w:szCs w:val="24"/>
        </w:rPr>
        <w:t>Базовый уровен</w:t>
      </w:r>
      <w:proofErr w:type="gramStart"/>
      <w:r w:rsidRPr="00BC6848"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–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способность </w:t>
      </w:r>
      <w:r w:rsidR="00E958FE">
        <w:rPr>
          <w:rFonts w:ascii="Times New Roman" w:hAnsi="Times New Roman" w:cs="Times New Roman"/>
          <w:sz w:val="24"/>
          <w:szCs w:val="24"/>
        </w:rPr>
        <w:t>обучающегося</w:t>
      </w:r>
      <w:r>
        <w:rPr>
          <w:rFonts w:ascii="Times New Roman" w:hAnsi="Times New Roman" w:cs="Times New Roman"/>
          <w:sz w:val="24"/>
          <w:szCs w:val="24"/>
        </w:rPr>
        <w:t xml:space="preserve"> действовать только в рамках миним</w:t>
      </w:r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ма содержания, рассчитанного на освоение каждым учащимся; </w:t>
      </w:r>
    </w:p>
    <w:p w:rsidR="00CF5A5D" w:rsidRDefault="00CF5A5D" w:rsidP="009245E4">
      <w:pPr>
        <w:tabs>
          <w:tab w:val="left" w:pos="9071"/>
        </w:tabs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</w:t>
      </w:r>
      <w:r w:rsidRPr="00CF5A5D">
        <w:rPr>
          <w:rFonts w:ascii="Times New Roman" w:hAnsi="Times New Roman" w:cs="Times New Roman"/>
          <w:sz w:val="24"/>
          <w:szCs w:val="24"/>
        </w:rPr>
        <w:t xml:space="preserve">родвинутый уровень </w:t>
      </w:r>
      <w:r>
        <w:rPr>
          <w:rFonts w:ascii="Times New Roman" w:hAnsi="Times New Roman" w:cs="Times New Roman"/>
          <w:sz w:val="24"/>
          <w:szCs w:val="24"/>
        </w:rPr>
        <w:t xml:space="preserve">– способность </w:t>
      </w:r>
      <w:r w:rsidR="00E958FE">
        <w:rPr>
          <w:rFonts w:ascii="Times New Roman" w:hAnsi="Times New Roman" w:cs="Times New Roman"/>
          <w:sz w:val="24"/>
          <w:szCs w:val="24"/>
        </w:rPr>
        <w:t>обучающегося</w:t>
      </w:r>
      <w:r>
        <w:rPr>
          <w:rFonts w:ascii="Times New Roman" w:hAnsi="Times New Roman" w:cs="Times New Roman"/>
          <w:sz w:val="24"/>
          <w:szCs w:val="24"/>
        </w:rPr>
        <w:t xml:space="preserve"> выходить за рамки минимума предметного содержания, применять полученные знания на практике, в том числе, в н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стандартных ситуациях;</w:t>
      </w:r>
    </w:p>
    <w:p w:rsidR="00CF5A5D" w:rsidRDefault="00CF5A5D" w:rsidP="009245E4">
      <w:pPr>
        <w:tabs>
          <w:tab w:val="left" w:pos="9071"/>
        </w:tabs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3) Р</w:t>
      </w:r>
      <w:r w:rsidRPr="00CF5A5D">
        <w:rPr>
          <w:rFonts w:ascii="Times New Roman" w:hAnsi="Times New Roman" w:cs="Times New Roman"/>
          <w:sz w:val="24"/>
          <w:szCs w:val="24"/>
        </w:rPr>
        <w:t>ефлексивно-</w:t>
      </w:r>
      <w:proofErr w:type="spellStart"/>
      <w:r w:rsidRPr="00CF5A5D">
        <w:rPr>
          <w:rFonts w:ascii="Times New Roman" w:hAnsi="Times New Roman" w:cs="Times New Roman"/>
          <w:sz w:val="24"/>
          <w:szCs w:val="24"/>
        </w:rPr>
        <w:t>творческийуровень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способность </w:t>
      </w:r>
      <w:r w:rsidR="00E958FE">
        <w:rPr>
          <w:rFonts w:ascii="Times New Roman" w:hAnsi="Times New Roman" w:cs="Times New Roman"/>
          <w:sz w:val="24"/>
          <w:szCs w:val="24"/>
        </w:rPr>
        <w:t>обучающегося</w:t>
      </w:r>
      <w:r>
        <w:rPr>
          <w:rFonts w:ascii="Times New Roman" w:hAnsi="Times New Roman" w:cs="Times New Roman"/>
          <w:sz w:val="24"/>
          <w:szCs w:val="24"/>
        </w:rPr>
        <w:t xml:space="preserve">  обобщать, систем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тизировать, анализировать свои знания, творчески использовать их для решения задач, регулярное участие в различных проектах, в том числе, и итоговых; участие в конфере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циях и т.п.</w:t>
      </w:r>
      <w:proofErr w:type="gramEnd"/>
    </w:p>
    <w:p w:rsidR="00CF5A5D" w:rsidRDefault="00CF5A5D" w:rsidP="009245E4">
      <w:pPr>
        <w:tabs>
          <w:tab w:val="left" w:pos="9071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Решение о достижении или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недостижении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планируемых результатов или об освоении или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неосвоении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учебного материала принимается на основе результатов выполнения з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даний базового уровня. Критерий достижения/освоения учебного материала задаётся как выполнение не менее 50% заданий базового уровня или получение 50% от максимального балла за выполнение.</w:t>
      </w:r>
    </w:p>
    <w:p w:rsidR="00CF5A5D" w:rsidRDefault="00CF5A5D" w:rsidP="009245E4">
      <w:pPr>
        <w:pStyle w:val="a5"/>
        <w:tabs>
          <w:tab w:val="left" w:pos="2580"/>
        </w:tabs>
        <w:spacing w:line="276" w:lineRule="auto"/>
        <w:ind w:firstLine="567"/>
        <w:jc w:val="both"/>
        <w:rPr>
          <w:rFonts w:cs="Times New Roman"/>
        </w:rPr>
      </w:pPr>
      <w:r>
        <w:rPr>
          <w:rFonts w:cs="Times New Roman"/>
        </w:rPr>
        <w:t xml:space="preserve">Качественная характеристика  планируемых результатов составляется на основе «портфолио» ученика, его рефлексивной самооценки и публичной презентации результатов обучения за год. </w:t>
      </w:r>
    </w:p>
    <w:p w:rsidR="00CF5A5D" w:rsidRDefault="00CF5A5D" w:rsidP="009245E4">
      <w:pPr>
        <w:pStyle w:val="a5"/>
        <w:tabs>
          <w:tab w:val="left" w:pos="2580"/>
        </w:tabs>
        <w:spacing w:line="276" w:lineRule="auto"/>
        <w:ind w:firstLine="567"/>
        <w:jc w:val="both"/>
        <w:rPr>
          <w:rFonts w:cs="Times New Roman"/>
        </w:rPr>
      </w:pPr>
    </w:p>
    <w:p w:rsidR="00CF5A5D" w:rsidRDefault="00CF5A5D" w:rsidP="009245E4">
      <w:pPr>
        <w:pStyle w:val="a5"/>
        <w:tabs>
          <w:tab w:val="left" w:pos="2580"/>
        </w:tabs>
        <w:spacing w:line="276" w:lineRule="auto"/>
        <w:ind w:firstLine="567"/>
        <w:jc w:val="both"/>
        <w:rPr>
          <w:rFonts w:cs="Times New Roman"/>
        </w:rPr>
      </w:pPr>
    </w:p>
    <w:p w:rsidR="00B77D86" w:rsidRPr="000525C1" w:rsidRDefault="00B77D86" w:rsidP="00DF44CB">
      <w:pPr>
        <w:pStyle w:val="a3"/>
        <w:numPr>
          <w:ilvl w:val="1"/>
          <w:numId w:val="46"/>
        </w:numPr>
        <w:tabs>
          <w:tab w:val="left" w:pos="993"/>
        </w:tabs>
        <w:spacing w:after="0"/>
        <w:ind w:left="0" w:firstLine="431"/>
        <w:jc w:val="both"/>
        <w:rPr>
          <w:rFonts w:ascii="Times New Roman" w:hAnsi="Times New Roman" w:cs="Times New Roman"/>
          <w:sz w:val="24"/>
          <w:szCs w:val="24"/>
        </w:rPr>
      </w:pPr>
      <w:r w:rsidRPr="000525C1">
        <w:rPr>
          <w:rFonts w:ascii="Times New Roman" w:hAnsi="Times New Roman" w:cs="Times New Roman"/>
          <w:b/>
          <w:sz w:val="24"/>
          <w:szCs w:val="24"/>
        </w:rPr>
        <w:lastRenderedPageBreak/>
        <w:t>Административный контроль.</w:t>
      </w:r>
    </w:p>
    <w:p w:rsidR="00B77D86" w:rsidRPr="000525C1" w:rsidRDefault="00B77D86" w:rsidP="00DF44CB">
      <w:pPr>
        <w:pStyle w:val="a3"/>
        <w:numPr>
          <w:ilvl w:val="2"/>
          <w:numId w:val="46"/>
        </w:numPr>
        <w:tabs>
          <w:tab w:val="left" w:pos="993"/>
        </w:tabs>
        <w:spacing w:after="0"/>
        <w:ind w:left="0" w:firstLine="505"/>
        <w:jc w:val="both"/>
        <w:rPr>
          <w:rFonts w:ascii="Times New Roman" w:hAnsi="Times New Roman" w:cs="Times New Roman"/>
          <w:sz w:val="24"/>
          <w:szCs w:val="24"/>
        </w:rPr>
      </w:pPr>
      <w:r w:rsidRPr="000525C1">
        <w:rPr>
          <w:rFonts w:ascii="Times New Roman" w:hAnsi="Times New Roman" w:cs="Times New Roman"/>
          <w:sz w:val="24"/>
          <w:szCs w:val="24"/>
        </w:rPr>
        <w:t>Под административным контролем понимаются различные виды контрол</w:t>
      </w:r>
      <w:r w:rsidRPr="000525C1">
        <w:rPr>
          <w:rFonts w:ascii="Times New Roman" w:hAnsi="Times New Roman" w:cs="Times New Roman"/>
          <w:sz w:val="24"/>
          <w:szCs w:val="24"/>
        </w:rPr>
        <w:t>ь</w:t>
      </w:r>
      <w:r w:rsidRPr="000525C1">
        <w:rPr>
          <w:rFonts w:ascii="Times New Roman" w:hAnsi="Times New Roman" w:cs="Times New Roman"/>
          <w:sz w:val="24"/>
          <w:szCs w:val="24"/>
        </w:rPr>
        <w:t>ных работ – как письменных, так и устных, – которые проводятся в учебное время и им</w:t>
      </w:r>
      <w:r w:rsidRPr="000525C1">
        <w:rPr>
          <w:rFonts w:ascii="Times New Roman" w:hAnsi="Times New Roman" w:cs="Times New Roman"/>
          <w:sz w:val="24"/>
          <w:szCs w:val="24"/>
        </w:rPr>
        <w:t>е</w:t>
      </w:r>
      <w:r w:rsidRPr="000525C1">
        <w:rPr>
          <w:rFonts w:ascii="Times New Roman" w:hAnsi="Times New Roman" w:cs="Times New Roman"/>
          <w:sz w:val="24"/>
          <w:szCs w:val="24"/>
        </w:rPr>
        <w:t xml:space="preserve">ют целью оценить любой параметр учебных достижений </w:t>
      </w:r>
      <w:r w:rsidR="00E958FE">
        <w:rPr>
          <w:rFonts w:ascii="Times New Roman" w:hAnsi="Times New Roman" w:cs="Times New Roman"/>
          <w:sz w:val="24"/>
          <w:szCs w:val="24"/>
        </w:rPr>
        <w:t>обучающихся</w:t>
      </w:r>
      <w:r w:rsidRPr="000525C1">
        <w:rPr>
          <w:rFonts w:ascii="Times New Roman" w:hAnsi="Times New Roman" w:cs="Times New Roman"/>
          <w:sz w:val="24"/>
          <w:szCs w:val="24"/>
        </w:rPr>
        <w:t xml:space="preserve">, исходя из задач администрации по анализу учебного процесса и условий образовательной среды. </w:t>
      </w:r>
    </w:p>
    <w:p w:rsidR="00B77D86" w:rsidRPr="000525C1" w:rsidRDefault="00B77D86" w:rsidP="00DF44CB">
      <w:pPr>
        <w:pStyle w:val="a3"/>
        <w:numPr>
          <w:ilvl w:val="2"/>
          <w:numId w:val="46"/>
        </w:numPr>
        <w:tabs>
          <w:tab w:val="left" w:pos="993"/>
        </w:tabs>
        <w:spacing w:after="0"/>
        <w:ind w:left="0" w:firstLine="505"/>
        <w:jc w:val="both"/>
        <w:rPr>
          <w:rFonts w:ascii="Times New Roman" w:hAnsi="Times New Roman" w:cs="Times New Roman"/>
          <w:sz w:val="24"/>
          <w:szCs w:val="24"/>
        </w:rPr>
      </w:pPr>
      <w:r w:rsidRPr="000525C1">
        <w:rPr>
          <w:rFonts w:ascii="Times New Roman" w:hAnsi="Times New Roman" w:cs="Times New Roman"/>
          <w:sz w:val="24"/>
          <w:szCs w:val="24"/>
        </w:rPr>
        <w:t>Результаты административн</w:t>
      </w:r>
      <w:r w:rsidR="00BC6848">
        <w:rPr>
          <w:rFonts w:ascii="Times New Roman" w:hAnsi="Times New Roman" w:cs="Times New Roman"/>
          <w:sz w:val="24"/>
          <w:szCs w:val="24"/>
        </w:rPr>
        <w:t>ых</w:t>
      </w:r>
      <w:r w:rsidRPr="000525C1">
        <w:rPr>
          <w:rFonts w:ascii="Times New Roman" w:hAnsi="Times New Roman" w:cs="Times New Roman"/>
          <w:sz w:val="24"/>
          <w:szCs w:val="24"/>
        </w:rPr>
        <w:t xml:space="preserve"> контрол</w:t>
      </w:r>
      <w:r w:rsidR="00BC6848">
        <w:rPr>
          <w:rFonts w:ascii="Times New Roman" w:hAnsi="Times New Roman" w:cs="Times New Roman"/>
          <w:sz w:val="24"/>
          <w:szCs w:val="24"/>
        </w:rPr>
        <w:t>ьных работ</w:t>
      </w:r>
      <w:r w:rsidRPr="000525C1">
        <w:rPr>
          <w:rFonts w:ascii="Times New Roman" w:hAnsi="Times New Roman" w:cs="Times New Roman"/>
          <w:sz w:val="24"/>
          <w:szCs w:val="24"/>
        </w:rPr>
        <w:t xml:space="preserve"> выставляются в </w:t>
      </w:r>
      <w:r w:rsidR="00E958FE">
        <w:rPr>
          <w:rFonts w:ascii="Times New Roman" w:hAnsi="Times New Roman" w:cs="Times New Roman"/>
          <w:sz w:val="24"/>
          <w:szCs w:val="24"/>
        </w:rPr>
        <w:t>журнал</w:t>
      </w:r>
      <w:r w:rsidRPr="000525C1">
        <w:rPr>
          <w:rFonts w:ascii="Times New Roman" w:hAnsi="Times New Roman" w:cs="Times New Roman"/>
          <w:sz w:val="24"/>
          <w:szCs w:val="24"/>
        </w:rPr>
        <w:t xml:space="preserve"> и учитываются при выведении общей отметки по предмету за четверть и год. </w:t>
      </w:r>
    </w:p>
    <w:p w:rsidR="00B77D86" w:rsidRPr="000525C1" w:rsidRDefault="00B77D86" w:rsidP="00DF44CB">
      <w:pPr>
        <w:pStyle w:val="a3"/>
        <w:numPr>
          <w:ilvl w:val="2"/>
          <w:numId w:val="46"/>
        </w:numPr>
        <w:tabs>
          <w:tab w:val="left" w:pos="993"/>
        </w:tabs>
        <w:spacing w:after="0"/>
        <w:ind w:left="0" w:firstLine="505"/>
        <w:jc w:val="both"/>
        <w:rPr>
          <w:rFonts w:ascii="Times New Roman" w:hAnsi="Times New Roman" w:cs="Times New Roman"/>
          <w:sz w:val="24"/>
          <w:szCs w:val="24"/>
        </w:rPr>
      </w:pPr>
      <w:r w:rsidRPr="000525C1">
        <w:rPr>
          <w:rFonts w:ascii="Times New Roman" w:hAnsi="Times New Roman" w:cs="Times New Roman"/>
          <w:sz w:val="24"/>
          <w:szCs w:val="24"/>
        </w:rPr>
        <w:t>Формы проведения административного контроля</w:t>
      </w:r>
      <w:r w:rsidR="00FC64DB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0525C1">
        <w:rPr>
          <w:rFonts w:ascii="Times New Roman" w:hAnsi="Times New Roman" w:cs="Times New Roman"/>
          <w:sz w:val="24"/>
          <w:szCs w:val="24"/>
        </w:rPr>
        <w:t>определяются админ</w:t>
      </w:r>
      <w:r w:rsidRPr="000525C1">
        <w:rPr>
          <w:rFonts w:ascii="Times New Roman" w:hAnsi="Times New Roman" w:cs="Times New Roman"/>
          <w:sz w:val="24"/>
          <w:szCs w:val="24"/>
        </w:rPr>
        <w:t>и</w:t>
      </w:r>
      <w:r w:rsidRPr="000525C1">
        <w:rPr>
          <w:rFonts w:ascii="Times New Roman" w:hAnsi="Times New Roman" w:cs="Times New Roman"/>
          <w:sz w:val="24"/>
          <w:szCs w:val="24"/>
        </w:rPr>
        <w:t>страцией.</w:t>
      </w:r>
    </w:p>
    <w:p w:rsidR="00B77D86" w:rsidRPr="000525C1" w:rsidRDefault="00B77D86" w:rsidP="00DF44CB">
      <w:pPr>
        <w:pStyle w:val="a3"/>
        <w:numPr>
          <w:ilvl w:val="2"/>
          <w:numId w:val="46"/>
        </w:numPr>
        <w:tabs>
          <w:tab w:val="left" w:pos="993"/>
        </w:tabs>
        <w:spacing w:after="0"/>
        <w:ind w:left="0" w:firstLine="505"/>
        <w:jc w:val="both"/>
        <w:rPr>
          <w:rFonts w:ascii="Times New Roman" w:hAnsi="Times New Roman" w:cs="Times New Roman"/>
          <w:sz w:val="24"/>
          <w:szCs w:val="24"/>
        </w:rPr>
      </w:pPr>
      <w:r w:rsidRPr="000525C1">
        <w:rPr>
          <w:rFonts w:ascii="Times New Roman" w:hAnsi="Times New Roman" w:cs="Times New Roman"/>
          <w:sz w:val="24"/>
          <w:szCs w:val="24"/>
        </w:rPr>
        <w:t>Контроль и согласование проведения административного контроля ос</w:t>
      </w:r>
      <w:r w:rsidRPr="000525C1">
        <w:rPr>
          <w:rFonts w:ascii="Times New Roman" w:hAnsi="Times New Roman" w:cs="Times New Roman"/>
          <w:sz w:val="24"/>
          <w:szCs w:val="24"/>
        </w:rPr>
        <w:t>у</w:t>
      </w:r>
      <w:r w:rsidRPr="000525C1">
        <w:rPr>
          <w:rFonts w:ascii="Times New Roman" w:hAnsi="Times New Roman" w:cs="Times New Roman"/>
          <w:sz w:val="24"/>
          <w:szCs w:val="24"/>
        </w:rPr>
        <w:t>ществляет заместитель директора по УВР.</w:t>
      </w:r>
    </w:p>
    <w:p w:rsidR="00B77D86" w:rsidRDefault="00B77D86" w:rsidP="009245E4">
      <w:pPr>
        <w:pStyle w:val="a5"/>
        <w:tabs>
          <w:tab w:val="left" w:pos="2580"/>
        </w:tabs>
        <w:spacing w:line="276" w:lineRule="auto"/>
        <w:ind w:firstLine="567"/>
        <w:jc w:val="both"/>
        <w:rPr>
          <w:rFonts w:cs="Times New Roman"/>
        </w:rPr>
      </w:pPr>
    </w:p>
    <w:p w:rsidR="000525C1" w:rsidRDefault="000525C1" w:rsidP="00DF44CB">
      <w:pPr>
        <w:pStyle w:val="a3"/>
        <w:numPr>
          <w:ilvl w:val="0"/>
          <w:numId w:val="46"/>
        </w:numPr>
        <w:spacing w:after="0"/>
        <w:jc w:val="both"/>
        <w:rPr>
          <w:rStyle w:val="dash041e0431044b0447043d044b0439char1"/>
          <w:b/>
        </w:rPr>
      </w:pPr>
      <w:r w:rsidRPr="000525C1">
        <w:rPr>
          <w:rStyle w:val="dash041e0431044b0447043d044b0439char1"/>
          <w:b/>
        </w:rPr>
        <w:t>Промежуточная аттестация</w:t>
      </w:r>
    </w:p>
    <w:p w:rsidR="000525C1" w:rsidRPr="000525C1" w:rsidRDefault="000525C1" w:rsidP="00DF44CB">
      <w:pPr>
        <w:pStyle w:val="a3"/>
        <w:numPr>
          <w:ilvl w:val="1"/>
          <w:numId w:val="46"/>
        </w:numPr>
        <w:spacing w:after="0"/>
        <w:ind w:left="0" w:firstLine="431"/>
        <w:jc w:val="both"/>
        <w:rPr>
          <w:rStyle w:val="dash041e0431044b0447043d044b0439char1"/>
        </w:rPr>
      </w:pPr>
      <w:r w:rsidRPr="000525C1">
        <w:rPr>
          <w:rStyle w:val="dash041e0431044b0447043d044b0439char1"/>
          <w:b/>
        </w:rPr>
        <w:t>Промежуточная аттестация</w:t>
      </w:r>
      <w:r w:rsidR="00E322A3">
        <w:rPr>
          <w:rStyle w:val="dash041e0431044b0447043d044b0439char1"/>
          <w:b/>
        </w:rPr>
        <w:t xml:space="preserve"> </w:t>
      </w:r>
      <w:r w:rsidRPr="000525C1">
        <w:rPr>
          <w:rStyle w:val="dash041e0431044b0447043d044b0439char1"/>
        </w:rPr>
        <w:t xml:space="preserve">представляет собой процедуру аттестации </w:t>
      </w:r>
      <w:proofErr w:type="gramStart"/>
      <w:r w:rsidRPr="000525C1">
        <w:rPr>
          <w:rStyle w:val="dash041e0431044b0447043d044b0439char1"/>
        </w:rPr>
        <w:t>обучающихся</w:t>
      </w:r>
      <w:proofErr w:type="gramEnd"/>
      <w:r w:rsidRPr="000525C1">
        <w:rPr>
          <w:rStyle w:val="dash041e0431044b0447043d044b0439char1"/>
        </w:rPr>
        <w:t xml:space="preserve"> на уровне </w:t>
      </w:r>
      <w:r w:rsidR="007B51AC">
        <w:rPr>
          <w:rStyle w:val="dash041e0431044b0447043d044b0439char1"/>
        </w:rPr>
        <w:t xml:space="preserve">начального общего и </w:t>
      </w:r>
      <w:r w:rsidRPr="000525C1">
        <w:rPr>
          <w:rStyle w:val="dash041e0431044b0447043d044b0439char1"/>
        </w:rPr>
        <w:t>основного общего образования и проводи</w:t>
      </w:r>
      <w:r w:rsidRPr="000525C1">
        <w:rPr>
          <w:rStyle w:val="dash041e0431044b0447043d044b0439char1"/>
        </w:rPr>
        <w:t>т</w:t>
      </w:r>
      <w:r w:rsidRPr="000525C1">
        <w:rPr>
          <w:rStyle w:val="dash041e0431044b0447043d044b0439char1"/>
        </w:rPr>
        <w:t>ся в конце каждой четверти  и в конце учебного года по каждому изучаемому предмету</w:t>
      </w:r>
      <w:r w:rsidR="00BC6848">
        <w:rPr>
          <w:rStyle w:val="dash041e0431044b0447043d044b0439char1"/>
        </w:rPr>
        <w:t xml:space="preserve">; </w:t>
      </w:r>
      <w:r w:rsidR="00BC6848" w:rsidRPr="000525C1">
        <w:rPr>
          <w:rStyle w:val="dash041e0431044b0447043d044b0439char1"/>
        </w:rPr>
        <w:t xml:space="preserve">на уровне </w:t>
      </w:r>
      <w:r w:rsidR="00BC6848">
        <w:rPr>
          <w:rStyle w:val="dash041e0431044b0447043d044b0439char1"/>
        </w:rPr>
        <w:t>среднего</w:t>
      </w:r>
      <w:r w:rsidR="00BC6848" w:rsidRPr="000525C1">
        <w:rPr>
          <w:rStyle w:val="dash041e0431044b0447043d044b0439char1"/>
        </w:rPr>
        <w:t xml:space="preserve"> общего образования и проводится в конце каждо</w:t>
      </w:r>
      <w:r w:rsidR="00BC6848">
        <w:rPr>
          <w:rStyle w:val="dash041e0431044b0447043d044b0439char1"/>
        </w:rPr>
        <w:t>го</w:t>
      </w:r>
      <w:r w:rsidR="00E322A3">
        <w:rPr>
          <w:rStyle w:val="dash041e0431044b0447043d044b0439char1"/>
        </w:rPr>
        <w:t xml:space="preserve"> </w:t>
      </w:r>
      <w:r w:rsidR="00BC6848">
        <w:rPr>
          <w:rStyle w:val="dash041e0431044b0447043d044b0439char1"/>
        </w:rPr>
        <w:t>полугодия</w:t>
      </w:r>
      <w:r w:rsidR="00BC6848" w:rsidRPr="000525C1">
        <w:rPr>
          <w:rStyle w:val="dash041e0431044b0447043d044b0439char1"/>
        </w:rPr>
        <w:t xml:space="preserve"> и в конце учебного года по каждому изучаемому предмету</w:t>
      </w:r>
      <w:r w:rsidRPr="000525C1">
        <w:rPr>
          <w:rStyle w:val="dash041e0431044b0447043d044b0439char1"/>
        </w:rPr>
        <w:t>. Промежуточная аттестация проводится на основе результатов накопленной оценки и результатов выполнения тематических пр</w:t>
      </w:r>
      <w:r w:rsidRPr="000525C1">
        <w:rPr>
          <w:rStyle w:val="dash041e0431044b0447043d044b0439char1"/>
        </w:rPr>
        <w:t>о</w:t>
      </w:r>
      <w:r w:rsidRPr="000525C1">
        <w:rPr>
          <w:rStyle w:val="dash041e0431044b0447043d044b0439char1"/>
        </w:rPr>
        <w:t xml:space="preserve">верочных работ и фиксируется в </w:t>
      </w:r>
      <w:r w:rsidR="00BC6848">
        <w:rPr>
          <w:rStyle w:val="dash041e0431044b0447043d044b0439char1"/>
        </w:rPr>
        <w:t>журнале</w:t>
      </w:r>
      <w:r w:rsidRPr="000525C1">
        <w:rPr>
          <w:rStyle w:val="dash041e0431044b0447043d044b0439char1"/>
        </w:rPr>
        <w:t>.</w:t>
      </w:r>
    </w:p>
    <w:p w:rsidR="000525C1" w:rsidRPr="00CD2F17" w:rsidRDefault="000525C1" w:rsidP="00DF44CB">
      <w:pPr>
        <w:pStyle w:val="a3"/>
        <w:numPr>
          <w:ilvl w:val="1"/>
          <w:numId w:val="46"/>
        </w:numPr>
        <w:spacing w:after="0"/>
        <w:ind w:left="0" w:firstLine="431"/>
        <w:jc w:val="both"/>
        <w:rPr>
          <w:rFonts w:ascii="Times New Roman" w:hAnsi="Times New Roman" w:cs="Times New Roman"/>
          <w:sz w:val="24"/>
          <w:szCs w:val="24"/>
        </w:rPr>
      </w:pPr>
      <w:r w:rsidRPr="00CD2F17">
        <w:rPr>
          <w:rFonts w:ascii="Times New Roman" w:hAnsi="Times New Roman" w:cs="Times New Roman"/>
          <w:sz w:val="24"/>
          <w:szCs w:val="24"/>
        </w:rPr>
        <w:t>Промежуточная оценка, фиксирующая достижение предметных планиру</w:t>
      </w:r>
      <w:r w:rsidRPr="00CD2F17">
        <w:rPr>
          <w:rFonts w:ascii="Times New Roman" w:hAnsi="Times New Roman" w:cs="Times New Roman"/>
          <w:sz w:val="24"/>
          <w:szCs w:val="24"/>
        </w:rPr>
        <w:t>е</w:t>
      </w:r>
      <w:r w:rsidRPr="00CD2F17">
        <w:rPr>
          <w:rFonts w:ascii="Times New Roman" w:hAnsi="Times New Roman" w:cs="Times New Roman"/>
          <w:sz w:val="24"/>
          <w:szCs w:val="24"/>
        </w:rPr>
        <w:t>мых результатов и универсальных учебных действий на уровне не ниже базового, являе</w:t>
      </w:r>
      <w:r w:rsidRPr="00CD2F17">
        <w:rPr>
          <w:rFonts w:ascii="Times New Roman" w:hAnsi="Times New Roman" w:cs="Times New Roman"/>
          <w:sz w:val="24"/>
          <w:szCs w:val="24"/>
        </w:rPr>
        <w:t>т</w:t>
      </w:r>
      <w:r w:rsidRPr="00CD2F17">
        <w:rPr>
          <w:rFonts w:ascii="Times New Roman" w:hAnsi="Times New Roman" w:cs="Times New Roman"/>
          <w:sz w:val="24"/>
          <w:szCs w:val="24"/>
        </w:rPr>
        <w:t xml:space="preserve">ся основанием для перевода в следующий класс и для </w:t>
      </w:r>
      <w:proofErr w:type="gramStart"/>
      <w:r w:rsidRPr="00CD2F17">
        <w:rPr>
          <w:rFonts w:ascii="Times New Roman" w:hAnsi="Times New Roman" w:cs="Times New Roman"/>
          <w:sz w:val="24"/>
          <w:szCs w:val="24"/>
        </w:rPr>
        <w:t>допуска</w:t>
      </w:r>
      <w:proofErr w:type="gramEnd"/>
      <w:r w:rsidRPr="00CD2F17">
        <w:rPr>
          <w:rFonts w:ascii="Times New Roman" w:hAnsi="Times New Roman" w:cs="Times New Roman"/>
          <w:sz w:val="24"/>
          <w:szCs w:val="24"/>
        </w:rPr>
        <w:t xml:space="preserve"> обучающегося к госуда</w:t>
      </w:r>
      <w:r w:rsidRPr="00CD2F17">
        <w:rPr>
          <w:rFonts w:ascii="Times New Roman" w:hAnsi="Times New Roman" w:cs="Times New Roman"/>
          <w:sz w:val="24"/>
          <w:szCs w:val="24"/>
        </w:rPr>
        <w:t>р</w:t>
      </w:r>
      <w:r w:rsidRPr="00CD2F17">
        <w:rPr>
          <w:rFonts w:ascii="Times New Roman" w:hAnsi="Times New Roman" w:cs="Times New Roman"/>
          <w:sz w:val="24"/>
          <w:szCs w:val="24"/>
        </w:rPr>
        <w:t>ственной итоговой аттестации. В период введения ФГОС в случае использования станда</w:t>
      </w:r>
      <w:r w:rsidRPr="00CD2F17">
        <w:rPr>
          <w:rFonts w:ascii="Times New Roman" w:hAnsi="Times New Roman" w:cs="Times New Roman"/>
          <w:sz w:val="24"/>
          <w:szCs w:val="24"/>
        </w:rPr>
        <w:t>р</w:t>
      </w:r>
      <w:r w:rsidRPr="00CD2F17">
        <w:rPr>
          <w:rFonts w:ascii="Times New Roman" w:hAnsi="Times New Roman" w:cs="Times New Roman"/>
          <w:sz w:val="24"/>
          <w:szCs w:val="24"/>
        </w:rPr>
        <w:t>тизированных измерительных материалов критерий достижения/освоения учебного мат</w:t>
      </w:r>
      <w:r w:rsidRPr="00CD2F17">
        <w:rPr>
          <w:rFonts w:ascii="Times New Roman" w:hAnsi="Times New Roman" w:cs="Times New Roman"/>
          <w:sz w:val="24"/>
          <w:szCs w:val="24"/>
        </w:rPr>
        <w:t>е</w:t>
      </w:r>
      <w:r w:rsidRPr="00CD2F17">
        <w:rPr>
          <w:rFonts w:ascii="Times New Roman" w:hAnsi="Times New Roman" w:cs="Times New Roman"/>
          <w:sz w:val="24"/>
          <w:szCs w:val="24"/>
        </w:rPr>
        <w:t>риала задается как выполнение не менее 50% заданий базового уровня или получения 50% от максимального балла за выполнение заданий базового уровня. В дальнейшем этот кр</w:t>
      </w:r>
      <w:r w:rsidRPr="00CD2F17">
        <w:rPr>
          <w:rFonts w:ascii="Times New Roman" w:hAnsi="Times New Roman" w:cs="Times New Roman"/>
          <w:sz w:val="24"/>
          <w:szCs w:val="24"/>
        </w:rPr>
        <w:t>и</w:t>
      </w:r>
      <w:r w:rsidRPr="00CD2F17">
        <w:rPr>
          <w:rFonts w:ascii="Times New Roman" w:hAnsi="Times New Roman" w:cs="Times New Roman"/>
          <w:sz w:val="24"/>
          <w:szCs w:val="24"/>
        </w:rPr>
        <w:t>терий должен составлять не менее 65%.</w:t>
      </w:r>
    </w:p>
    <w:p w:rsidR="000525C1" w:rsidRDefault="000525C1" w:rsidP="009245E4">
      <w:pPr>
        <w:pStyle w:val="a5"/>
        <w:tabs>
          <w:tab w:val="left" w:pos="2580"/>
        </w:tabs>
        <w:spacing w:line="276" w:lineRule="auto"/>
        <w:ind w:firstLine="567"/>
        <w:jc w:val="both"/>
        <w:rPr>
          <w:rFonts w:cs="Times New Roman"/>
        </w:rPr>
      </w:pPr>
    </w:p>
    <w:p w:rsidR="0079134F" w:rsidRDefault="00724CCB" w:rsidP="00DF44CB">
      <w:pPr>
        <w:pStyle w:val="a3"/>
        <w:numPr>
          <w:ilvl w:val="0"/>
          <w:numId w:val="46"/>
        </w:num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31E0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Порядок перевода </w:t>
      </w:r>
      <w:proofErr w:type="gramStart"/>
      <w:r w:rsidRPr="00F31E04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обучающихся</w:t>
      </w:r>
      <w:proofErr w:type="gramEnd"/>
      <w:r w:rsidRPr="00F31E0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 следующий класс</w:t>
      </w:r>
    </w:p>
    <w:p w:rsidR="0079134F" w:rsidRPr="00F31E04" w:rsidRDefault="00D90CB7" w:rsidP="00DF44CB">
      <w:pPr>
        <w:pStyle w:val="a3"/>
        <w:numPr>
          <w:ilvl w:val="1"/>
          <w:numId w:val="46"/>
        </w:numPr>
        <w:spacing w:after="0"/>
        <w:ind w:left="0" w:firstLine="43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31E04">
        <w:rPr>
          <w:rFonts w:ascii="Times New Roman" w:hAnsi="Times New Roman" w:cs="Times New Roman"/>
          <w:sz w:val="24"/>
          <w:szCs w:val="24"/>
        </w:rPr>
        <w:t>Обучающиеся</w:t>
      </w:r>
      <w:r w:rsidR="0079134F" w:rsidRPr="00F31E04">
        <w:rPr>
          <w:rFonts w:ascii="Times New Roman" w:eastAsia="Times New Roman" w:hAnsi="Times New Roman" w:cs="Times New Roman"/>
          <w:sz w:val="24"/>
          <w:szCs w:val="24"/>
        </w:rPr>
        <w:t>, освоившие в полном объёме соответствующую часть образ</w:t>
      </w:r>
      <w:r w:rsidR="0079134F" w:rsidRPr="00F31E04">
        <w:rPr>
          <w:rFonts w:ascii="Times New Roman" w:eastAsia="Times New Roman" w:hAnsi="Times New Roman" w:cs="Times New Roman"/>
          <w:sz w:val="24"/>
          <w:szCs w:val="24"/>
        </w:rPr>
        <w:t>о</w:t>
      </w:r>
      <w:r w:rsidR="0079134F" w:rsidRPr="00F31E04">
        <w:rPr>
          <w:rFonts w:ascii="Times New Roman" w:eastAsia="Times New Roman" w:hAnsi="Times New Roman" w:cs="Times New Roman"/>
          <w:sz w:val="24"/>
          <w:szCs w:val="24"/>
        </w:rPr>
        <w:t>вательной программы, переводятся в следующий класс.</w:t>
      </w:r>
      <w:proofErr w:type="gramEnd"/>
    </w:p>
    <w:p w:rsidR="0079134F" w:rsidRPr="00F31E04" w:rsidRDefault="0079134F" w:rsidP="009245E4">
      <w:pPr>
        <w:spacing w:after="0"/>
        <w:ind w:left="40" w:right="40"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4CCB" w:rsidRPr="00F31E04" w:rsidRDefault="00724CCB" w:rsidP="00DF44CB">
      <w:pPr>
        <w:pStyle w:val="a3"/>
        <w:numPr>
          <w:ilvl w:val="0"/>
          <w:numId w:val="46"/>
        </w:num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31E04">
        <w:rPr>
          <w:rFonts w:ascii="Times New Roman" w:eastAsia="Times New Roman" w:hAnsi="Times New Roman" w:cs="Times New Roman"/>
          <w:b/>
          <w:bCs/>
          <w:sz w:val="24"/>
          <w:szCs w:val="24"/>
        </w:rPr>
        <w:t>О неудовлетворительн</w:t>
      </w:r>
      <w:r w:rsidR="001803BC">
        <w:rPr>
          <w:rFonts w:ascii="Times New Roman" w:eastAsia="Times New Roman" w:hAnsi="Times New Roman" w:cs="Times New Roman"/>
          <w:b/>
          <w:bCs/>
          <w:sz w:val="24"/>
          <w:szCs w:val="24"/>
        </w:rPr>
        <w:t>ых</w:t>
      </w:r>
      <w:r w:rsidRPr="00F31E0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отметк</w:t>
      </w:r>
      <w:r w:rsidR="001803BC">
        <w:rPr>
          <w:rFonts w:ascii="Times New Roman" w:eastAsia="Times New Roman" w:hAnsi="Times New Roman" w:cs="Times New Roman"/>
          <w:b/>
          <w:bCs/>
          <w:sz w:val="24"/>
          <w:szCs w:val="24"/>
        </w:rPr>
        <w:t>ах</w:t>
      </w:r>
    </w:p>
    <w:p w:rsidR="00724CCB" w:rsidRPr="007C4C3C" w:rsidRDefault="00724CCB" w:rsidP="00DF44CB">
      <w:pPr>
        <w:pStyle w:val="a3"/>
        <w:numPr>
          <w:ilvl w:val="1"/>
          <w:numId w:val="46"/>
        </w:numPr>
        <w:spacing w:after="0"/>
        <w:ind w:left="0" w:firstLine="431"/>
        <w:jc w:val="both"/>
        <w:rPr>
          <w:rFonts w:ascii="Times New Roman" w:hAnsi="Times New Roman" w:cs="Times New Roman"/>
          <w:sz w:val="24"/>
          <w:szCs w:val="24"/>
        </w:rPr>
      </w:pPr>
      <w:r w:rsidRPr="007C4C3C">
        <w:rPr>
          <w:rFonts w:ascii="Times New Roman" w:hAnsi="Times New Roman" w:cs="Times New Roman"/>
          <w:sz w:val="24"/>
          <w:szCs w:val="24"/>
        </w:rPr>
        <w:t xml:space="preserve">Порядок работы по устранению неудовлетворительной </w:t>
      </w:r>
      <w:r w:rsidR="00362752" w:rsidRPr="007C4C3C">
        <w:rPr>
          <w:rFonts w:ascii="Times New Roman" w:hAnsi="Times New Roman" w:cs="Times New Roman"/>
          <w:sz w:val="24"/>
          <w:szCs w:val="24"/>
        </w:rPr>
        <w:t xml:space="preserve">отметки </w:t>
      </w:r>
      <w:r w:rsidRPr="007C4C3C">
        <w:rPr>
          <w:rFonts w:ascii="Times New Roman" w:hAnsi="Times New Roman" w:cs="Times New Roman"/>
          <w:sz w:val="24"/>
          <w:szCs w:val="24"/>
        </w:rPr>
        <w:t xml:space="preserve">направлен </w:t>
      </w:r>
      <w:proofErr w:type="gramStart"/>
      <w:r w:rsidRPr="007C4C3C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7C4C3C">
        <w:rPr>
          <w:rFonts w:ascii="Times New Roman" w:hAnsi="Times New Roman" w:cs="Times New Roman"/>
          <w:sz w:val="24"/>
          <w:szCs w:val="24"/>
        </w:rPr>
        <w:t>:</w:t>
      </w:r>
    </w:p>
    <w:p w:rsidR="00724CCB" w:rsidRPr="007C4C3C" w:rsidRDefault="00724CCB" w:rsidP="007E1159">
      <w:pPr>
        <w:pStyle w:val="a3"/>
        <w:numPr>
          <w:ilvl w:val="1"/>
          <w:numId w:val="44"/>
        </w:numPr>
        <w:spacing w:after="0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7C4C3C">
        <w:rPr>
          <w:rFonts w:ascii="Times New Roman" w:hAnsi="Times New Roman" w:cs="Times New Roman"/>
          <w:sz w:val="24"/>
          <w:szCs w:val="24"/>
        </w:rPr>
        <w:t xml:space="preserve">Повышение качества знаний отдельных </w:t>
      </w:r>
      <w:r w:rsidR="00D90CB7" w:rsidRPr="007C4C3C">
        <w:rPr>
          <w:rFonts w:ascii="Times New Roman" w:hAnsi="Times New Roman" w:cs="Times New Roman"/>
          <w:sz w:val="24"/>
          <w:szCs w:val="24"/>
        </w:rPr>
        <w:t xml:space="preserve">обучающихся </w:t>
      </w:r>
      <w:r w:rsidRPr="007C4C3C">
        <w:rPr>
          <w:rFonts w:ascii="Times New Roman" w:hAnsi="Times New Roman" w:cs="Times New Roman"/>
          <w:sz w:val="24"/>
          <w:szCs w:val="24"/>
        </w:rPr>
        <w:t xml:space="preserve">и школы в целом; </w:t>
      </w:r>
    </w:p>
    <w:p w:rsidR="00724CCB" w:rsidRPr="007C4C3C" w:rsidRDefault="00724CCB" w:rsidP="007E1159">
      <w:pPr>
        <w:pStyle w:val="a3"/>
        <w:numPr>
          <w:ilvl w:val="1"/>
          <w:numId w:val="44"/>
        </w:numPr>
        <w:spacing w:after="0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7C4C3C">
        <w:rPr>
          <w:rFonts w:ascii="Times New Roman" w:hAnsi="Times New Roman" w:cs="Times New Roman"/>
          <w:sz w:val="24"/>
          <w:szCs w:val="24"/>
        </w:rPr>
        <w:t xml:space="preserve">Защиту прав </w:t>
      </w:r>
      <w:r w:rsidR="00D90CB7" w:rsidRPr="007C4C3C">
        <w:rPr>
          <w:rFonts w:ascii="Times New Roman" w:hAnsi="Times New Roman" w:cs="Times New Roman"/>
          <w:sz w:val="24"/>
          <w:szCs w:val="24"/>
        </w:rPr>
        <w:t>обучающихся</w:t>
      </w:r>
      <w:r w:rsidRPr="007C4C3C">
        <w:rPr>
          <w:rFonts w:ascii="Times New Roman" w:hAnsi="Times New Roman" w:cs="Times New Roman"/>
          <w:sz w:val="24"/>
          <w:szCs w:val="24"/>
        </w:rPr>
        <w:t>;</w:t>
      </w:r>
    </w:p>
    <w:p w:rsidR="00724CCB" w:rsidRPr="007C4C3C" w:rsidRDefault="00724CCB" w:rsidP="007E1159">
      <w:pPr>
        <w:pStyle w:val="a3"/>
        <w:numPr>
          <w:ilvl w:val="1"/>
          <w:numId w:val="44"/>
        </w:numPr>
        <w:spacing w:after="0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7C4C3C">
        <w:rPr>
          <w:rFonts w:ascii="Times New Roman" w:hAnsi="Times New Roman" w:cs="Times New Roman"/>
          <w:sz w:val="24"/>
          <w:szCs w:val="24"/>
        </w:rPr>
        <w:t xml:space="preserve">Создание благоприятного микроклимата школы. </w:t>
      </w:r>
    </w:p>
    <w:p w:rsidR="00724CCB" w:rsidRPr="007C4C3C" w:rsidRDefault="00724CCB" w:rsidP="00DF44CB">
      <w:pPr>
        <w:pStyle w:val="a3"/>
        <w:numPr>
          <w:ilvl w:val="1"/>
          <w:numId w:val="46"/>
        </w:numPr>
        <w:spacing w:after="0"/>
        <w:ind w:left="0" w:firstLine="431"/>
        <w:jc w:val="both"/>
        <w:rPr>
          <w:rFonts w:ascii="Times New Roman" w:hAnsi="Times New Roman" w:cs="Times New Roman"/>
          <w:sz w:val="24"/>
          <w:szCs w:val="24"/>
        </w:rPr>
      </w:pPr>
      <w:r w:rsidRPr="007C4C3C">
        <w:rPr>
          <w:rFonts w:ascii="Times New Roman" w:hAnsi="Times New Roman" w:cs="Times New Roman"/>
          <w:sz w:val="24"/>
          <w:szCs w:val="24"/>
        </w:rPr>
        <w:t>Основные направления и виды деятельности:</w:t>
      </w:r>
    </w:p>
    <w:p w:rsidR="00724CCB" w:rsidRPr="007C4C3C" w:rsidRDefault="00724CCB" w:rsidP="007E1159">
      <w:pPr>
        <w:pStyle w:val="a3"/>
        <w:numPr>
          <w:ilvl w:val="1"/>
          <w:numId w:val="44"/>
        </w:numPr>
        <w:spacing w:after="0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7C4C3C">
        <w:rPr>
          <w:rFonts w:ascii="Times New Roman" w:hAnsi="Times New Roman" w:cs="Times New Roman"/>
          <w:sz w:val="24"/>
          <w:szCs w:val="24"/>
        </w:rPr>
        <w:t xml:space="preserve">Выявление возможных причин снижения успеваемости и качества знаний </w:t>
      </w:r>
      <w:r w:rsidR="00D90CB7" w:rsidRPr="007C4C3C">
        <w:rPr>
          <w:rFonts w:ascii="Times New Roman" w:hAnsi="Times New Roman" w:cs="Times New Roman"/>
          <w:sz w:val="24"/>
          <w:szCs w:val="24"/>
        </w:rPr>
        <w:t>обуча</w:t>
      </w:r>
      <w:r w:rsidR="00D90CB7" w:rsidRPr="007C4C3C">
        <w:rPr>
          <w:rFonts w:ascii="Times New Roman" w:hAnsi="Times New Roman" w:cs="Times New Roman"/>
          <w:sz w:val="24"/>
          <w:szCs w:val="24"/>
        </w:rPr>
        <w:t>ю</w:t>
      </w:r>
      <w:r w:rsidR="00D90CB7" w:rsidRPr="007C4C3C">
        <w:rPr>
          <w:rFonts w:ascii="Times New Roman" w:hAnsi="Times New Roman" w:cs="Times New Roman"/>
          <w:sz w:val="24"/>
          <w:szCs w:val="24"/>
        </w:rPr>
        <w:t>щихся</w:t>
      </w:r>
      <w:r w:rsidRPr="007C4C3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24CCB" w:rsidRPr="007C4C3C" w:rsidRDefault="00724CCB" w:rsidP="007E1159">
      <w:pPr>
        <w:pStyle w:val="a3"/>
        <w:numPr>
          <w:ilvl w:val="1"/>
          <w:numId w:val="44"/>
        </w:numPr>
        <w:spacing w:after="0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7C4C3C">
        <w:rPr>
          <w:rFonts w:ascii="Times New Roman" w:hAnsi="Times New Roman" w:cs="Times New Roman"/>
          <w:sz w:val="24"/>
          <w:szCs w:val="24"/>
        </w:rPr>
        <w:t xml:space="preserve">Принятие комплексных мер, направленных на повышение успеваемости и качества знаний </w:t>
      </w:r>
      <w:r w:rsidR="00D90CB7" w:rsidRPr="007C4C3C">
        <w:rPr>
          <w:rFonts w:ascii="Times New Roman" w:hAnsi="Times New Roman" w:cs="Times New Roman"/>
          <w:sz w:val="24"/>
          <w:szCs w:val="24"/>
        </w:rPr>
        <w:t>обучающихся</w:t>
      </w:r>
      <w:r w:rsidRPr="007C4C3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24CCB" w:rsidRPr="007C4C3C" w:rsidRDefault="00724CCB" w:rsidP="00DF44CB">
      <w:pPr>
        <w:pStyle w:val="a3"/>
        <w:numPr>
          <w:ilvl w:val="1"/>
          <w:numId w:val="46"/>
        </w:numPr>
        <w:spacing w:after="0"/>
        <w:ind w:left="0" w:firstLine="431"/>
        <w:jc w:val="both"/>
        <w:rPr>
          <w:rFonts w:ascii="Times New Roman" w:hAnsi="Times New Roman" w:cs="Times New Roman"/>
          <w:sz w:val="24"/>
          <w:szCs w:val="24"/>
        </w:rPr>
      </w:pPr>
      <w:r w:rsidRPr="007C4C3C">
        <w:rPr>
          <w:rFonts w:ascii="Times New Roman" w:hAnsi="Times New Roman" w:cs="Times New Roman"/>
          <w:sz w:val="24"/>
          <w:szCs w:val="24"/>
        </w:rPr>
        <w:t xml:space="preserve">Программа деятельности учителя: </w:t>
      </w:r>
    </w:p>
    <w:p w:rsidR="00724CCB" w:rsidRPr="007C4C3C" w:rsidRDefault="00724CCB" w:rsidP="007E1159">
      <w:pPr>
        <w:pStyle w:val="a3"/>
        <w:numPr>
          <w:ilvl w:val="1"/>
          <w:numId w:val="44"/>
        </w:numPr>
        <w:spacing w:after="0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7C4C3C">
        <w:rPr>
          <w:rFonts w:ascii="Times New Roman" w:hAnsi="Times New Roman" w:cs="Times New Roman"/>
          <w:sz w:val="24"/>
          <w:szCs w:val="24"/>
        </w:rPr>
        <w:lastRenderedPageBreak/>
        <w:t xml:space="preserve">Проводить диагностику </w:t>
      </w:r>
      <w:proofErr w:type="gramStart"/>
      <w:r w:rsidR="00D90CB7" w:rsidRPr="007C4C3C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7C4C3C">
        <w:rPr>
          <w:rFonts w:ascii="Times New Roman" w:hAnsi="Times New Roman" w:cs="Times New Roman"/>
          <w:sz w:val="24"/>
          <w:szCs w:val="24"/>
        </w:rPr>
        <w:t xml:space="preserve"> в начале учебного года с целью выявления уровня обучаемости, учитывать тип темперамента </w:t>
      </w:r>
      <w:r w:rsidR="00362752" w:rsidRPr="007C4C3C">
        <w:rPr>
          <w:rFonts w:ascii="Times New Roman" w:hAnsi="Times New Roman" w:cs="Times New Roman"/>
          <w:sz w:val="24"/>
          <w:szCs w:val="24"/>
        </w:rPr>
        <w:t>обучающегося</w:t>
      </w:r>
      <w:r w:rsidRPr="007C4C3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24CCB" w:rsidRPr="007C4C3C" w:rsidRDefault="00724CCB" w:rsidP="007E1159">
      <w:pPr>
        <w:pStyle w:val="a3"/>
        <w:numPr>
          <w:ilvl w:val="1"/>
          <w:numId w:val="44"/>
        </w:numPr>
        <w:spacing w:after="0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7C4C3C">
        <w:rPr>
          <w:rFonts w:ascii="Times New Roman" w:hAnsi="Times New Roman" w:cs="Times New Roman"/>
          <w:sz w:val="24"/>
          <w:szCs w:val="24"/>
        </w:rPr>
        <w:t>Использовать на уроках различные виды опроса (устный, индивидуальный, пис</w:t>
      </w:r>
      <w:r w:rsidRPr="007C4C3C">
        <w:rPr>
          <w:rFonts w:ascii="Times New Roman" w:hAnsi="Times New Roman" w:cs="Times New Roman"/>
          <w:sz w:val="24"/>
          <w:szCs w:val="24"/>
        </w:rPr>
        <w:t>ь</w:t>
      </w:r>
      <w:r w:rsidRPr="007C4C3C">
        <w:rPr>
          <w:rFonts w:ascii="Times New Roman" w:hAnsi="Times New Roman" w:cs="Times New Roman"/>
          <w:sz w:val="24"/>
          <w:szCs w:val="24"/>
        </w:rPr>
        <w:t xml:space="preserve">менный и т.д.) для объективности результата. </w:t>
      </w:r>
    </w:p>
    <w:p w:rsidR="00724CCB" w:rsidRPr="007C4C3C" w:rsidRDefault="00724CCB" w:rsidP="007E1159">
      <w:pPr>
        <w:pStyle w:val="a3"/>
        <w:numPr>
          <w:ilvl w:val="1"/>
          <w:numId w:val="44"/>
        </w:numPr>
        <w:spacing w:after="0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7C4C3C">
        <w:rPr>
          <w:rFonts w:ascii="Times New Roman" w:hAnsi="Times New Roman" w:cs="Times New Roman"/>
          <w:sz w:val="24"/>
          <w:szCs w:val="24"/>
        </w:rPr>
        <w:t>Регулярно и систематически опрашивать</w:t>
      </w:r>
      <w:r w:rsidR="00362752" w:rsidRPr="007C4C3C">
        <w:rPr>
          <w:rFonts w:ascii="Times New Roman" w:hAnsi="Times New Roman" w:cs="Times New Roman"/>
          <w:sz w:val="24"/>
          <w:szCs w:val="24"/>
        </w:rPr>
        <w:t xml:space="preserve"> обучающегося</w:t>
      </w:r>
      <w:r w:rsidRPr="007C4C3C">
        <w:rPr>
          <w:rFonts w:ascii="Times New Roman" w:hAnsi="Times New Roman" w:cs="Times New Roman"/>
          <w:sz w:val="24"/>
          <w:szCs w:val="24"/>
        </w:rPr>
        <w:t>.</w:t>
      </w:r>
    </w:p>
    <w:p w:rsidR="00724CCB" w:rsidRPr="007C4C3C" w:rsidRDefault="00724CCB" w:rsidP="007E1159">
      <w:pPr>
        <w:pStyle w:val="a3"/>
        <w:numPr>
          <w:ilvl w:val="1"/>
          <w:numId w:val="44"/>
        </w:numPr>
        <w:spacing w:after="0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7C4C3C">
        <w:rPr>
          <w:rFonts w:ascii="Times New Roman" w:hAnsi="Times New Roman" w:cs="Times New Roman"/>
          <w:sz w:val="24"/>
          <w:szCs w:val="24"/>
        </w:rPr>
        <w:t xml:space="preserve">Комментировать оценку </w:t>
      </w:r>
      <w:r w:rsidR="00EB3B7D" w:rsidRPr="007C4C3C">
        <w:rPr>
          <w:rFonts w:ascii="Times New Roman" w:hAnsi="Times New Roman" w:cs="Times New Roman"/>
          <w:sz w:val="24"/>
          <w:szCs w:val="24"/>
        </w:rPr>
        <w:t>обучающихся</w:t>
      </w:r>
      <w:r w:rsidRPr="007C4C3C">
        <w:rPr>
          <w:rFonts w:ascii="Times New Roman" w:hAnsi="Times New Roman" w:cs="Times New Roman"/>
          <w:sz w:val="24"/>
          <w:szCs w:val="24"/>
        </w:rPr>
        <w:t xml:space="preserve"> (необходимо отмечать недостатки, чтобы учащийся мог их устранить в дальнейшем). </w:t>
      </w:r>
    </w:p>
    <w:p w:rsidR="00724CCB" w:rsidRPr="007C4C3C" w:rsidRDefault="00724CCB" w:rsidP="007E1159">
      <w:pPr>
        <w:pStyle w:val="a3"/>
        <w:numPr>
          <w:ilvl w:val="1"/>
          <w:numId w:val="44"/>
        </w:numPr>
        <w:spacing w:after="0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7C4C3C">
        <w:rPr>
          <w:rFonts w:ascii="Times New Roman" w:hAnsi="Times New Roman" w:cs="Times New Roman"/>
          <w:sz w:val="24"/>
          <w:szCs w:val="24"/>
        </w:rPr>
        <w:t>Учитель-предметник после первичного контроля знаний должен отрабатывать м</w:t>
      </w:r>
      <w:r w:rsidRPr="007C4C3C">
        <w:rPr>
          <w:rFonts w:ascii="Times New Roman" w:hAnsi="Times New Roman" w:cs="Times New Roman"/>
          <w:sz w:val="24"/>
          <w:szCs w:val="24"/>
        </w:rPr>
        <w:t>а</w:t>
      </w:r>
      <w:r w:rsidRPr="007C4C3C">
        <w:rPr>
          <w:rFonts w:ascii="Times New Roman" w:hAnsi="Times New Roman" w:cs="Times New Roman"/>
          <w:sz w:val="24"/>
          <w:szCs w:val="24"/>
        </w:rPr>
        <w:t xml:space="preserve">териал на уроке с </w:t>
      </w:r>
      <w:proofErr w:type="gramStart"/>
      <w:r w:rsidR="00EB3B7D" w:rsidRPr="007C4C3C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7C4C3C">
        <w:rPr>
          <w:rFonts w:ascii="Times New Roman" w:hAnsi="Times New Roman" w:cs="Times New Roman"/>
          <w:sz w:val="24"/>
          <w:szCs w:val="24"/>
        </w:rPr>
        <w:t>, показавшими низкий результат, после чего можно пр</w:t>
      </w:r>
      <w:r w:rsidRPr="007C4C3C">
        <w:rPr>
          <w:rFonts w:ascii="Times New Roman" w:hAnsi="Times New Roman" w:cs="Times New Roman"/>
          <w:sz w:val="24"/>
          <w:szCs w:val="24"/>
        </w:rPr>
        <w:t>о</w:t>
      </w:r>
      <w:r w:rsidRPr="007C4C3C">
        <w:rPr>
          <w:rFonts w:ascii="Times New Roman" w:hAnsi="Times New Roman" w:cs="Times New Roman"/>
          <w:sz w:val="24"/>
          <w:szCs w:val="24"/>
        </w:rPr>
        <w:t xml:space="preserve">водить повторный контроль знаний. </w:t>
      </w:r>
    </w:p>
    <w:p w:rsidR="00724CCB" w:rsidRPr="007C4C3C" w:rsidRDefault="00724CCB" w:rsidP="007E1159">
      <w:pPr>
        <w:pStyle w:val="a3"/>
        <w:numPr>
          <w:ilvl w:val="1"/>
          <w:numId w:val="44"/>
        </w:numPr>
        <w:spacing w:after="0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7C4C3C">
        <w:rPr>
          <w:rFonts w:ascii="Times New Roman" w:hAnsi="Times New Roman" w:cs="Times New Roman"/>
          <w:sz w:val="24"/>
          <w:szCs w:val="24"/>
        </w:rPr>
        <w:t xml:space="preserve">Учитель-предметник не должен опрашивать </w:t>
      </w:r>
      <w:r w:rsidR="00EB3B7D" w:rsidRPr="007C4C3C">
        <w:rPr>
          <w:rFonts w:ascii="Times New Roman" w:hAnsi="Times New Roman" w:cs="Times New Roman"/>
          <w:sz w:val="24"/>
          <w:szCs w:val="24"/>
        </w:rPr>
        <w:t>обучающегося</w:t>
      </w:r>
      <w:r w:rsidRPr="007C4C3C">
        <w:rPr>
          <w:rFonts w:ascii="Times New Roman" w:hAnsi="Times New Roman" w:cs="Times New Roman"/>
          <w:sz w:val="24"/>
          <w:szCs w:val="24"/>
        </w:rPr>
        <w:t xml:space="preserve"> или давать ему ко</w:t>
      </w:r>
      <w:r w:rsidRPr="007C4C3C">
        <w:rPr>
          <w:rFonts w:ascii="Times New Roman" w:hAnsi="Times New Roman" w:cs="Times New Roman"/>
          <w:sz w:val="24"/>
          <w:szCs w:val="24"/>
        </w:rPr>
        <w:t>н</w:t>
      </w:r>
      <w:r w:rsidRPr="007C4C3C">
        <w:rPr>
          <w:rFonts w:ascii="Times New Roman" w:hAnsi="Times New Roman" w:cs="Times New Roman"/>
          <w:sz w:val="24"/>
          <w:szCs w:val="24"/>
        </w:rPr>
        <w:t xml:space="preserve">трольную работу в первый день занятий </w:t>
      </w:r>
      <w:r w:rsidR="00362752" w:rsidRPr="007C4C3C">
        <w:rPr>
          <w:rFonts w:ascii="Times New Roman" w:hAnsi="Times New Roman" w:cs="Times New Roman"/>
          <w:sz w:val="24"/>
          <w:szCs w:val="24"/>
        </w:rPr>
        <w:t>после отсутствия в школе.</w:t>
      </w:r>
    </w:p>
    <w:p w:rsidR="00724CCB" w:rsidRPr="007C4C3C" w:rsidRDefault="00724CCB" w:rsidP="007E1159">
      <w:pPr>
        <w:pStyle w:val="a3"/>
        <w:numPr>
          <w:ilvl w:val="1"/>
          <w:numId w:val="44"/>
        </w:numPr>
        <w:spacing w:after="0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7C4C3C">
        <w:rPr>
          <w:rFonts w:ascii="Times New Roman" w:hAnsi="Times New Roman" w:cs="Times New Roman"/>
          <w:sz w:val="24"/>
          <w:szCs w:val="24"/>
        </w:rPr>
        <w:t xml:space="preserve">Учитель-предметник должен выставлять полученные </w:t>
      </w:r>
      <w:proofErr w:type="gramStart"/>
      <w:r w:rsidR="00EB3B7D" w:rsidRPr="007C4C3C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7C4C3C">
        <w:rPr>
          <w:rFonts w:ascii="Times New Roman" w:hAnsi="Times New Roman" w:cs="Times New Roman"/>
          <w:sz w:val="24"/>
          <w:szCs w:val="24"/>
        </w:rPr>
        <w:t xml:space="preserve"> неудовлетв</w:t>
      </w:r>
      <w:r w:rsidRPr="007C4C3C">
        <w:rPr>
          <w:rFonts w:ascii="Times New Roman" w:hAnsi="Times New Roman" w:cs="Times New Roman"/>
          <w:sz w:val="24"/>
          <w:szCs w:val="24"/>
        </w:rPr>
        <w:t>о</w:t>
      </w:r>
      <w:r w:rsidRPr="007C4C3C">
        <w:rPr>
          <w:rFonts w:ascii="Times New Roman" w:hAnsi="Times New Roman" w:cs="Times New Roman"/>
          <w:sz w:val="24"/>
          <w:szCs w:val="24"/>
        </w:rPr>
        <w:t xml:space="preserve">рительные отметки в дневник с целью своевременного контроля со стороны родителей (законных представителей). </w:t>
      </w:r>
    </w:p>
    <w:p w:rsidR="00724CCB" w:rsidRPr="007C4C3C" w:rsidRDefault="00724CCB" w:rsidP="007E1159">
      <w:pPr>
        <w:pStyle w:val="a3"/>
        <w:numPr>
          <w:ilvl w:val="1"/>
          <w:numId w:val="44"/>
        </w:numPr>
        <w:spacing w:after="0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7C4C3C">
        <w:rPr>
          <w:rFonts w:ascii="Times New Roman" w:hAnsi="Times New Roman" w:cs="Times New Roman"/>
          <w:sz w:val="24"/>
          <w:szCs w:val="24"/>
        </w:rPr>
        <w:t xml:space="preserve">Учитель-предметник должен дать возможность </w:t>
      </w:r>
      <w:proofErr w:type="gramStart"/>
      <w:r w:rsidR="00EB3B7D" w:rsidRPr="007C4C3C">
        <w:rPr>
          <w:rFonts w:ascii="Times New Roman" w:hAnsi="Times New Roman" w:cs="Times New Roman"/>
          <w:sz w:val="24"/>
          <w:szCs w:val="24"/>
        </w:rPr>
        <w:t>обучающемуся</w:t>
      </w:r>
      <w:proofErr w:type="gramEnd"/>
      <w:r w:rsidRPr="007C4C3C">
        <w:rPr>
          <w:rFonts w:ascii="Times New Roman" w:hAnsi="Times New Roman" w:cs="Times New Roman"/>
          <w:sz w:val="24"/>
          <w:szCs w:val="24"/>
        </w:rPr>
        <w:t xml:space="preserve"> сдать пройденный материал в виде проверочной работы или собеседования, не менее чем за неделю до око</w:t>
      </w:r>
      <w:r w:rsidRPr="007C4C3C">
        <w:rPr>
          <w:rFonts w:ascii="Times New Roman" w:hAnsi="Times New Roman" w:cs="Times New Roman"/>
          <w:sz w:val="24"/>
          <w:szCs w:val="24"/>
        </w:rPr>
        <w:t>н</w:t>
      </w:r>
      <w:r w:rsidRPr="007C4C3C">
        <w:rPr>
          <w:rFonts w:ascii="Times New Roman" w:hAnsi="Times New Roman" w:cs="Times New Roman"/>
          <w:sz w:val="24"/>
          <w:szCs w:val="24"/>
        </w:rPr>
        <w:t xml:space="preserve">чания четверти. </w:t>
      </w:r>
    </w:p>
    <w:p w:rsidR="00724CCB" w:rsidRPr="007C4C3C" w:rsidRDefault="00724CCB" w:rsidP="007E1159">
      <w:pPr>
        <w:pStyle w:val="a3"/>
        <w:numPr>
          <w:ilvl w:val="1"/>
          <w:numId w:val="44"/>
        </w:numPr>
        <w:spacing w:after="0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7C4C3C">
        <w:rPr>
          <w:rFonts w:ascii="Times New Roman" w:hAnsi="Times New Roman" w:cs="Times New Roman"/>
          <w:sz w:val="24"/>
          <w:szCs w:val="24"/>
        </w:rPr>
        <w:t xml:space="preserve">Учитель-предметник обязан поставить в известность классного руководителя или непосредственно родителей (законных представителей) </w:t>
      </w:r>
      <w:r w:rsidR="00EB3B7D" w:rsidRPr="007C4C3C">
        <w:rPr>
          <w:rFonts w:ascii="Times New Roman" w:hAnsi="Times New Roman" w:cs="Times New Roman"/>
          <w:sz w:val="24"/>
          <w:szCs w:val="24"/>
        </w:rPr>
        <w:t>обучающегося</w:t>
      </w:r>
      <w:r w:rsidRPr="007C4C3C">
        <w:rPr>
          <w:rFonts w:ascii="Times New Roman" w:hAnsi="Times New Roman" w:cs="Times New Roman"/>
          <w:sz w:val="24"/>
          <w:szCs w:val="24"/>
        </w:rPr>
        <w:t xml:space="preserve"> о понижении усп</w:t>
      </w:r>
      <w:r w:rsidRPr="007C4C3C">
        <w:rPr>
          <w:rFonts w:ascii="Times New Roman" w:hAnsi="Times New Roman" w:cs="Times New Roman"/>
          <w:sz w:val="24"/>
          <w:szCs w:val="24"/>
        </w:rPr>
        <w:t>е</w:t>
      </w:r>
      <w:r w:rsidRPr="007C4C3C">
        <w:rPr>
          <w:rFonts w:ascii="Times New Roman" w:hAnsi="Times New Roman" w:cs="Times New Roman"/>
          <w:sz w:val="24"/>
          <w:szCs w:val="24"/>
        </w:rPr>
        <w:t xml:space="preserve">ваемости </w:t>
      </w:r>
      <w:r w:rsidR="00E958FE">
        <w:rPr>
          <w:rFonts w:ascii="Times New Roman" w:hAnsi="Times New Roman" w:cs="Times New Roman"/>
          <w:sz w:val="24"/>
          <w:szCs w:val="24"/>
        </w:rPr>
        <w:t>обучающегося</w:t>
      </w:r>
      <w:r w:rsidRPr="007C4C3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24CCB" w:rsidRPr="007C4C3C" w:rsidRDefault="00724CCB" w:rsidP="00DF44CB">
      <w:pPr>
        <w:pStyle w:val="a3"/>
        <w:numPr>
          <w:ilvl w:val="1"/>
          <w:numId w:val="46"/>
        </w:numPr>
        <w:spacing w:after="0"/>
        <w:ind w:left="0" w:firstLine="431"/>
        <w:jc w:val="both"/>
        <w:rPr>
          <w:rFonts w:ascii="Times New Roman" w:hAnsi="Times New Roman" w:cs="Times New Roman"/>
          <w:sz w:val="24"/>
          <w:szCs w:val="24"/>
        </w:rPr>
      </w:pPr>
      <w:r w:rsidRPr="007C4C3C">
        <w:rPr>
          <w:rFonts w:ascii="Times New Roman" w:hAnsi="Times New Roman" w:cs="Times New Roman"/>
          <w:sz w:val="24"/>
          <w:szCs w:val="24"/>
        </w:rPr>
        <w:t xml:space="preserve">Программа деятельности классного руководителя. </w:t>
      </w:r>
    </w:p>
    <w:p w:rsidR="00724CCB" w:rsidRPr="005432F1" w:rsidRDefault="00724CCB" w:rsidP="007E1159">
      <w:pPr>
        <w:pStyle w:val="a3"/>
        <w:numPr>
          <w:ilvl w:val="1"/>
          <w:numId w:val="44"/>
        </w:numPr>
        <w:spacing w:after="0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5432F1">
        <w:rPr>
          <w:rFonts w:ascii="Times New Roman" w:hAnsi="Times New Roman" w:cs="Times New Roman"/>
          <w:sz w:val="24"/>
          <w:szCs w:val="24"/>
        </w:rPr>
        <w:t xml:space="preserve">Классный руководитель обязан выявлять причины неуспеваемости </w:t>
      </w:r>
      <w:proofErr w:type="gramStart"/>
      <w:r w:rsidR="00EB3B7D" w:rsidRPr="005432F1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5432F1">
        <w:rPr>
          <w:rFonts w:ascii="Times New Roman" w:hAnsi="Times New Roman" w:cs="Times New Roman"/>
          <w:sz w:val="24"/>
          <w:szCs w:val="24"/>
        </w:rPr>
        <w:t xml:space="preserve">, при необходимости обращаясь к психологу. </w:t>
      </w:r>
    </w:p>
    <w:p w:rsidR="00724CCB" w:rsidRPr="005432F1" w:rsidRDefault="00724CCB" w:rsidP="007E1159">
      <w:pPr>
        <w:pStyle w:val="a3"/>
        <w:numPr>
          <w:ilvl w:val="1"/>
          <w:numId w:val="44"/>
        </w:numPr>
        <w:spacing w:after="0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5432F1">
        <w:rPr>
          <w:rFonts w:ascii="Times New Roman" w:hAnsi="Times New Roman" w:cs="Times New Roman"/>
          <w:sz w:val="24"/>
          <w:szCs w:val="24"/>
        </w:rPr>
        <w:t xml:space="preserve">В случае указания </w:t>
      </w:r>
      <w:r w:rsidR="00EB3B7D" w:rsidRPr="005432F1">
        <w:rPr>
          <w:rFonts w:ascii="Times New Roman" w:hAnsi="Times New Roman" w:cs="Times New Roman"/>
          <w:sz w:val="24"/>
          <w:szCs w:val="24"/>
        </w:rPr>
        <w:t>обучающимся</w:t>
      </w:r>
      <w:r w:rsidRPr="005432F1">
        <w:rPr>
          <w:rFonts w:ascii="Times New Roman" w:hAnsi="Times New Roman" w:cs="Times New Roman"/>
          <w:sz w:val="24"/>
          <w:szCs w:val="24"/>
        </w:rPr>
        <w:t xml:space="preserve"> на завышение объема домашнего задания клас</w:t>
      </w:r>
      <w:r w:rsidRPr="005432F1">
        <w:rPr>
          <w:rFonts w:ascii="Times New Roman" w:hAnsi="Times New Roman" w:cs="Times New Roman"/>
          <w:sz w:val="24"/>
          <w:szCs w:val="24"/>
        </w:rPr>
        <w:t>с</w:t>
      </w:r>
      <w:r w:rsidRPr="005432F1">
        <w:rPr>
          <w:rFonts w:ascii="Times New Roman" w:hAnsi="Times New Roman" w:cs="Times New Roman"/>
          <w:sz w:val="24"/>
          <w:szCs w:val="24"/>
        </w:rPr>
        <w:t>ный руководитель обязан обсудить этот вопрос с учителем-предметником или обратиться к заместителю директора по учебно-воспитательной работе, чтобы проверить соотве</w:t>
      </w:r>
      <w:r w:rsidRPr="005432F1">
        <w:rPr>
          <w:rFonts w:ascii="Times New Roman" w:hAnsi="Times New Roman" w:cs="Times New Roman"/>
          <w:sz w:val="24"/>
          <w:szCs w:val="24"/>
        </w:rPr>
        <w:t>т</w:t>
      </w:r>
      <w:r w:rsidRPr="005432F1">
        <w:rPr>
          <w:rFonts w:ascii="Times New Roman" w:hAnsi="Times New Roman" w:cs="Times New Roman"/>
          <w:sz w:val="24"/>
          <w:szCs w:val="24"/>
        </w:rPr>
        <w:t>ствие домашнего задания существующим нормам.</w:t>
      </w:r>
    </w:p>
    <w:p w:rsidR="00724CCB" w:rsidRPr="007C4C3C" w:rsidRDefault="00724CCB" w:rsidP="00DF44CB">
      <w:pPr>
        <w:pStyle w:val="a3"/>
        <w:numPr>
          <w:ilvl w:val="1"/>
          <w:numId w:val="46"/>
        </w:numPr>
        <w:spacing w:after="0"/>
        <w:ind w:left="0" w:firstLine="431"/>
        <w:jc w:val="both"/>
        <w:rPr>
          <w:rFonts w:ascii="Times New Roman" w:hAnsi="Times New Roman" w:cs="Times New Roman"/>
          <w:sz w:val="24"/>
          <w:szCs w:val="24"/>
        </w:rPr>
      </w:pPr>
      <w:r w:rsidRPr="007C4C3C">
        <w:rPr>
          <w:rFonts w:ascii="Times New Roman" w:hAnsi="Times New Roman" w:cs="Times New Roman"/>
          <w:sz w:val="24"/>
          <w:szCs w:val="24"/>
        </w:rPr>
        <w:t xml:space="preserve">Программа деятельности </w:t>
      </w:r>
      <w:proofErr w:type="gramStart"/>
      <w:r w:rsidR="00EB3B7D" w:rsidRPr="007C4C3C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7C4C3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24CCB" w:rsidRPr="005432F1" w:rsidRDefault="00EB3B7D" w:rsidP="007E1159">
      <w:pPr>
        <w:pStyle w:val="a3"/>
        <w:numPr>
          <w:ilvl w:val="1"/>
          <w:numId w:val="44"/>
        </w:numPr>
        <w:spacing w:after="0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5432F1">
        <w:rPr>
          <w:rFonts w:ascii="Times New Roman" w:hAnsi="Times New Roman" w:cs="Times New Roman"/>
          <w:sz w:val="24"/>
          <w:szCs w:val="24"/>
        </w:rPr>
        <w:t>Обучающийся</w:t>
      </w:r>
      <w:r w:rsidR="00724CCB" w:rsidRPr="005432F1">
        <w:rPr>
          <w:rFonts w:ascii="Times New Roman" w:hAnsi="Times New Roman" w:cs="Times New Roman"/>
          <w:sz w:val="24"/>
          <w:szCs w:val="24"/>
        </w:rPr>
        <w:t xml:space="preserve"> обязан выполнять домашние задания, письменные задания</w:t>
      </w:r>
      <w:r w:rsidR="00362752" w:rsidRPr="005432F1">
        <w:rPr>
          <w:rFonts w:ascii="Times New Roman" w:hAnsi="Times New Roman" w:cs="Times New Roman"/>
          <w:sz w:val="24"/>
          <w:szCs w:val="24"/>
        </w:rPr>
        <w:t>.</w:t>
      </w:r>
    </w:p>
    <w:p w:rsidR="00724CCB" w:rsidRPr="005432F1" w:rsidRDefault="00EB3B7D" w:rsidP="007E1159">
      <w:pPr>
        <w:pStyle w:val="a3"/>
        <w:numPr>
          <w:ilvl w:val="1"/>
          <w:numId w:val="44"/>
        </w:numPr>
        <w:spacing w:after="0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5432F1">
        <w:rPr>
          <w:rFonts w:ascii="Times New Roman" w:hAnsi="Times New Roman" w:cs="Times New Roman"/>
          <w:sz w:val="24"/>
          <w:szCs w:val="24"/>
        </w:rPr>
        <w:t>Обучающийся</w:t>
      </w:r>
      <w:r w:rsidR="00724CCB" w:rsidRPr="005432F1">
        <w:rPr>
          <w:rFonts w:ascii="Times New Roman" w:hAnsi="Times New Roman" w:cs="Times New Roman"/>
          <w:sz w:val="24"/>
          <w:szCs w:val="24"/>
        </w:rPr>
        <w:t xml:space="preserve"> обязан работать в течение урока и выполнять все виды упражнений, заданий на уроке. </w:t>
      </w:r>
    </w:p>
    <w:p w:rsidR="00724CCB" w:rsidRPr="005432F1" w:rsidRDefault="00EB3B7D" w:rsidP="007E1159">
      <w:pPr>
        <w:pStyle w:val="a3"/>
        <w:numPr>
          <w:ilvl w:val="1"/>
          <w:numId w:val="44"/>
        </w:numPr>
        <w:spacing w:after="0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5432F1">
        <w:rPr>
          <w:rFonts w:ascii="Times New Roman" w:hAnsi="Times New Roman" w:cs="Times New Roman"/>
          <w:sz w:val="24"/>
          <w:szCs w:val="24"/>
        </w:rPr>
        <w:t>Обучающийся</w:t>
      </w:r>
      <w:r w:rsidR="00724CCB" w:rsidRPr="005432F1">
        <w:rPr>
          <w:rFonts w:ascii="Times New Roman" w:hAnsi="Times New Roman" w:cs="Times New Roman"/>
          <w:sz w:val="24"/>
          <w:szCs w:val="24"/>
        </w:rPr>
        <w:t>, пропустивший урок, обязан самостоятельно изучить учебный мат</w:t>
      </w:r>
      <w:r w:rsidR="00724CCB" w:rsidRPr="005432F1">
        <w:rPr>
          <w:rFonts w:ascii="Times New Roman" w:hAnsi="Times New Roman" w:cs="Times New Roman"/>
          <w:sz w:val="24"/>
          <w:szCs w:val="24"/>
        </w:rPr>
        <w:t>е</w:t>
      </w:r>
      <w:r w:rsidR="00724CCB" w:rsidRPr="005432F1">
        <w:rPr>
          <w:rFonts w:ascii="Times New Roman" w:hAnsi="Times New Roman" w:cs="Times New Roman"/>
          <w:sz w:val="24"/>
          <w:szCs w:val="24"/>
        </w:rPr>
        <w:t xml:space="preserve">риал, но в случае затруднения может обратиться к учителю за консультацией. </w:t>
      </w:r>
    </w:p>
    <w:p w:rsidR="00724CCB" w:rsidRPr="007C4C3C" w:rsidRDefault="00724CCB" w:rsidP="00DF44CB">
      <w:pPr>
        <w:pStyle w:val="a3"/>
        <w:numPr>
          <w:ilvl w:val="1"/>
          <w:numId w:val="46"/>
        </w:numPr>
        <w:spacing w:after="0"/>
        <w:ind w:left="0" w:firstLine="431"/>
        <w:jc w:val="both"/>
        <w:rPr>
          <w:rFonts w:ascii="Times New Roman" w:hAnsi="Times New Roman" w:cs="Times New Roman"/>
          <w:sz w:val="24"/>
          <w:szCs w:val="24"/>
        </w:rPr>
      </w:pPr>
      <w:r w:rsidRPr="007C4C3C">
        <w:rPr>
          <w:rFonts w:ascii="Times New Roman" w:hAnsi="Times New Roman" w:cs="Times New Roman"/>
          <w:sz w:val="24"/>
          <w:szCs w:val="24"/>
        </w:rPr>
        <w:t xml:space="preserve">Программа деятельности родителей (законных представителей). </w:t>
      </w:r>
    </w:p>
    <w:p w:rsidR="00724CCB" w:rsidRPr="005432F1" w:rsidRDefault="00724CCB" w:rsidP="007E1159">
      <w:pPr>
        <w:pStyle w:val="a3"/>
        <w:numPr>
          <w:ilvl w:val="1"/>
          <w:numId w:val="44"/>
        </w:numPr>
        <w:spacing w:after="0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5432F1">
        <w:rPr>
          <w:rFonts w:ascii="Times New Roman" w:hAnsi="Times New Roman" w:cs="Times New Roman"/>
          <w:sz w:val="24"/>
          <w:szCs w:val="24"/>
        </w:rPr>
        <w:t>Родители (законные представители) обязаны контролировать выполнение дома</w:t>
      </w:r>
      <w:r w:rsidRPr="005432F1">
        <w:rPr>
          <w:rFonts w:ascii="Times New Roman" w:hAnsi="Times New Roman" w:cs="Times New Roman"/>
          <w:sz w:val="24"/>
          <w:szCs w:val="24"/>
        </w:rPr>
        <w:t>ш</w:t>
      </w:r>
      <w:r w:rsidRPr="005432F1">
        <w:rPr>
          <w:rFonts w:ascii="Times New Roman" w:hAnsi="Times New Roman" w:cs="Times New Roman"/>
          <w:sz w:val="24"/>
          <w:szCs w:val="24"/>
        </w:rPr>
        <w:t xml:space="preserve">него задания </w:t>
      </w:r>
      <w:proofErr w:type="gramStart"/>
      <w:r w:rsidR="00EB3B7D" w:rsidRPr="005432F1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5432F1">
        <w:rPr>
          <w:rFonts w:ascii="Times New Roman" w:hAnsi="Times New Roman" w:cs="Times New Roman"/>
          <w:sz w:val="24"/>
          <w:szCs w:val="24"/>
        </w:rPr>
        <w:t xml:space="preserve">, посещаемость. </w:t>
      </w:r>
    </w:p>
    <w:p w:rsidR="00724CCB" w:rsidRPr="005432F1" w:rsidRDefault="00724CCB" w:rsidP="007E1159">
      <w:pPr>
        <w:pStyle w:val="a3"/>
        <w:numPr>
          <w:ilvl w:val="1"/>
          <w:numId w:val="44"/>
        </w:numPr>
        <w:spacing w:after="0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5432F1">
        <w:rPr>
          <w:rFonts w:ascii="Times New Roman" w:hAnsi="Times New Roman" w:cs="Times New Roman"/>
          <w:sz w:val="24"/>
          <w:szCs w:val="24"/>
        </w:rPr>
        <w:t>Родители (законные представители) обязаны помогать ребенку в случае его дл</w:t>
      </w:r>
      <w:r w:rsidRPr="005432F1">
        <w:rPr>
          <w:rFonts w:ascii="Times New Roman" w:hAnsi="Times New Roman" w:cs="Times New Roman"/>
          <w:sz w:val="24"/>
          <w:szCs w:val="24"/>
        </w:rPr>
        <w:t>и</w:t>
      </w:r>
      <w:r w:rsidRPr="005432F1">
        <w:rPr>
          <w:rFonts w:ascii="Times New Roman" w:hAnsi="Times New Roman" w:cs="Times New Roman"/>
          <w:sz w:val="24"/>
          <w:szCs w:val="24"/>
        </w:rPr>
        <w:t xml:space="preserve">тельного отсутствия по болезни или другим причинам в освоении пропущенного учебного материала путем самостоятельных занятий или консультаций с учителем-предметником. </w:t>
      </w:r>
    </w:p>
    <w:p w:rsidR="00724CCB" w:rsidRPr="005432F1" w:rsidRDefault="00724CCB" w:rsidP="007E1159">
      <w:pPr>
        <w:pStyle w:val="a3"/>
        <w:numPr>
          <w:ilvl w:val="1"/>
          <w:numId w:val="44"/>
        </w:numPr>
        <w:spacing w:after="0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5432F1">
        <w:rPr>
          <w:rFonts w:ascii="Times New Roman" w:hAnsi="Times New Roman" w:cs="Times New Roman"/>
          <w:sz w:val="24"/>
          <w:szCs w:val="24"/>
        </w:rPr>
        <w:t xml:space="preserve">Родители (законные представители) </w:t>
      </w:r>
      <w:r w:rsidR="00EB3B7D" w:rsidRPr="005432F1">
        <w:rPr>
          <w:rFonts w:ascii="Times New Roman" w:hAnsi="Times New Roman" w:cs="Times New Roman"/>
          <w:sz w:val="24"/>
          <w:szCs w:val="24"/>
        </w:rPr>
        <w:t>обучающегося</w:t>
      </w:r>
      <w:r w:rsidRPr="005432F1">
        <w:rPr>
          <w:rFonts w:ascii="Times New Roman" w:hAnsi="Times New Roman" w:cs="Times New Roman"/>
          <w:sz w:val="24"/>
          <w:szCs w:val="24"/>
        </w:rPr>
        <w:t xml:space="preserve"> в случае затруднения имеют право обращаться за помощью к</w:t>
      </w:r>
      <w:r w:rsidR="007E389C" w:rsidRPr="005432F1">
        <w:rPr>
          <w:rFonts w:ascii="Times New Roman" w:hAnsi="Times New Roman" w:cs="Times New Roman"/>
          <w:sz w:val="24"/>
          <w:szCs w:val="24"/>
        </w:rPr>
        <w:t xml:space="preserve"> учителю-предметнику,</w:t>
      </w:r>
      <w:r w:rsidRPr="005432F1">
        <w:rPr>
          <w:rFonts w:ascii="Times New Roman" w:hAnsi="Times New Roman" w:cs="Times New Roman"/>
          <w:sz w:val="24"/>
          <w:szCs w:val="24"/>
        </w:rPr>
        <w:t xml:space="preserve"> классному руководителю, педаг</w:t>
      </w:r>
      <w:r w:rsidRPr="005432F1">
        <w:rPr>
          <w:rFonts w:ascii="Times New Roman" w:hAnsi="Times New Roman" w:cs="Times New Roman"/>
          <w:sz w:val="24"/>
          <w:szCs w:val="24"/>
        </w:rPr>
        <w:t>о</w:t>
      </w:r>
      <w:r w:rsidRPr="005432F1">
        <w:rPr>
          <w:rFonts w:ascii="Times New Roman" w:hAnsi="Times New Roman" w:cs="Times New Roman"/>
          <w:sz w:val="24"/>
          <w:szCs w:val="24"/>
        </w:rPr>
        <w:t>гу-психологу, социальному педагогу, администрации школы</w:t>
      </w:r>
    </w:p>
    <w:p w:rsidR="0079134F" w:rsidRPr="00F31E04" w:rsidRDefault="0079134F" w:rsidP="009245E4">
      <w:pPr>
        <w:spacing w:after="0"/>
        <w:ind w:left="40" w:right="40"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9134F" w:rsidRPr="00F31E04" w:rsidRDefault="003C3AA5" w:rsidP="00DF44CB">
      <w:pPr>
        <w:pStyle w:val="a3"/>
        <w:numPr>
          <w:ilvl w:val="0"/>
          <w:numId w:val="46"/>
        </w:num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31E04">
        <w:rPr>
          <w:rFonts w:ascii="Times New Roman" w:eastAsia="Times New Roman" w:hAnsi="Times New Roman" w:cs="Times New Roman"/>
          <w:b/>
          <w:bCs/>
          <w:sz w:val="24"/>
          <w:szCs w:val="24"/>
        </w:rPr>
        <w:t>Особенности проведения промежуточной аттестации экстернов</w:t>
      </w:r>
    </w:p>
    <w:p w:rsidR="009B0D94" w:rsidRPr="00F1298E" w:rsidRDefault="0079134F" w:rsidP="00F1298E">
      <w:pPr>
        <w:pStyle w:val="a3"/>
        <w:numPr>
          <w:ilvl w:val="1"/>
          <w:numId w:val="46"/>
        </w:numPr>
        <w:spacing w:after="0"/>
        <w:ind w:left="0" w:firstLine="43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1E04">
        <w:rPr>
          <w:rFonts w:ascii="Times New Roman" w:eastAsia="Times New Roman" w:hAnsi="Times New Roman" w:cs="Times New Roman"/>
          <w:sz w:val="24"/>
          <w:szCs w:val="24"/>
        </w:rPr>
        <w:lastRenderedPageBreak/>
        <w:t>Промежуточная аттестация экстернов проводится в соответствии с соотве</w:t>
      </w:r>
      <w:r w:rsidRPr="00F31E04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F31E04">
        <w:rPr>
          <w:rFonts w:ascii="Times New Roman" w:eastAsia="Times New Roman" w:hAnsi="Times New Roman" w:cs="Times New Roman"/>
          <w:sz w:val="24"/>
          <w:szCs w:val="24"/>
        </w:rPr>
        <w:t>ствующим локальным актом школы.</w:t>
      </w:r>
    </w:p>
    <w:p w:rsidR="00813044" w:rsidRPr="00F31E04" w:rsidRDefault="003C3AA5" w:rsidP="009245E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31E04">
        <w:rPr>
          <w:rFonts w:ascii="Times New Roman" w:hAnsi="Times New Roman" w:cs="Times New Roman"/>
          <w:b/>
          <w:sz w:val="24"/>
          <w:szCs w:val="24"/>
        </w:rPr>
        <w:t>Приложения</w:t>
      </w:r>
    </w:p>
    <w:p w:rsidR="003C3AA5" w:rsidRPr="00F31E04" w:rsidRDefault="003C3AA5" w:rsidP="009245E4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31E04">
        <w:rPr>
          <w:rFonts w:ascii="Times New Roman" w:hAnsi="Times New Roman" w:cs="Times New Roman"/>
          <w:sz w:val="24"/>
          <w:szCs w:val="24"/>
        </w:rPr>
        <w:t>Отслеживаемые результаты – универсальные учебные действия (УУД).</w:t>
      </w:r>
    </w:p>
    <w:tbl>
      <w:tblPr>
        <w:tblW w:w="10065" w:type="dxa"/>
        <w:tblInd w:w="-176" w:type="dxa"/>
        <w:tblLayout w:type="fixed"/>
        <w:tblLook w:val="00A0" w:firstRow="1" w:lastRow="0" w:firstColumn="1" w:lastColumn="0" w:noHBand="0" w:noVBand="0"/>
      </w:tblPr>
      <w:tblGrid>
        <w:gridCol w:w="1844"/>
        <w:gridCol w:w="2740"/>
        <w:gridCol w:w="2740"/>
        <w:gridCol w:w="2741"/>
      </w:tblGrid>
      <w:tr w:rsidR="003C3AA5" w:rsidRPr="00F31E04" w:rsidTr="003C3AA5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3AA5" w:rsidRPr="00F31E04" w:rsidRDefault="003C3AA5" w:rsidP="009245E4">
            <w:pPr>
              <w:pStyle w:val="1"/>
              <w:snapToGrid w:val="0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31E04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3AA5" w:rsidRPr="00F31E04" w:rsidRDefault="003C3AA5" w:rsidP="009245E4">
            <w:pPr>
              <w:pStyle w:val="1"/>
              <w:snapToGrid w:val="0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31E04">
              <w:rPr>
                <w:rFonts w:ascii="Times New Roman" w:hAnsi="Times New Roman"/>
                <w:b/>
                <w:sz w:val="24"/>
                <w:szCs w:val="24"/>
              </w:rPr>
              <w:t>Текущий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3AA5" w:rsidRPr="00F31E04" w:rsidRDefault="003C3AA5" w:rsidP="009245E4">
            <w:pPr>
              <w:pStyle w:val="1"/>
              <w:snapToGrid w:val="0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31E04">
              <w:rPr>
                <w:rFonts w:ascii="Times New Roman" w:hAnsi="Times New Roman"/>
                <w:b/>
                <w:sz w:val="24"/>
                <w:szCs w:val="24"/>
              </w:rPr>
              <w:t>Промежуточный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3AA5" w:rsidRPr="00F31E04" w:rsidRDefault="003C3AA5" w:rsidP="009245E4">
            <w:pPr>
              <w:pStyle w:val="1"/>
              <w:snapToGrid w:val="0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31E04">
              <w:rPr>
                <w:rFonts w:ascii="Times New Roman" w:hAnsi="Times New Roman"/>
                <w:b/>
                <w:sz w:val="24"/>
                <w:szCs w:val="24"/>
              </w:rPr>
              <w:t>Итоговый</w:t>
            </w:r>
          </w:p>
        </w:tc>
      </w:tr>
      <w:tr w:rsidR="003C3AA5" w:rsidRPr="00F31E04" w:rsidTr="003C3AA5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3AA5" w:rsidRPr="00F31E04" w:rsidRDefault="003C3AA5" w:rsidP="009245E4">
            <w:pPr>
              <w:pStyle w:val="1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E04">
              <w:rPr>
                <w:rFonts w:ascii="Times New Roman" w:hAnsi="Times New Roman"/>
                <w:sz w:val="24"/>
                <w:szCs w:val="24"/>
              </w:rPr>
              <w:t>Личностные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3AA5" w:rsidRPr="00F31E04" w:rsidRDefault="003C3AA5" w:rsidP="009245E4">
            <w:pPr>
              <w:pStyle w:val="1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E04">
              <w:rPr>
                <w:rFonts w:ascii="Times New Roman" w:hAnsi="Times New Roman"/>
                <w:sz w:val="24"/>
                <w:szCs w:val="24"/>
              </w:rPr>
              <w:t>1. Соблюдение норм и правил, принятых в школе.</w:t>
            </w:r>
          </w:p>
          <w:p w:rsidR="003C3AA5" w:rsidRPr="00F31E04" w:rsidRDefault="003C3AA5" w:rsidP="009245E4">
            <w:pPr>
              <w:pStyle w:val="1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E04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proofErr w:type="spellStart"/>
            <w:r w:rsidRPr="00F31E04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</w:p>
          <w:p w:rsidR="003C3AA5" w:rsidRPr="00F31E04" w:rsidRDefault="003C3AA5" w:rsidP="009245E4">
            <w:pPr>
              <w:pStyle w:val="1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E04">
              <w:rPr>
                <w:rFonts w:ascii="Times New Roman" w:hAnsi="Times New Roman"/>
                <w:sz w:val="24"/>
                <w:szCs w:val="24"/>
              </w:rPr>
              <w:t xml:space="preserve"> самооценки.</w:t>
            </w:r>
          </w:p>
          <w:p w:rsidR="003C3AA5" w:rsidRPr="00F31E04" w:rsidRDefault="003C3AA5" w:rsidP="009245E4">
            <w:pPr>
              <w:pStyle w:val="1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E04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proofErr w:type="spellStart"/>
            <w:r w:rsidRPr="00F31E04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</w:p>
          <w:p w:rsidR="003C3AA5" w:rsidRPr="00F31E04" w:rsidRDefault="003C3AA5" w:rsidP="009245E4">
            <w:pPr>
              <w:pStyle w:val="1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E04">
              <w:rPr>
                <w:rFonts w:ascii="Times New Roman" w:hAnsi="Times New Roman"/>
                <w:sz w:val="24"/>
                <w:szCs w:val="24"/>
              </w:rPr>
              <w:t xml:space="preserve">внутренней позиции </w:t>
            </w:r>
            <w:proofErr w:type="gramStart"/>
            <w:r w:rsidRPr="00F31E04">
              <w:rPr>
                <w:rFonts w:ascii="Times New Roman" w:hAnsi="Times New Roman"/>
                <w:sz w:val="24"/>
                <w:szCs w:val="24"/>
              </w:rPr>
              <w:t>обучающего</w:t>
            </w:r>
            <w:proofErr w:type="gramEnd"/>
            <w:r w:rsidRPr="00F31E0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C3AA5" w:rsidRPr="00F31E04" w:rsidRDefault="003C3AA5" w:rsidP="009245E4">
            <w:pPr>
              <w:pStyle w:val="1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E04">
              <w:rPr>
                <w:rFonts w:ascii="Times New Roman" w:hAnsi="Times New Roman"/>
                <w:sz w:val="24"/>
                <w:szCs w:val="24"/>
              </w:rPr>
              <w:t xml:space="preserve">4.Ценностно-смысловые установки </w:t>
            </w:r>
            <w:proofErr w:type="gramStart"/>
            <w:r w:rsidRPr="00F31E04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3AA5" w:rsidRPr="00F31E04" w:rsidRDefault="003C3AA5" w:rsidP="009245E4">
            <w:pPr>
              <w:pStyle w:val="1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E04">
              <w:rPr>
                <w:rFonts w:ascii="Times New Roman" w:hAnsi="Times New Roman"/>
                <w:sz w:val="24"/>
                <w:szCs w:val="24"/>
              </w:rPr>
              <w:t>В ходе реализации всех компонентов образовательного процесса, включая внеурочную деятельность, реализуемую семьёй и ОУ.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3AA5" w:rsidRPr="00F31E04" w:rsidRDefault="003C3AA5" w:rsidP="009245E4">
            <w:pPr>
              <w:pStyle w:val="1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E04">
              <w:rPr>
                <w:rFonts w:ascii="Times New Roman" w:hAnsi="Times New Roman"/>
                <w:sz w:val="24"/>
                <w:szCs w:val="24"/>
              </w:rPr>
              <w:t xml:space="preserve">1. Личностные качества школьников оцениванию не подлежат. Поэтому не выносятся на итоговую оценку обучающихся,  являются предметом оценки эффективности </w:t>
            </w:r>
            <w:proofErr w:type="spellStart"/>
            <w:r w:rsidRPr="00F31E04">
              <w:rPr>
                <w:rFonts w:ascii="Times New Roman" w:hAnsi="Times New Roman"/>
                <w:sz w:val="24"/>
                <w:szCs w:val="24"/>
              </w:rPr>
              <w:t>воспитательно</w:t>
            </w:r>
            <w:proofErr w:type="spellEnd"/>
            <w:r w:rsidRPr="00F31E04">
              <w:rPr>
                <w:rFonts w:ascii="Times New Roman" w:hAnsi="Times New Roman"/>
                <w:sz w:val="24"/>
                <w:szCs w:val="24"/>
              </w:rPr>
              <w:t>-образовательной деятельности ОУ и образовательных систем разного уровня.</w:t>
            </w:r>
          </w:p>
        </w:tc>
      </w:tr>
      <w:tr w:rsidR="003C3AA5" w:rsidRPr="00F31E04" w:rsidTr="003C3AA5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3AA5" w:rsidRPr="00F31E04" w:rsidRDefault="003C3AA5" w:rsidP="009245E4">
            <w:pPr>
              <w:pStyle w:val="1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E04">
              <w:rPr>
                <w:rFonts w:ascii="Times New Roman" w:hAnsi="Times New Roman"/>
                <w:sz w:val="24"/>
                <w:szCs w:val="24"/>
              </w:rPr>
              <w:t>Мета-</w:t>
            </w:r>
          </w:p>
          <w:p w:rsidR="003C3AA5" w:rsidRPr="00F31E04" w:rsidRDefault="003C3AA5" w:rsidP="009245E4">
            <w:pPr>
              <w:pStyle w:val="1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E04">
              <w:rPr>
                <w:rFonts w:ascii="Times New Roman" w:hAnsi="Times New Roman"/>
                <w:sz w:val="24"/>
                <w:szCs w:val="24"/>
              </w:rPr>
              <w:t>предметные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3AA5" w:rsidRPr="00F31E04" w:rsidRDefault="003C3AA5" w:rsidP="009245E4">
            <w:pPr>
              <w:pStyle w:val="1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E04">
              <w:rPr>
                <w:rFonts w:ascii="Times New Roman" w:hAnsi="Times New Roman"/>
                <w:sz w:val="24"/>
                <w:szCs w:val="24"/>
              </w:rPr>
              <w:t>1.Учебные исследования.</w:t>
            </w:r>
          </w:p>
          <w:p w:rsidR="003C3AA5" w:rsidRPr="00F31E04" w:rsidRDefault="003C3AA5" w:rsidP="009245E4">
            <w:pPr>
              <w:pStyle w:val="1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E04">
              <w:rPr>
                <w:rFonts w:ascii="Times New Roman" w:hAnsi="Times New Roman"/>
                <w:sz w:val="24"/>
                <w:szCs w:val="24"/>
              </w:rPr>
              <w:t>2. Учебные проекты,</w:t>
            </w:r>
          </w:p>
          <w:p w:rsidR="003C3AA5" w:rsidRPr="00F31E04" w:rsidRDefault="003C3AA5" w:rsidP="009245E4">
            <w:pPr>
              <w:pStyle w:val="1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E04">
              <w:rPr>
                <w:rFonts w:ascii="Times New Roman" w:hAnsi="Times New Roman"/>
                <w:sz w:val="24"/>
                <w:szCs w:val="24"/>
              </w:rPr>
              <w:t>3. Решение учебно-познавательных и учебно-практических задач</w:t>
            </w:r>
          </w:p>
          <w:p w:rsidR="003C3AA5" w:rsidRPr="00F31E04" w:rsidRDefault="003C3AA5" w:rsidP="009245E4">
            <w:pPr>
              <w:pStyle w:val="1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3AA5" w:rsidRPr="00F31E04" w:rsidRDefault="003C3AA5" w:rsidP="009245E4">
            <w:pPr>
              <w:pStyle w:val="1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E04">
              <w:rPr>
                <w:rFonts w:ascii="Times New Roman" w:hAnsi="Times New Roman"/>
                <w:sz w:val="24"/>
                <w:szCs w:val="24"/>
              </w:rPr>
              <w:t xml:space="preserve">1. Комплексные работы на </w:t>
            </w:r>
            <w:proofErr w:type="spellStart"/>
            <w:r w:rsidRPr="00F31E04">
              <w:rPr>
                <w:rFonts w:ascii="Times New Roman" w:hAnsi="Times New Roman"/>
                <w:sz w:val="24"/>
                <w:szCs w:val="24"/>
              </w:rPr>
              <w:t>межпредметной</w:t>
            </w:r>
            <w:proofErr w:type="spellEnd"/>
            <w:r w:rsidRPr="00F31E04">
              <w:rPr>
                <w:rFonts w:ascii="Times New Roman" w:hAnsi="Times New Roman"/>
                <w:sz w:val="24"/>
                <w:szCs w:val="24"/>
              </w:rPr>
              <w:t xml:space="preserve"> основе.</w:t>
            </w:r>
          </w:p>
          <w:p w:rsidR="003C3AA5" w:rsidRPr="00F31E04" w:rsidRDefault="003C3AA5" w:rsidP="009245E4">
            <w:pPr>
              <w:pStyle w:val="1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E04">
              <w:rPr>
                <w:rFonts w:ascii="Times New Roman" w:hAnsi="Times New Roman"/>
                <w:sz w:val="24"/>
                <w:szCs w:val="24"/>
              </w:rPr>
              <w:t>2. Тематические работы по всем предметам.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3AA5" w:rsidRPr="00F31E04" w:rsidRDefault="003C3AA5" w:rsidP="009245E4">
            <w:pPr>
              <w:pStyle w:val="1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E04">
              <w:rPr>
                <w:rFonts w:ascii="Times New Roman" w:hAnsi="Times New Roman"/>
                <w:sz w:val="24"/>
                <w:szCs w:val="24"/>
              </w:rPr>
              <w:t xml:space="preserve">1. Комплексные работы на </w:t>
            </w:r>
            <w:proofErr w:type="spellStart"/>
            <w:r w:rsidRPr="00F31E04">
              <w:rPr>
                <w:rFonts w:ascii="Times New Roman" w:hAnsi="Times New Roman"/>
                <w:sz w:val="24"/>
                <w:szCs w:val="24"/>
              </w:rPr>
              <w:t>межпредметной</w:t>
            </w:r>
            <w:proofErr w:type="spellEnd"/>
            <w:r w:rsidRPr="00F31E04">
              <w:rPr>
                <w:rFonts w:ascii="Times New Roman" w:hAnsi="Times New Roman"/>
                <w:sz w:val="24"/>
                <w:szCs w:val="24"/>
              </w:rPr>
              <w:t xml:space="preserve"> основе, направленные на </w:t>
            </w:r>
            <w:proofErr w:type="spellStart"/>
            <w:r w:rsidRPr="00F31E04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</w:p>
          <w:p w:rsidR="003C3AA5" w:rsidRPr="00F31E04" w:rsidRDefault="003C3AA5" w:rsidP="009245E4">
            <w:pPr>
              <w:pStyle w:val="1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1E04">
              <w:rPr>
                <w:rFonts w:ascii="Times New Roman" w:hAnsi="Times New Roman"/>
                <w:sz w:val="24"/>
                <w:szCs w:val="24"/>
              </w:rPr>
              <w:t>метапредметных</w:t>
            </w:r>
            <w:proofErr w:type="spellEnd"/>
            <w:r w:rsidRPr="00F31E04">
              <w:rPr>
                <w:rFonts w:ascii="Times New Roman" w:hAnsi="Times New Roman"/>
                <w:sz w:val="24"/>
                <w:szCs w:val="24"/>
              </w:rPr>
              <w:t xml:space="preserve"> УУД при решении</w:t>
            </w:r>
          </w:p>
          <w:p w:rsidR="003C3AA5" w:rsidRPr="00F31E04" w:rsidRDefault="003C3AA5" w:rsidP="009245E4">
            <w:pPr>
              <w:pStyle w:val="1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E04">
              <w:rPr>
                <w:rFonts w:ascii="Times New Roman" w:hAnsi="Times New Roman"/>
                <w:sz w:val="24"/>
                <w:szCs w:val="24"/>
              </w:rPr>
              <w:t>учебно-познавательных и учебно-практических задач, основанных на работе с текстом.</w:t>
            </w:r>
          </w:p>
          <w:p w:rsidR="003C3AA5" w:rsidRPr="00F31E04" w:rsidRDefault="003C3AA5" w:rsidP="009245E4">
            <w:pPr>
              <w:pStyle w:val="1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E04">
              <w:rPr>
                <w:rFonts w:ascii="Times New Roman" w:hAnsi="Times New Roman"/>
                <w:sz w:val="24"/>
                <w:szCs w:val="24"/>
              </w:rPr>
              <w:t xml:space="preserve">2. Защита итогового </w:t>
            </w:r>
            <w:proofErr w:type="gramStart"/>
            <w:r w:rsidRPr="00F31E04">
              <w:rPr>
                <w:rFonts w:ascii="Times New Roman" w:hAnsi="Times New Roman"/>
                <w:sz w:val="24"/>
                <w:szCs w:val="24"/>
              </w:rPr>
              <w:t>индивидуального проекта</w:t>
            </w:r>
            <w:proofErr w:type="gramEnd"/>
            <w:r w:rsidRPr="00F31E0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C3AA5" w:rsidRPr="00F31E04" w:rsidTr="003C3AA5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3AA5" w:rsidRPr="00F31E04" w:rsidRDefault="003C3AA5" w:rsidP="009245E4">
            <w:pPr>
              <w:pStyle w:val="1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E04">
              <w:rPr>
                <w:rFonts w:ascii="Times New Roman" w:hAnsi="Times New Roman"/>
                <w:sz w:val="24"/>
                <w:szCs w:val="24"/>
              </w:rPr>
              <w:t>Предметные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3AA5" w:rsidRPr="00F31E04" w:rsidRDefault="003C3AA5" w:rsidP="009245E4">
            <w:pPr>
              <w:tabs>
                <w:tab w:val="left" w:pos="180"/>
              </w:tabs>
              <w:snapToGrid w:val="0"/>
              <w:spacing w:after="0"/>
              <w:ind w:right="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1. Устный опрос.</w:t>
            </w:r>
          </w:p>
          <w:p w:rsidR="003C3AA5" w:rsidRPr="00F31E04" w:rsidRDefault="003C3AA5" w:rsidP="009245E4">
            <w:pPr>
              <w:tabs>
                <w:tab w:val="left" w:pos="0"/>
                <w:tab w:val="left" w:pos="180"/>
              </w:tabs>
              <w:spacing w:after="0"/>
              <w:ind w:right="1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 xml:space="preserve">2. Письменная или </w:t>
            </w:r>
          </w:p>
          <w:p w:rsidR="003C3AA5" w:rsidRPr="00F31E04" w:rsidRDefault="003C3AA5" w:rsidP="009245E4">
            <w:pPr>
              <w:tabs>
                <w:tab w:val="left" w:pos="0"/>
                <w:tab w:val="left" w:pos="180"/>
              </w:tabs>
              <w:spacing w:after="0"/>
              <w:ind w:right="1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самостоятельная р</w:t>
            </w: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бота.</w:t>
            </w:r>
          </w:p>
          <w:p w:rsidR="003C3AA5" w:rsidRPr="00F31E04" w:rsidRDefault="003C3AA5" w:rsidP="009245E4">
            <w:pPr>
              <w:tabs>
                <w:tab w:val="left" w:pos="-360"/>
                <w:tab w:val="left" w:pos="180"/>
              </w:tabs>
              <w:spacing w:after="0"/>
              <w:ind w:right="1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3. Диктанты</w:t>
            </w:r>
          </w:p>
          <w:p w:rsidR="003C3AA5" w:rsidRPr="00F31E04" w:rsidRDefault="003C3AA5" w:rsidP="009245E4">
            <w:pPr>
              <w:tabs>
                <w:tab w:val="left" w:pos="-720"/>
                <w:tab w:val="left" w:pos="180"/>
              </w:tabs>
              <w:spacing w:after="0"/>
              <w:ind w:right="1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4. Контрольное сп</w:t>
            </w: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сывание.</w:t>
            </w:r>
          </w:p>
          <w:p w:rsidR="003C3AA5" w:rsidRPr="00F31E04" w:rsidRDefault="003C3AA5" w:rsidP="009245E4">
            <w:pPr>
              <w:tabs>
                <w:tab w:val="left" w:pos="-1080"/>
                <w:tab w:val="left" w:pos="180"/>
              </w:tabs>
              <w:spacing w:after="0"/>
              <w:ind w:right="1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5. Тестовые задания.</w:t>
            </w:r>
          </w:p>
          <w:p w:rsidR="003C3AA5" w:rsidRPr="00F31E04" w:rsidRDefault="003C3AA5" w:rsidP="009245E4">
            <w:pPr>
              <w:tabs>
                <w:tab w:val="left" w:pos="-1440"/>
                <w:tab w:val="left" w:pos="180"/>
              </w:tabs>
              <w:spacing w:after="0"/>
              <w:ind w:right="1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6. Графическая раб</w:t>
            </w: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та.</w:t>
            </w:r>
          </w:p>
          <w:p w:rsidR="003C3AA5" w:rsidRPr="00F31E04" w:rsidRDefault="003C3AA5" w:rsidP="009245E4">
            <w:pPr>
              <w:tabs>
                <w:tab w:val="left" w:pos="-1800"/>
                <w:tab w:val="left" w:pos="180"/>
              </w:tabs>
              <w:spacing w:after="0"/>
              <w:ind w:right="1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7. Изложение.</w:t>
            </w:r>
          </w:p>
          <w:p w:rsidR="003C3AA5" w:rsidRPr="00F31E04" w:rsidRDefault="003C3AA5" w:rsidP="009245E4">
            <w:pPr>
              <w:tabs>
                <w:tab w:val="left" w:pos="-2160"/>
                <w:tab w:val="left" w:pos="180"/>
              </w:tabs>
              <w:spacing w:after="0"/>
              <w:ind w:right="1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8. Доклад.</w:t>
            </w:r>
          </w:p>
          <w:p w:rsidR="003C3AA5" w:rsidRPr="00F31E04" w:rsidRDefault="003C3AA5" w:rsidP="009245E4">
            <w:pPr>
              <w:tabs>
                <w:tab w:val="left" w:pos="-2520"/>
                <w:tab w:val="left" w:pos="180"/>
              </w:tabs>
              <w:spacing w:after="0"/>
              <w:ind w:right="1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 Творческая работа.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3AA5" w:rsidRPr="00F31E04" w:rsidRDefault="003C3AA5" w:rsidP="009245E4">
            <w:pPr>
              <w:pStyle w:val="1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AA5" w:rsidRPr="00F31E04" w:rsidRDefault="003C3AA5" w:rsidP="009245E4">
            <w:pPr>
              <w:pStyle w:val="1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E04">
              <w:rPr>
                <w:rFonts w:ascii="Times New Roman" w:hAnsi="Times New Roman"/>
                <w:sz w:val="24"/>
                <w:szCs w:val="24"/>
              </w:rPr>
              <w:t>1. Тест.</w:t>
            </w:r>
          </w:p>
          <w:p w:rsidR="003C3AA5" w:rsidRPr="00F31E04" w:rsidRDefault="003C3AA5" w:rsidP="009245E4">
            <w:pPr>
              <w:pStyle w:val="1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E04">
              <w:rPr>
                <w:rFonts w:ascii="Times New Roman" w:hAnsi="Times New Roman"/>
                <w:sz w:val="24"/>
                <w:szCs w:val="24"/>
              </w:rPr>
              <w:t>2. Зачёт.</w:t>
            </w:r>
          </w:p>
          <w:p w:rsidR="003C3AA5" w:rsidRPr="00F31E04" w:rsidRDefault="003C3AA5" w:rsidP="009245E4">
            <w:pPr>
              <w:tabs>
                <w:tab w:val="left" w:pos="0"/>
                <w:tab w:val="left" w:pos="180"/>
              </w:tabs>
              <w:snapToGrid w:val="0"/>
              <w:spacing w:after="0"/>
              <w:ind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3.Диагностическая  контрольная работа.</w:t>
            </w:r>
          </w:p>
          <w:p w:rsidR="003C3AA5" w:rsidRPr="00F31E04" w:rsidRDefault="003C3AA5" w:rsidP="009245E4">
            <w:pPr>
              <w:pStyle w:val="1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AA5" w:rsidRPr="00F31E04" w:rsidRDefault="003C3AA5" w:rsidP="009245E4">
            <w:pPr>
              <w:tabs>
                <w:tab w:val="left" w:pos="0"/>
                <w:tab w:val="left" w:pos="180"/>
              </w:tabs>
              <w:snapToGrid w:val="0"/>
              <w:spacing w:after="0"/>
              <w:ind w:right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1. Диагностическая  контрольная работа.</w:t>
            </w:r>
          </w:p>
          <w:p w:rsidR="003C3AA5" w:rsidRPr="00F31E04" w:rsidRDefault="003C3AA5" w:rsidP="009245E4">
            <w:pPr>
              <w:tabs>
                <w:tab w:val="left" w:pos="0"/>
                <w:tab w:val="left" w:pos="180"/>
              </w:tabs>
              <w:spacing w:after="0"/>
              <w:ind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2. Диктанты.</w:t>
            </w:r>
          </w:p>
          <w:p w:rsidR="003C3AA5" w:rsidRPr="00F31E04" w:rsidRDefault="003C3AA5" w:rsidP="009245E4">
            <w:pPr>
              <w:tabs>
                <w:tab w:val="left" w:pos="0"/>
                <w:tab w:val="left" w:pos="180"/>
              </w:tabs>
              <w:spacing w:after="0"/>
              <w:ind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3. Изложение.</w:t>
            </w:r>
          </w:p>
          <w:p w:rsidR="003C3AA5" w:rsidRPr="00F31E04" w:rsidRDefault="003C3AA5" w:rsidP="009245E4">
            <w:pPr>
              <w:tabs>
                <w:tab w:val="left" w:pos="-720"/>
                <w:tab w:val="left" w:pos="180"/>
              </w:tabs>
              <w:spacing w:after="0"/>
              <w:ind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4. Контроль техники чтения.</w:t>
            </w:r>
          </w:p>
          <w:p w:rsidR="003C3AA5" w:rsidRPr="00F31E04" w:rsidRDefault="003C3AA5" w:rsidP="009245E4">
            <w:pPr>
              <w:tabs>
                <w:tab w:val="left" w:pos="-720"/>
                <w:tab w:val="left" w:pos="180"/>
              </w:tabs>
              <w:spacing w:after="0"/>
              <w:ind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5. Тест.</w:t>
            </w:r>
          </w:p>
          <w:p w:rsidR="003C3AA5" w:rsidRPr="00F31E04" w:rsidRDefault="003C3AA5" w:rsidP="009245E4">
            <w:pPr>
              <w:tabs>
                <w:tab w:val="left" w:pos="-720"/>
                <w:tab w:val="left" w:pos="180"/>
              </w:tabs>
              <w:spacing w:after="0"/>
              <w:ind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6. Контрольная раб</w:t>
            </w: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та.</w:t>
            </w:r>
          </w:p>
          <w:p w:rsidR="003C3AA5" w:rsidRPr="00F31E04" w:rsidRDefault="003C3AA5" w:rsidP="009245E4">
            <w:pPr>
              <w:pStyle w:val="1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C3AA5" w:rsidRPr="00F31E04" w:rsidRDefault="003C3AA5" w:rsidP="009245E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C3AA5" w:rsidRPr="00F1298E" w:rsidRDefault="003C3AA5" w:rsidP="00F1298E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31E04">
        <w:rPr>
          <w:rFonts w:ascii="Times New Roman" w:hAnsi="Times New Roman" w:cs="Times New Roman"/>
          <w:b/>
          <w:sz w:val="24"/>
          <w:szCs w:val="24"/>
        </w:rPr>
        <w:t>Технологии, методики, методы, приемы оценивания</w:t>
      </w:r>
    </w:p>
    <w:p w:rsidR="003C3AA5" w:rsidRPr="00F31E04" w:rsidRDefault="003C3AA5" w:rsidP="009245E4">
      <w:pPr>
        <w:snapToGri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1E04">
        <w:rPr>
          <w:rFonts w:ascii="Times New Roman" w:hAnsi="Times New Roman" w:cs="Times New Roman"/>
          <w:b/>
          <w:sz w:val="24"/>
          <w:szCs w:val="24"/>
        </w:rPr>
        <w:t>2.1. Личностные результаты</w:t>
      </w:r>
    </w:p>
    <w:p w:rsidR="003C3AA5" w:rsidRPr="00F31E04" w:rsidRDefault="003C3AA5" w:rsidP="009245E4">
      <w:pPr>
        <w:snapToGri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185" w:type="dxa"/>
        <w:jc w:val="center"/>
        <w:tblInd w:w="-5" w:type="dxa"/>
        <w:tblLayout w:type="fixed"/>
        <w:tblLook w:val="04A0" w:firstRow="1" w:lastRow="0" w:firstColumn="1" w:lastColumn="0" w:noHBand="0" w:noVBand="1"/>
      </w:tblPr>
      <w:tblGrid>
        <w:gridCol w:w="1735"/>
        <w:gridCol w:w="56"/>
        <w:gridCol w:w="2716"/>
        <w:gridCol w:w="2247"/>
        <w:gridCol w:w="558"/>
        <w:gridCol w:w="9"/>
        <w:gridCol w:w="2836"/>
        <w:gridCol w:w="28"/>
      </w:tblGrid>
      <w:tr w:rsidR="003C3AA5" w:rsidRPr="00F31E04" w:rsidTr="003C3AA5">
        <w:trPr>
          <w:jc w:val="center"/>
        </w:trPr>
        <w:tc>
          <w:tcPr>
            <w:tcW w:w="17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C3AA5" w:rsidRPr="00F31E04" w:rsidRDefault="003C3AA5" w:rsidP="009245E4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 xml:space="preserve">Компоненты </w:t>
            </w:r>
            <w:r w:rsidRPr="00F31E04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ОД</w:t>
            </w:r>
          </w:p>
        </w:tc>
        <w:tc>
          <w:tcPr>
            <w:tcW w:w="84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3AA5" w:rsidRPr="00F31E04" w:rsidRDefault="003C3AA5" w:rsidP="009245E4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Вид оценки</w:t>
            </w:r>
          </w:p>
        </w:tc>
      </w:tr>
      <w:tr w:rsidR="003C3AA5" w:rsidRPr="00F31E04" w:rsidTr="003C3AA5">
        <w:trPr>
          <w:trHeight w:val="263"/>
          <w:jc w:val="center"/>
        </w:trPr>
        <w:tc>
          <w:tcPr>
            <w:tcW w:w="1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C3AA5" w:rsidRPr="00F31E04" w:rsidRDefault="003C3AA5" w:rsidP="009245E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C3AA5" w:rsidRPr="00F31E04" w:rsidRDefault="003C3AA5" w:rsidP="009245E4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Текущая</w:t>
            </w:r>
          </w:p>
        </w:tc>
        <w:tc>
          <w:tcPr>
            <w:tcW w:w="28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C3AA5" w:rsidRPr="00F31E04" w:rsidRDefault="003C3AA5" w:rsidP="009245E4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Промежуточная</w:t>
            </w:r>
          </w:p>
        </w:tc>
        <w:tc>
          <w:tcPr>
            <w:tcW w:w="2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3AA5" w:rsidRPr="00F31E04" w:rsidRDefault="003C3AA5" w:rsidP="009245E4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Итоговая</w:t>
            </w:r>
          </w:p>
        </w:tc>
      </w:tr>
      <w:tr w:rsidR="003C3AA5" w:rsidRPr="00F31E04" w:rsidTr="003C3AA5">
        <w:trPr>
          <w:trHeight w:val="654"/>
          <w:jc w:val="center"/>
        </w:trPr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3AA5" w:rsidRPr="00F31E04" w:rsidRDefault="003C3AA5" w:rsidP="009245E4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8447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3C3AA5" w:rsidRPr="00F31E04" w:rsidRDefault="003C3AA5" w:rsidP="009245E4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 xml:space="preserve">Оценка </w:t>
            </w:r>
            <w:proofErr w:type="spellStart"/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="00E322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личностных</w:t>
            </w:r>
            <w:proofErr w:type="gramEnd"/>
            <w:r w:rsidR="00E322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1E04">
              <w:rPr>
                <w:rFonts w:ascii="Times New Roman" w:hAnsi="Times New Roman" w:cs="Times New Roman"/>
                <w:bCs/>
                <w:sz w:val="24"/>
                <w:szCs w:val="24"/>
              </w:rPr>
              <w:t>УУД</w:t>
            </w: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 xml:space="preserve"> на данном этапе обучения в соо</w:t>
            </w: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 xml:space="preserve">ветствии с требованиями к планируемым личностным результатам освоения междисциплинарной </w:t>
            </w:r>
            <w:r w:rsidRPr="00F31E0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программы формирования УУД.</w:t>
            </w:r>
          </w:p>
          <w:p w:rsidR="003C3AA5" w:rsidRPr="00F31E04" w:rsidRDefault="003C3AA5" w:rsidP="009245E4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Направленность на решение задачи оптимизации личностного развития </w:t>
            </w:r>
            <w:proofErr w:type="gramStart"/>
            <w:r w:rsidRPr="00F31E0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обуч</w:t>
            </w:r>
            <w:r w:rsidRPr="00F31E0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</w:t>
            </w:r>
            <w:r w:rsidRPr="00F31E0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ющихся</w:t>
            </w:r>
            <w:proofErr w:type="gramEnd"/>
            <w:r w:rsidRPr="00F31E0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3C3AA5" w:rsidRPr="00F31E04" w:rsidTr="003C3AA5">
        <w:trPr>
          <w:trHeight w:val="91"/>
          <w:jc w:val="center"/>
        </w:trPr>
        <w:tc>
          <w:tcPr>
            <w:tcW w:w="17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3AA5" w:rsidRPr="00F31E04" w:rsidRDefault="003C3AA5" w:rsidP="009245E4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Объект</w:t>
            </w:r>
          </w:p>
        </w:tc>
        <w:tc>
          <w:tcPr>
            <w:tcW w:w="5575" w:type="dxa"/>
            <w:gridSpan w:val="4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  <w:hideMark/>
          </w:tcPr>
          <w:p w:rsidR="003C3AA5" w:rsidRPr="00F31E04" w:rsidRDefault="003C3AA5" w:rsidP="009245E4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Процесс формирования</w:t>
            </w:r>
          </w:p>
        </w:tc>
        <w:tc>
          <w:tcPr>
            <w:tcW w:w="2872" w:type="dxa"/>
            <w:gridSpan w:val="3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  <w:hideMark/>
          </w:tcPr>
          <w:p w:rsidR="003C3AA5" w:rsidRPr="00F31E04" w:rsidRDefault="003C3AA5" w:rsidP="009245E4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  <w:proofErr w:type="spellStart"/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сформированн</w:t>
            </w: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  <w:proofErr w:type="spellEnd"/>
          </w:p>
        </w:tc>
      </w:tr>
      <w:tr w:rsidR="003C3AA5" w:rsidRPr="00F31E04" w:rsidTr="003C3AA5">
        <w:trPr>
          <w:jc w:val="center"/>
        </w:trPr>
        <w:tc>
          <w:tcPr>
            <w:tcW w:w="1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C3AA5" w:rsidRPr="00F31E04" w:rsidRDefault="003C3AA5" w:rsidP="009245E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447" w:type="dxa"/>
            <w:gridSpan w:val="7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3AA5" w:rsidRPr="00F31E04" w:rsidRDefault="003C3AA5" w:rsidP="009245E4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  <w:lang w:eastAsia="ar-SA"/>
              </w:rPr>
            </w:pPr>
            <w:proofErr w:type="gramStart"/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личностных</w:t>
            </w:r>
            <w:proofErr w:type="gramEnd"/>
            <w:r w:rsidRPr="00F31E04">
              <w:rPr>
                <w:rFonts w:ascii="Times New Roman" w:hAnsi="Times New Roman" w:cs="Times New Roman"/>
                <w:sz w:val="24"/>
                <w:szCs w:val="24"/>
              </w:rPr>
              <w:t xml:space="preserve"> УУД: </w:t>
            </w:r>
            <w:r w:rsidRPr="00F31E0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самоопределения, </w:t>
            </w:r>
            <w:proofErr w:type="spellStart"/>
            <w:r w:rsidRPr="00F31E0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смыслообразования</w:t>
            </w:r>
            <w:proofErr w:type="spellEnd"/>
            <w:r w:rsidRPr="00F31E0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, нравственно-этической ориентации.</w:t>
            </w:r>
          </w:p>
        </w:tc>
      </w:tr>
      <w:tr w:rsidR="003C3AA5" w:rsidRPr="00F31E04" w:rsidTr="003C3AA5">
        <w:trPr>
          <w:jc w:val="center"/>
        </w:trPr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3AA5" w:rsidRPr="00F31E04" w:rsidRDefault="003C3AA5" w:rsidP="009245E4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Процедуры</w:t>
            </w:r>
          </w:p>
        </w:tc>
        <w:tc>
          <w:tcPr>
            <w:tcW w:w="84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AA5" w:rsidRPr="00F31E04" w:rsidRDefault="003C3AA5" w:rsidP="009245E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 xml:space="preserve">Внешние </w:t>
            </w:r>
            <w:proofErr w:type="spellStart"/>
            <w:r w:rsidRPr="00F31E04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>неперсонифицированные</w:t>
            </w:r>
            <w:proofErr w:type="spellEnd"/>
            <w:r w:rsidRPr="00F31E04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 xml:space="preserve"> мониторинговые исследования.</w:t>
            </w:r>
          </w:p>
          <w:p w:rsidR="003C3AA5" w:rsidRPr="00F31E04" w:rsidRDefault="003C3AA5" w:rsidP="009245E4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Наблюдение за формированием личностных качеств обучающихся.</w:t>
            </w:r>
          </w:p>
          <w:p w:rsidR="003C3AA5" w:rsidRPr="00F31E04" w:rsidRDefault="003C3AA5" w:rsidP="009245E4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Диагностика </w:t>
            </w:r>
            <w:proofErr w:type="spellStart"/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F31E04">
              <w:rPr>
                <w:rFonts w:ascii="Times New Roman" w:hAnsi="Times New Roman" w:cs="Times New Roman"/>
                <w:sz w:val="24"/>
                <w:szCs w:val="24"/>
              </w:rPr>
              <w:t xml:space="preserve"> личностных качеств ученика может осущест</w:t>
            </w: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 xml:space="preserve">ляться учителем (и/или педагогом-психологом). </w:t>
            </w:r>
          </w:p>
          <w:p w:rsidR="003C3AA5" w:rsidRPr="00F31E04" w:rsidRDefault="003C3AA5" w:rsidP="009245E4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При этом учитывается, что личностные результаты не подлежат персонифиц</w:t>
            </w: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 xml:space="preserve">рованной оценке и не выносятся на итоговую оценку. </w:t>
            </w:r>
          </w:p>
          <w:p w:rsidR="003C3AA5" w:rsidRPr="00F31E04" w:rsidRDefault="003C3AA5" w:rsidP="009245E4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Устный опрос, письменный опрос (самостоятельная работа).</w:t>
            </w:r>
          </w:p>
          <w:p w:rsidR="003C3AA5" w:rsidRPr="00F31E04" w:rsidRDefault="003C3AA5" w:rsidP="009245E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Методика изучения мотивации обучения школьников при переходе из начал</w:t>
            </w: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 xml:space="preserve">ных классов в средние по методике М.Р. Гинзбурга «Изучение </w:t>
            </w:r>
            <w:r w:rsidRPr="00F31E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учебной </w:t>
            </w: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мот</w:t>
            </w: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вации» (личностные УУД).</w:t>
            </w:r>
          </w:p>
          <w:p w:rsidR="003C3AA5" w:rsidRPr="00F31E04" w:rsidRDefault="003C3AA5" w:rsidP="009245E4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C3AA5" w:rsidRPr="00F31E04" w:rsidTr="003C3AA5">
        <w:trPr>
          <w:trHeight w:val="1070"/>
          <w:jc w:val="center"/>
        </w:trPr>
        <w:tc>
          <w:tcPr>
            <w:tcW w:w="17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C3AA5" w:rsidRPr="00F31E04" w:rsidRDefault="003C3AA5" w:rsidP="009245E4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Технологии, методики,</w:t>
            </w:r>
          </w:p>
          <w:p w:rsidR="003C3AA5" w:rsidRPr="00F31E04" w:rsidRDefault="003C3AA5" w:rsidP="009245E4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методы, пр</w:t>
            </w: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емы</w:t>
            </w:r>
          </w:p>
        </w:tc>
        <w:tc>
          <w:tcPr>
            <w:tcW w:w="8447" w:type="dxa"/>
            <w:gridSpan w:val="7"/>
            <w:tcBorders>
              <w:top w:val="single" w:sz="4" w:space="0" w:color="000000"/>
              <w:left w:val="single" w:sz="4" w:space="0" w:color="auto"/>
              <w:bottom w:val="dashed" w:sz="4" w:space="0" w:color="auto"/>
              <w:right w:val="single" w:sz="4" w:space="0" w:color="000000"/>
            </w:tcBorders>
            <w:hideMark/>
          </w:tcPr>
          <w:p w:rsidR="003C3AA5" w:rsidRPr="00F31E04" w:rsidRDefault="003C3AA5" w:rsidP="009245E4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 xml:space="preserve">«Оценка без отметки» (Г.А. </w:t>
            </w:r>
            <w:proofErr w:type="spellStart"/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Цукерман</w:t>
            </w:r>
            <w:proofErr w:type="spellEnd"/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3C3AA5" w:rsidRPr="00F31E04" w:rsidRDefault="003C3AA5" w:rsidP="009245E4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«Педагогическая технология формирования самоконтроля и самооценки» (А.Б. Воронцов).</w:t>
            </w:r>
          </w:p>
          <w:p w:rsidR="003C3AA5" w:rsidRPr="00F31E04" w:rsidRDefault="003C3AA5" w:rsidP="009245E4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 xml:space="preserve">Модифицированный вариант анкеты школьной мотивации Н.Г. </w:t>
            </w:r>
            <w:proofErr w:type="spellStart"/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Лускановой</w:t>
            </w:r>
            <w:proofErr w:type="spellEnd"/>
            <w:r w:rsidRPr="00F31E04">
              <w:rPr>
                <w:rFonts w:ascii="Times New Roman" w:hAnsi="Times New Roman" w:cs="Times New Roman"/>
                <w:sz w:val="24"/>
                <w:szCs w:val="24"/>
              </w:rPr>
              <w:t xml:space="preserve"> (личностные УУД).</w:t>
            </w:r>
          </w:p>
          <w:p w:rsidR="003C3AA5" w:rsidRPr="00F31E04" w:rsidRDefault="003C3AA5" w:rsidP="009245E4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 xml:space="preserve"> «Технология оценивания образовательных достижений» (Д.Д. Данилов и др.)</w:t>
            </w:r>
            <w:proofErr w:type="gramStart"/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F31E04">
              <w:rPr>
                <w:rFonts w:ascii="Times New Roman" w:hAnsi="Times New Roman" w:cs="Times New Roman"/>
                <w:sz w:val="24"/>
                <w:szCs w:val="24"/>
              </w:rPr>
              <w:t xml:space="preserve"> другие.</w:t>
            </w:r>
          </w:p>
        </w:tc>
      </w:tr>
      <w:tr w:rsidR="003C3AA5" w:rsidRPr="00F31E04" w:rsidTr="003C3AA5">
        <w:trPr>
          <w:trHeight w:val="710"/>
          <w:jc w:val="center"/>
        </w:trPr>
        <w:tc>
          <w:tcPr>
            <w:tcW w:w="1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AA5" w:rsidRPr="00F31E04" w:rsidRDefault="003C3AA5" w:rsidP="009245E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447" w:type="dxa"/>
            <w:gridSpan w:val="7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AA5" w:rsidRPr="00F31E04" w:rsidRDefault="003C3AA5" w:rsidP="009245E4">
            <w:pPr>
              <w:pStyle w:val="a3"/>
              <w:numPr>
                <w:ilvl w:val="0"/>
                <w:numId w:val="10"/>
              </w:numPr>
              <w:tabs>
                <w:tab w:val="left" w:pos="128"/>
              </w:tabs>
              <w:suppressAutoHyphens/>
              <w:snapToGrid w:val="0"/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оценочные суждения учителя (учеников) (письменные и устные), характ</w:t>
            </w: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 xml:space="preserve">еризующие </w:t>
            </w:r>
            <w:r w:rsidRPr="00F31E0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положительные качества личности обучающихся</w:t>
            </w: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 xml:space="preserve"> и их действия;</w:t>
            </w:r>
          </w:p>
          <w:p w:rsidR="003C3AA5" w:rsidRPr="00F31E04" w:rsidRDefault="003C3AA5" w:rsidP="009245E4">
            <w:pPr>
              <w:pStyle w:val="a3"/>
              <w:numPr>
                <w:ilvl w:val="0"/>
                <w:numId w:val="10"/>
              </w:numPr>
              <w:tabs>
                <w:tab w:val="left" w:pos="128"/>
              </w:tabs>
              <w:suppressAutoHyphens/>
              <w:snapToGrid w:val="0"/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рефлексивные сочинения.</w:t>
            </w:r>
          </w:p>
        </w:tc>
      </w:tr>
      <w:tr w:rsidR="003C3AA5" w:rsidRPr="00F31E04" w:rsidTr="003C3AA5">
        <w:trPr>
          <w:trHeight w:val="710"/>
          <w:jc w:val="center"/>
        </w:trPr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AA5" w:rsidRPr="00F31E04" w:rsidRDefault="003C3AA5" w:rsidP="009245E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Инструмент</w:t>
            </w: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рий</w:t>
            </w:r>
          </w:p>
        </w:tc>
        <w:tc>
          <w:tcPr>
            <w:tcW w:w="8447" w:type="dxa"/>
            <w:gridSpan w:val="7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AA5" w:rsidRPr="00F31E04" w:rsidRDefault="003C3AA5" w:rsidP="009245E4">
            <w:pPr>
              <w:tabs>
                <w:tab w:val="left" w:pos="937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1.Диагностическая работа, включающая задания на оценку поступков, обознач</w:t>
            </w:r>
            <w:r w:rsidRPr="00F31E0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F31E0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ние своей жизненной позиции и т.д.</w:t>
            </w:r>
          </w:p>
          <w:p w:rsidR="003C3AA5" w:rsidRPr="00F31E04" w:rsidRDefault="003C3AA5" w:rsidP="009245E4">
            <w:pPr>
              <w:tabs>
                <w:tab w:val="left" w:pos="937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F31E0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2.Наблюдение</w:t>
            </w:r>
          </w:p>
          <w:p w:rsidR="003C3AA5" w:rsidRPr="00F31E04" w:rsidRDefault="003C3AA5" w:rsidP="009245E4">
            <w:pPr>
              <w:tabs>
                <w:tab w:val="left" w:pos="937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F31E0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3.Анетирование</w:t>
            </w:r>
          </w:p>
          <w:p w:rsidR="003C3AA5" w:rsidRPr="00F31E04" w:rsidRDefault="003C3AA5" w:rsidP="009245E4">
            <w:pPr>
              <w:pStyle w:val="a3"/>
              <w:tabs>
                <w:tab w:val="left" w:pos="128"/>
              </w:tabs>
              <w:snapToGrid w:val="0"/>
              <w:spacing w:after="0"/>
              <w:ind w:left="0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4. Интервью</w:t>
            </w:r>
          </w:p>
        </w:tc>
      </w:tr>
      <w:tr w:rsidR="003C3AA5" w:rsidRPr="00F31E04" w:rsidTr="003C3AA5">
        <w:trPr>
          <w:gridAfter w:val="1"/>
          <w:wAfter w:w="28" w:type="dxa"/>
          <w:cantSplit/>
          <w:trHeight w:val="1023"/>
          <w:jc w:val="center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C3AA5" w:rsidRPr="00F31E04" w:rsidRDefault="003C3AA5" w:rsidP="009245E4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</w:pPr>
            <w:proofErr w:type="spellStart"/>
            <w:r w:rsidRPr="00F31E04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КИМы</w:t>
            </w:r>
            <w:proofErr w:type="spellEnd"/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3C3AA5" w:rsidRPr="00F31E04" w:rsidRDefault="003C3AA5" w:rsidP="009245E4">
            <w:pPr>
              <w:pStyle w:val="a3"/>
              <w:numPr>
                <w:ilvl w:val="0"/>
                <w:numId w:val="10"/>
              </w:numPr>
              <w:tabs>
                <w:tab w:val="left" w:pos="176"/>
              </w:tabs>
              <w:suppressAutoHyphens/>
              <w:snapToGrid w:val="0"/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задания (вопросы) для формирования</w:t>
            </w:r>
            <w:r w:rsidRPr="00F31E0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31E0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личностных</w:t>
            </w:r>
            <w:r w:rsidRPr="00F31E0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УУД</w:t>
            </w:r>
            <w:proofErr w:type="spellEnd"/>
            <w:r w:rsidRPr="00F31E0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(достижения планируемых личностных результатов).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3C3AA5" w:rsidRPr="00F31E04" w:rsidRDefault="003C3AA5" w:rsidP="009245E4">
            <w:pPr>
              <w:pStyle w:val="a3"/>
              <w:numPr>
                <w:ilvl w:val="0"/>
                <w:numId w:val="10"/>
              </w:numPr>
              <w:tabs>
                <w:tab w:val="left" w:pos="176"/>
              </w:tabs>
              <w:suppressAutoHyphens/>
              <w:snapToGrid w:val="0"/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тесты (и т.п.) для изучения личностных сфер ученика (</w:t>
            </w:r>
            <w:proofErr w:type="spellStart"/>
            <w:proofErr w:type="gramStart"/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лич-ностных</w:t>
            </w:r>
            <w:proofErr w:type="spellEnd"/>
            <w:proofErr w:type="gramEnd"/>
            <w:r w:rsidRPr="00F31E04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результатов).</w:t>
            </w:r>
          </w:p>
        </w:tc>
      </w:tr>
      <w:tr w:rsidR="003C3AA5" w:rsidRPr="00F31E04" w:rsidTr="003C3AA5">
        <w:trPr>
          <w:gridAfter w:val="1"/>
          <w:wAfter w:w="28" w:type="dxa"/>
          <w:cantSplit/>
          <w:trHeight w:val="1134"/>
          <w:jc w:val="center"/>
        </w:trPr>
        <w:tc>
          <w:tcPr>
            <w:tcW w:w="1790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nil"/>
            </w:tcBorders>
            <w:vAlign w:val="center"/>
            <w:hideMark/>
          </w:tcPr>
          <w:p w:rsidR="003C3AA5" w:rsidRPr="00F31E04" w:rsidRDefault="003C3AA5" w:rsidP="009245E4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pacing w:val="-10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i/>
                <w:spacing w:val="-10"/>
                <w:sz w:val="24"/>
                <w:szCs w:val="24"/>
              </w:rPr>
              <w:t>Критерии</w:t>
            </w:r>
          </w:p>
        </w:tc>
        <w:tc>
          <w:tcPr>
            <w:tcW w:w="8363" w:type="dxa"/>
            <w:gridSpan w:val="5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hideMark/>
          </w:tcPr>
          <w:p w:rsidR="003C3AA5" w:rsidRPr="00F31E04" w:rsidRDefault="003C3AA5" w:rsidP="009245E4">
            <w:pPr>
              <w:pStyle w:val="a3"/>
              <w:numPr>
                <w:ilvl w:val="0"/>
                <w:numId w:val="10"/>
              </w:numPr>
              <w:tabs>
                <w:tab w:val="left" w:pos="270"/>
              </w:tabs>
              <w:autoSpaceDE w:val="0"/>
              <w:autoSpaceDN w:val="0"/>
              <w:adjustRightInd w:val="0"/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планируемые  личностные результаты (действия учеников в ситуациях с</w:t>
            </w: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 xml:space="preserve">моопределения, осмысления, </w:t>
            </w:r>
            <w:r w:rsidRPr="00F31E0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оценивания усваиваемого содержания (исходя из социальных и личностных</w:t>
            </w:r>
            <w:r w:rsidRPr="00F31E04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  <w:t xml:space="preserve"> ценностей),</w:t>
            </w:r>
            <w:r w:rsidRPr="00F31E0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обеспечивающего личностный морал</w:t>
            </w:r>
            <w:r w:rsidRPr="00F31E0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ь</w:t>
            </w:r>
            <w:r w:rsidRPr="00F31E0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ный выбор</w:t>
            </w: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3C3AA5" w:rsidRPr="00F31E04" w:rsidRDefault="003C3AA5" w:rsidP="009245E4">
            <w:pPr>
              <w:pStyle w:val="a3"/>
              <w:numPr>
                <w:ilvl w:val="0"/>
                <w:numId w:val="10"/>
              </w:numPr>
              <w:tabs>
                <w:tab w:val="left" w:pos="268"/>
              </w:tabs>
              <w:suppressAutoHyphens/>
              <w:snapToGrid w:val="0"/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 xml:space="preserve">обобщенные критерии (критерии ценности): понимание смысла </w:t>
            </w:r>
            <w:proofErr w:type="spellStart"/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ЗУНов</w:t>
            </w:r>
            <w:proofErr w:type="spellEnd"/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, их значимости, необходимости, целесообразности, полезности.</w:t>
            </w:r>
          </w:p>
        </w:tc>
      </w:tr>
      <w:tr w:rsidR="003C3AA5" w:rsidRPr="00F31E04" w:rsidTr="003C3AA5">
        <w:trPr>
          <w:gridAfter w:val="1"/>
          <w:wAfter w:w="28" w:type="dxa"/>
          <w:cantSplit/>
          <w:trHeight w:val="614"/>
          <w:jc w:val="center"/>
        </w:trPr>
        <w:tc>
          <w:tcPr>
            <w:tcW w:w="1790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nil"/>
            </w:tcBorders>
            <w:vAlign w:val="center"/>
            <w:hideMark/>
          </w:tcPr>
          <w:p w:rsidR="003C3AA5" w:rsidRPr="00F31E04" w:rsidRDefault="003C3AA5" w:rsidP="009245E4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i/>
                <w:sz w:val="24"/>
                <w:szCs w:val="24"/>
              </w:rPr>
              <w:t>Шкала и вид отметки</w:t>
            </w:r>
          </w:p>
        </w:tc>
        <w:tc>
          <w:tcPr>
            <w:tcW w:w="8363" w:type="dxa"/>
            <w:gridSpan w:val="5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  <w:hideMark/>
          </w:tcPr>
          <w:p w:rsidR="003C3AA5" w:rsidRPr="00F31E04" w:rsidRDefault="003C3AA5" w:rsidP="009245E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 xml:space="preserve">Определяется наиболее приемлемая шкала и вид отметки (в зависимости от показателей – умений, характеризующих достижения и </w:t>
            </w:r>
            <w:proofErr w:type="spellStart"/>
            <w:proofErr w:type="gramStart"/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положитель-ные</w:t>
            </w:r>
            <w:proofErr w:type="spellEnd"/>
            <w:proofErr w:type="gramEnd"/>
            <w:r w:rsidRPr="00F31E04">
              <w:rPr>
                <w:rFonts w:ascii="Times New Roman" w:hAnsi="Times New Roman" w:cs="Times New Roman"/>
                <w:sz w:val="24"/>
                <w:szCs w:val="24"/>
              </w:rPr>
              <w:t xml:space="preserve"> кач</w:t>
            </w: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ства личности обучающихся). Знаково-символические средства, показыва</w:t>
            </w: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 xml:space="preserve">щие отношение </w:t>
            </w:r>
            <w:proofErr w:type="gramStart"/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F31E04">
              <w:rPr>
                <w:rFonts w:ascii="Times New Roman" w:hAnsi="Times New Roman" w:cs="Times New Roman"/>
                <w:sz w:val="24"/>
                <w:szCs w:val="24"/>
              </w:rPr>
              <w:t xml:space="preserve"> к достигнутым результатам: цветовые, рисуно</w:t>
            </w: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ные.</w:t>
            </w:r>
          </w:p>
          <w:p w:rsidR="003C3AA5" w:rsidRPr="00F31E04" w:rsidRDefault="003C3AA5" w:rsidP="009245E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Описание результатов в контексте критериев ценности.</w:t>
            </w:r>
          </w:p>
        </w:tc>
      </w:tr>
      <w:tr w:rsidR="003C3AA5" w:rsidRPr="00F31E04" w:rsidTr="003C3AA5">
        <w:trPr>
          <w:gridAfter w:val="1"/>
          <w:wAfter w:w="28" w:type="dxa"/>
          <w:cantSplit/>
          <w:trHeight w:val="2117"/>
          <w:jc w:val="center"/>
        </w:trPr>
        <w:tc>
          <w:tcPr>
            <w:tcW w:w="1790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AA5" w:rsidRPr="00F31E04" w:rsidRDefault="003C3AA5" w:rsidP="009245E4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Формы </w:t>
            </w:r>
            <w:r w:rsidRPr="00F31E04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фикс</w:t>
            </w:r>
            <w:r w:rsidRPr="00F31E04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а</w:t>
            </w:r>
            <w:r w:rsidRPr="00F31E04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ции</w:t>
            </w:r>
          </w:p>
        </w:tc>
        <w:tc>
          <w:tcPr>
            <w:tcW w:w="8363" w:type="dxa"/>
            <w:gridSpan w:val="5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AA5" w:rsidRPr="00F31E04" w:rsidRDefault="003C3AA5" w:rsidP="009245E4">
            <w:pPr>
              <w:pStyle w:val="a3"/>
              <w:numPr>
                <w:ilvl w:val="0"/>
                <w:numId w:val="11"/>
              </w:numPr>
              <w:tabs>
                <w:tab w:val="left" w:pos="128"/>
                <w:tab w:val="left" w:pos="230"/>
              </w:tabs>
              <w:suppressAutoHyphens/>
              <w:snapToGrid w:val="0"/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листы наблюдения за развитием личностных качеств обучающихся; </w:t>
            </w:r>
          </w:p>
          <w:p w:rsidR="003C3AA5" w:rsidRPr="00F31E04" w:rsidRDefault="003C3AA5" w:rsidP="009245E4">
            <w:pPr>
              <w:pStyle w:val="a3"/>
              <w:numPr>
                <w:ilvl w:val="0"/>
                <w:numId w:val="11"/>
              </w:numPr>
              <w:tabs>
                <w:tab w:val="left" w:pos="128"/>
                <w:tab w:val="left" w:pos="230"/>
              </w:tabs>
              <w:suppressAutoHyphens/>
              <w:snapToGrid w:val="0"/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E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дневник «Я учусь учиться: мои достижения»; </w:t>
            </w:r>
          </w:p>
          <w:p w:rsidR="003C3AA5" w:rsidRPr="00F31E04" w:rsidRDefault="003C3AA5" w:rsidP="009245E4">
            <w:pPr>
              <w:pStyle w:val="a3"/>
              <w:numPr>
                <w:ilvl w:val="0"/>
                <w:numId w:val="11"/>
              </w:numPr>
              <w:tabs>
                <w:tab w:val="left" w:pos="128"/>
                <w:tab w:val="left" w:pos="230"/>
              </w:tabs>
              <w:suppressAutoHyphens/>
              <w:snapToGrid w:val="0"/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E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портфолио «Мои достижения»; </w:t>
            </w:r>
          </w:p>
          <w:p w:rsidR="003C3AA5" w:rsidRPr="00F31E04" w:rsidRDefault="003C3AA5" w:rsidP="009245E4">
            <w:pPr>
              <w:pStyle w:val="a3"/>
              <w:numPr>
                <w:ilvl w:val="0"/>
                <w:numId w:val="11"/>
              </w:numPr>
              <w:tabs>
                <w:tab w:val="left" w:pos="128"/>
                <w:tab w:val="left" w:pos="230"/>
              </w:tabs>
              <w:suppressAutoHyphens/>
              <w:snapToGrid w:val="0"/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E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дневник ученика; </w:t>
            </w:r>
          </w:p>
          <w:p w:rsidR="003C3AA5" w:rsidRPr="00F31E04" w:rsidRDefault="003C3AA5" w:rsidP="009245E4">
            <w:pPr>
              <w:pStyle w:val="a3"/>
              <w:numPr>
                <w:ilvl w:val="0"/>
                <w:numId w:val="11"/>
              </w:numPr>
              <w:tabs>
                <w:tab w:val="left" w:pos="128"/>
                <w:tab w:val="left" w:pos="230"/>
              </w:tabs>
              <w:suppressAutoHyphens/>
              <w:snapToGrid w:val="0"/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E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диагностическая тетрадь учителя; </w:t>
            </w:r>
          </w:p>
          <w:p w:rsidR="003C3AA5" w:rsidRPr="00F31E04" w:rsidRDefault="003C3AA5" w:rsidP="009245E4">
            <w:pPr>
              <w:pStyle w:val="a3"/>
              <w:numPr>
                <w:ilvl w:val="0"/>
                <w:numId w:val="11"/>
              </w:numPr>
              <w:tabs>
                <w:tab w:val="left" w:pos="128"/>
                <w:tab w:val="left" w:pos="230"/>
              </w:tabs>
              <w:suppressAutoHyphens/>
              <w:snapToGrid w:val="0"/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E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электронное приложение к журналу учителя; </w:t>
            </w:r>
          </w:p>
          <w:p w:rsidR="003C3AA5" w:rsidRPr="00F31E04" w:rsidRDefault="003C3AA5" w:rsidP="009245E4">
            <w:pPr>
              <w:pStyle w:val="a3"/>
              <w:numPr>
                <w:ilvl w:val="0"/>
                <w:numId w:val="11"/>
              </w:numPr>
              <w:tabs>
                <w:tab w:val="left" w:pos="128"/>
                <w:tab w:val="left" w:pos="230"/>
              </w:tabs>
              <w:suppressAutoHyphens/>
              <w:snapToGrid w:val="0"/>
              <w:spacing w:after="0"/>
              <w:ind w:left="0" w:firstLine="0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F31E04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портфолио «Оценочная деятельность учителя предметника»;</w:t>
            </w:r>
          </w:p>
          <w:p w:rsidR="003C3AA5" w:rsidRPr="00F31E04" w:rsidRDefault="003C3AA5" w:rsidP="009245E4">
            <w:pPr>
              <w:pStyle w:val="a3"/>
              <w:numPr>
                <w:ilvl w:val="0"/>
                <w:numId w:val="11"/>
              </w:numPr>
              <w:tabs>
                <w:tab w:val="left" w:pos="128"/>
                <w:tab w:val="left" w:pos="230"/>
              </w:tabs>
              <w:suppressAutoHyphens/>
              <w:snapToGrid w:val="0"/>
              <w:spacing w:after="0"/>
              <w:ind w:left="0" w:firstLine="0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другие.</w:t>
            </w:r>
          </w:p>
        </w:tc>
      </w:tr>
    </w:tbl>
    <w:p w:rsidR="003C3AA5" w:rsidRPr="00F31E04" w:rsidRDefault="003C3AA5" w:rsidP="009245E4">
      <w:pPr>
        <w:pStyle w:val="a5"/>
        <w:tabs>
          <w:tab w:val="left" w:pos="2580"/>
        </w:tabs>
        <w:spacing w:line="276" w:lineRule="auto"/>
        <w:ind w:firstLine="567"/>
        <w:jc w:val="both"/>
        <w:rPr>
          <w:rFonts w:cs="Times New Roman"/>
          <w:b/>
        </w:rPr>
      </w:pPr>
    </w:p>
    <w:p w:rsidR="003C3AA5" w:rsidRPr="00F31E04" w:rsidRDefault="003C3AA5" w:rsidP="009245E4">
      <w:pPr>
        <w:pStyle w:val="a5"/>
        <w:tabs>
          <w:tab w:val="left" w:pos="2580"/>
        </w:tabs>
        <w:spacing w:line="276" w:lineRule="auto"/>
        <w:ind w:firstLine="567"/>
        <w:jc w:val="both"/>
        <w:rPr>
          <w:rFonts w:cs="Times New Roman"/>
          <w:b/>
        </w:rPr>
      </w:pPr>
      <w:r w:rsidRPr="00F31E04">
        <w:rPr>
          <w:rFonts w:cs="Times New Roman"/>
          <w:b/>
        </w:rPr>
        <w:t xml:space="preserve">2.2. </w:t>
      </w:r>
      <w:proofErr w:type="spellStart"/>
      <w:r w:rsidRPr="00F31E04">
        <w:rPr>
          <w:rFonts w:cs="Times New Roman"/>
          <w:b/>
        </w:rPr>
        <w:t>Метапредметные</w:t>
      </w:r>
      <w:proofErr w:type="spellEnd"/>
      <w:r w:rsidRPr="00F31E04">
        <w:rPr>
          <w:rFonts w:cs="Times New Roman"/>
          <w:b/>
        </w:rPr>
        <w:t xml:space="preserve"> результаты</w:t>
      </w:r>
    </w:p>
    <w:p w:rsidR="003C3AA5" w:rsidRPr="00F31E04" w:rsidRDefault="003C3AA5" w:rsidP="009245E4">
      <w:pPr>
        <w:pStyle w:val="a5"/>
        <w:tabs>
          <w:tab w:val="left" w:pos="2580"/>
        </w:tabs>
        <w:spacing w:line="276" w:lineRule="auto"/>
        <w:ind w:firstLine="567"/>
        <w:jc w:val="both"/>
        <w:rPr>
          <w:rFonts w:cs="Times New Roman"/>
          <w:b/>
        </w:rPr>
      </w:pPr>
    </w:p>
    <w:tbl>
      <w:tblPr>
        <w:tblW w:w="10050" w:type="dxa"/>
        <w:jc w:val="center"/>
        <w:tblInd w:w="-5" w:type="dxa"/>
        <w:tblLayout w:type="fixed"/>
        <w:tblLook w:val="04A0" w:firstRow="1" w:lastRow="0" w:firstColumn="1" w:lastColumn="0" w:noHBand="0" w:noVBand="1"/>
      </w:tblPr>
      <w:tblGrid>
        <w:gridCol w:w="1648"/>
        <w:gridCol w:w="2693"/>
        <w:gridCol w:w="2403"/>
        <w:gridCol w:w="499"/>
        <w:gridCol w:w="2807"/>
      </w:tblGrid>
      <w:tr w:rsidR="003C3AA5" w:rsidRPr="00F31E04" w:rsidTr="003C3AA5">
        <w:trPr>
          <w:jc w:val="center"/>
        </w:trPr>
        <w:tc>
          <w:tcPr>
            <w:tcW w:w="1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C3AA5" w:rsidRPr="00F31E04" w:rsidRDefault="003C3AA5" w:rsidP="009245E4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 xml:space="preserve">Компоненты </w:t>
            </w:r>
            <w:r w:rsidRPr="00F31E04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системы оценки</w:t>
            </w:r>
          </w:p>
        </w:tc>
        <w:tc>
          <w:tcPr>
            <w:tcW w:w="84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3AA5" w:rsidRPr="00F31E04" w:rsidRDefault="003C3AA5" w:rsidP="009245E4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Вид оценки</w:t>
            </w:r>
          </w:p>
        </w:tc>
      </w:tr>
      <w:tr w:rsidR="003C3AA5" w:rsidRPr="00F31E04" w:rsidTr="003C3AA5">
        <w:trPr>
          <w:trHeight w:val="263"/>
          <w:jc w:val="center"/>
        </w:trPr>
        <w:tc>
          <w:tcPr>
            <w:tcW w:w="1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C3AA5" w:rsidRPr="00F31E04" w:rsidRDefault="003C3AA5" w:rsidP="009245E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C3AA5" w:rsidRPr="00F31E04" w:rsidRDefault="003C3AA5" w:rsidP="009245E4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 xml:space="preserve">Текущая </w:t>
            </w:r>
          </w:p>
        </w:tc>
        <w:tc>
          <w:tcPr>
            <w:tcW w:w="2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C3AA5" w:rsidRPr="00F31E04" w:rsidRDefault="003C3AA5" w:rsidP="009245E4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Промежуточная 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3AA5" w:rsidRPr="00F31E04" w:rsidRDefault="003C3AA5" w:rsidP="009245E4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</w:t>
            </w:r>
          </w:p>
        </w:tc>
      </w:tr>
      <w:tr w:rsidR="003C3AA5" w:rsidRPr="00F31E04" w:rsidTr="003C3AA5">
        <w:trPr>
          <w:trHeight w:val="826"/>
          <w:jc w:val="center"/>
        </w:trPr>
        <w:tc>
          <w:tcPr>
            <w:tcW w:w="1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3AA5" w:rsidRPr="00F31E04" w:rsidRDefault="003C3AA5" w:rsidP="009245E4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84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3AA5" w:rsidRPr="00F31E04" w:rsidRDefault="003C3AA5" w:rsidP="009245E4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 xml:space="preserve">Оценка </w:t>
            </w:r>
            <w:proofErr w:type="spellStart"/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="00E322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регулятивных</w:t>
            </w:r>
            <w:proofErr w:type="gramEnd"/>
            <w:r w:rsidRPr="00F31E04">
              <w:rPr>
                <w:rFonts w:ascii="Times New Roman" w:hAnsi="Times New Roman" w:cs="Times New Roman"/>
                <w:sz w:val="24"/>
                <w:szCs w:val="24"/>
              </w:rPr>
              <w:t xml:space="preserve">, познавательных и коммуникативных </w:t>
            </w:r>
            <w:r w:rsidRPr="00F31E04">
              <w:rPr>
                <w:rFonts w:ascii="Times New Roman" w:hAnsi="Times New Roman" w:cs="Times New Roman"/>
                <w:bCs/>
                <w:sz w:val="24"/>
                <w:szCs w:val="24"/>
              </w:rPr>
              <w:t>УУД (</w:t>
            </w: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РУУД, ПУУД, КУУД</w:t>
            </w:r>
            <w:r w:rsidRPr="00F31E04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 xml:space="preserve"> на данном этапе обучения в соответствии с треб</w:t>
            </w: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 xml:space="preserve">ваниями к планируемым </w:t>
            </w:r>
            <w:proofErr w:type="spellStart"/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метапредметным</w:t>
            </w:r>
            <w:proofErr w:type="spellEnd"/>
            <w:r w:rsidRPr="00F31E04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результатам освоения междисц</w:t>
            </w: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 xml:space="preserve">плинарной </w:t>
            </w:r>
            <w:r w:rsidRPr="00F31E0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программы формирования УУД и программы «Чтение: работа с и</w:t>
            </w:r>
            <w:r w:rsidRPr="00F31E0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</w:t>
            </w:r>
            <w:r w:rsidRPr="00F31E0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формацией»</w:t>
            </w:r>
            <w:r w:rsidRPr="00F31E0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3C3AA5" w:rsidRPr="00F31E04" w:rsidTr="003C3AA5">
        <w:trPr>
          <w:trHeight w:val="463"/>
          <w:jc w:val="center"/>
        </w:trPr>
        <w:tc>
          <w:tcPr>
            <w:tcW w:w="1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3AA5" w:rsidRPr="00F31E04" w:rsidRDefault="003C3AA5" w:rsidP="009245E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C3AA5" w:rsidRPr="00F31E04" w:rsidRDefault="003C3AA5" w:rsidP="009245E4">
            <w:pPr>
              <w:pStyle w:val="a3"/>
              <w:numPr>
                <w:ilvl w:val="0"/>
                <w:numId w:val="12"/>
              </w:numPr>
              <w:tabs>
                <w:tab w:val="left" w:pos="264"/>
              </w:tabs>
              <w:suppressAutoHyphens/>
              <w:snapToGrid w:val="0"/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 xml:space="preserve">анализ процесса формирования </w:t>
            </w:r>
            <w:r w:rsidRPr="00F31E04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РУУД, ПУУД, КУУД;</w:t>
            </w:r>
          </w:p>
        </w:tc>
        <w:tc>
          <w:tcPr>
            <w:tcW w:w="57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C3AA5" w:rsidRPr="00F31E04" w:rsidRDefault="003C3AA5" w:rsidP="009245E4">
            <w:pPr>
              <w:pStyle w:val="a3"/>
              <w:tabs>
                <w:tab w:val="left" w:pos="264"/>
              </w:tabs>
              <w:snapToGrid w:val="0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 xml:space="preserve">оценка уровня </w:t>
            </w:r>
            <w:proofErr w:type="spellStart"/>
            <w:r w:rsidRPr="00F31E0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сформированности</w:t>
            </w:r>
            <w:proofErr w:type="spellEnd"/>
            <w:r w:rsidR="00E322A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F31E04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РУУД, ПУУД, К</w:t>
            </w:r>
            <w:r w:rsidRPr="00F31E04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У</w:t>
            </w:r>
            <w:r w:rsidRPr="00F31E04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УД;</w:t>
            </w:r>
          </w:p>
        </w:tc>
      </w:tr>
      <w:tr w:rsidR="003C3AA5" w:rsidRPr="00F31E04" w:rsidTr="003C3AA5">
        <w:trPr>
          <w:trHeight w:val="70"/>
          <w:jc w:val="center"/>
        </w:trPr>
        <w:tc>
          <w:tcPr>
            <w:tcW w:w="1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3AA5" w:rsidRPr="00F31E04" w:rsidRDefault="003C3AA5" w:rsidP="009245E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AA5" w:rsidRPr="00F31E04" w:rsidRDefault="003C3AA5" w:rsidP="009245E4">
            <w:pPr>
              <w:pStyle w:val="a3"/>
              <w:numPr>
                <w:ilvl w:val="0"/>
                <w:numId w:val="12"/>
              </w:numPr>
              <w:tabs>
                <w:tab w:val="left" w:pos="264"/>
              </w:tabs>
              <w:suppressAutoHyphens/>
              <w:snapToGrid w:val="0"/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 xml:space="preserve">ориентация на реализацию </w:t>
            </w:r>
            <w:r w:rsidRPr="00F31E04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РУУД, ПУУД, КУУД</w:t>
            </w: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C3AA5" w:rsidRPr="00F31E04" w:rsidTr="003C3AA5">
        <w:trPr>
          <w:jc w:val="center"/>
        </w:trPr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3AA5" w:rsidRPr="00F31E04" w:rsidRDefault="003C3AA5" w:rsidP="009245E4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Объект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3AA5" w:rsidRPr="00F31E04" w:rsidRDefault="003C3AA5" w:rsidP="009245E4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Процесс формирования</w:t>
            </w: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 xml:space="preserve"> РУУД, ПУУД, КУУД</w:t>
            </w:r>
          </w:p>
        </w:tc>
        <w:tc>
          <w:tcPr>
            <w:tcW w:w="29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3AA5" w:rsidRPr="00F31E04" w:rsidRDefault="003C3AA5" w:rsidP="009245E4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F31E0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Сформированность</w:t>
            </w:r>
            <w:proofErr w:type="spellEnd"/>
            <w:r w:rsidR="00E322A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F31E04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РУУД, ПУУД, КУУД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3AA5" w:rsidRPr="00F31E04" w:rsidRDefault="003C3AA5" w:rsidP="009245E4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F31E0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Сформированность</w:t>
            </w:r>
            <w:proofErr w:type="spellEnd"/>
            <w:r w:rsidR="00E322A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F31E04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Р</w:t>
            </w:r>
            <w:r w:rsidRPr="00F31E04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У</w:t>
            </w:r>
            <w:r w:rsidRPr="00F31E04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УД, ПУУД, КУУД</w:t>
            </w:r>
          </w:p>
        </w:tc>
      </w:tr>
      <w:tr w:rsidR="003C3AA5" w:rsidRPr="00F31E04" w:rsidTr="003C3AA5">
        <w:trPr>
          <w:jc w:val="center"/>
        </w:trPr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C3AA5" w:rsidRPr="00F31E04" w:rsidRDefault="003C3AA5" w:rsidP="009245E4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Процедуры (</w:t>
            </w:r>
            <w:r w:rsidRPr="00F31E0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внутренняя накопленная оценка (та</w:t>
            </w:r>
            <w:r w:rsidRPr="00F31E0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</w:t>
            </w:r>
            <w:r w:rsidRPr="00F31E0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лицы оценки достижения </w:t>
            </w:r>
            <w:r w:rsidRPr="00F31E0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планируемых результатов), итоговая оценка</w:t>
            </w: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3AA5" w:rsidRPr="00F31E04" w:rsidRDefault="003C3AA5" w:rsidP="009245E4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Наблюдение, устный опрос, письменный опрос (самостоятельная работа).</w:t>
            </w:r>
          </w:p>
        </w:tc>
        <w:tc>
          <w:tcPr>
            <w:tcW w:w="2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3AA5" w:rsidRPr="00F31E04" w:rsidRDefault="003C3AA5" w:rsidP="009245E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 xml:space="preserve">Письменный опрос </w:t>
            </w:r>
            <w:r w:rsidRPr="00F31E0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(ди</w:t>
            </w:r>
            <w:r w:rsidRPr="00F31E0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а</w:t>
            </w:r>
            <w:r w:rsidRPr="00F31E0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гностические рабо</w:t>
            </w:r>
            <w:r w:rsidRPr="00F31E0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ты,</w:t>
            </w:r>
            <w:r w:rsidRPr="00F31E04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  <w:t xml:space="preserve"> пр</w:t>
            </w:r>
            <w:r w:rsidRPr="00F31E04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  <w:t>о</w:t>
            </w:r>
            <w:r w:rsidRPr="00F31E04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  <w:t>верочные рабо</w:t>
            </w:r>
            <w:r w:rsidRPr="00F31E04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en-US"/>
              </w:rPr>
              <w:t>ты по пре</w:t>
            </w:r>
            <w:r w:rsidRPr="00F31E04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en-US"/>
              </w:rPr>
              <w:t>д</w:t>
            </w:r>
            <w:r w:rsidRPr="00F31E04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en-US"/>
              </w:rPr>
              <w:t xml:space="preserve">метам, комплексные работы </w:t>
            </w:r>
            <w:r w:rsidRPr="00F31E04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  <w:t xml:space="preserve">на </w:t>
            </w:r>
            <w:proofErr w:type="spellStart"/>
            <w:r w:rsidRPr="00F31E04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  <w:t>межпредметной</w:t>
            </w:r>
            <w:proofErr w:type="spellEnd"/>
            <w:r w:rsidRPr="00F31E04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  <w:t xml:space="preserve"> основе</w:t>
            </w:r>
            <w:r w:rsidRPr="00F31E0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)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3AA5" w:rsidRPr="00F31E04" w:rsidRDefault="003C3AA5" w:rsidP="009245E4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 xml:space="preserve">Письменный опрос </w:t>
            </w:r>
          </w:p>
          <w:p w:rsidR="003C3AA5" w:rsidRPr="00F31E04" w:rsidRDefault="003C3AA5" w:rsidP="009245E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F31E0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итоговые проверочные работы по предметам, комплексные работы на </w:t>
            </w:r>
            <w:proofErr w:type="spellStart"/>
            <w:r w:rsidRPr="00F31E0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межпредметной</w:t>
            </w:r>
            <w:proofErr w:type="spellEnd"/>
            <w:r w:rsidRPr="00F31E0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основе</w:t>
            </w: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C3AA5" w:rsidRPr="00F31E04" w:rsidTr="003C3AA5">
        <w:trPr>
          <w:jc w:val="center"/>
        </w:trPr>
        <w:tc>
          <w:tcPr>
            <w:tcW w:w="1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A5" w:rsidRPr="00F31E04" w:rsidRDefault="003C3AA5" w:rsidP="009245E4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Технологии, методики,</w:t>
            </w:r>
          </w:p>
          <w:p w:rsidR="003C3AA5" w:rsidRPr="00F31E04" w:rsidRDefault="003C3AA5" w:rsidP="009245E4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методы, пр</w:t>
            </w: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емы</w:t>
            </w:r>
          </w:p>
          <w:p w:rsidR="003C3AA5" w:rsidRPr="00F31E04" w:rsidRDefault="003C3AA5" w:rsidP="009245E4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405" w:type="dxa"/>
            <w:gridSpan w:val="4"/>
            <w:tcBorders>
              <w:top w:val="single" w:sz="4" w:space="0" w:color="000000"/>
              <w:left w:val="single" w:sz="4" w:space="0" w:color="auto"/>
              <w:bottom w:val="dashed" w:sz="4" w:space="0" w:color="auto"/>
              <w:right w:val="single" w:sz="4" w:space="0" w:color="000000"/>
            </w:tcBorders>
            <w:hideMark/>
          </w:tcPr>
          <w:p w:rsidR="003C3AA5" w:rsidRPr="00F31E04" w:rsidRDefault="003C3AA5" w:rsidP="009245E4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pacing w:val="-8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«Технология оценивания образовательных достижений» (</w:t>
            </w:r>
            <w:proofErr w:type="spellStart"/>
            <w:r w:rsidRPr="00F31E04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Д.Д.Данилов</w:t>
            </w:r>
            <w:proofErr w:type="spellEnd"/>
            <w:r w:rsidRPr="00F31E04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и др.).</w:t>
            </w:r>
          </w:p>
          <w:p w:rsidR="003C3AA5" w:rsidRPr="00F31E04" w:rsidRDefault="003C3AA5" w:rsidP="009245E4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«Педагогическая технология формирования самоконтроля и самооценки» (А.Б. Воронцов).</w:t>
            </w:r>
          </w:p>
          <w:p w:rsidR="003C3AA5" w:rsidRPr="00F31E04" w:rsidRDefault="003C3AA5" w:rsidP="009245E4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 xml:space="preserve">«Индивидуально-ориентированные эталоны оценки» (Г.Ю. </w:t>
            </w:r>
            <w:proofErr w:type="spellStart"/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Ксензова</w:t>
            </w:r>
            <w:proofErr w:type="spellEnd"/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3C3AA5" w:rsidRPr="00F31E04" w:rsidRDefault="003C3AA5" w:rsidP="009245E4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F31E04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«Оценка уровня </w:t>
            </w:r>
            <w:proofErr w:type="spellStart"/>
            <w:r w:rsidRPr="00F31E04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сформированности</w:t>
            </w:r>
            <w:proofErr w:type="spellEnd"/>
            <w:r w:rsidRPr="00F31E04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учебной деятельности» (Г.В. </w:t>
            </w:r>
            <w:proofErr w:type="spellStart"/>
            <w:r w:rsidRPr="00F31E04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Репкина</w:t>
            </w:r>
            <w:proofErr w:type="spellEnd"/>
            <w:r w:rsidRPr="00F31E04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, Е.В. За</w:t>
            </w:r>
            <w:r w:rsidRPr="00F31E04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и</w:t>
            </w:r>
            <w:r w:rsidRPr="00F31E04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ка).</w:t>
            </w:r>
          </w:p>
          <w:p w:rsidR="003C3AA5" w:rsidRPr="00F31E04" w:rsidRDefault="003C3AA5" w:rsidP="009245E4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F31E0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«Учимся учиться и действовать»: мониторинг </w:t>
            </w:r>
            <w:proofErr w:type="spellStart"/>
            <w:r w:rsidRPr="00F31E0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метапредметных</w:t>
            </w:r>
            <w:proofErr w:type="spellEnd"/>
            <w:r w:rsidRPr="00F31E0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универсальных </w:t>
            </w:r>
            <w:r w:rsidRPr="00F31E0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учебных действий (М.Р. </w:t>
            </w:r>
            <w:proofErr w:type="spellStart"/>
            <w:r w:rsidRPr="00F31E0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Битянова</w:t>
            </w:r>
            <w:proofErr w:type="spellEnd"/>
            <w:r w:rsidRPr="00F31E0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, Т.В. </w:t>
            </w:r>
            <w:proofErr w:type="spellStart"/>
            <w:r w:rsidRPr="00F31E0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Беглова</w:t>
            </w:r>
            <w:proofErr w:type="spellEnd"/>
            <w:r w:rsidRPr="00F31E0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, Т.В. Меркулова, </w:t>
            </w:r>
            <w:proofErr w:type="spellStart"/>
            <w:r w:rsidRPr="00F31E0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А.Г.Теплицкая</w:t>
            </w:r>
            <w:proofErr w:type="spellEnd"/>
            <w:r w:rsidRPr="00F31E0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).</w:t>
            </w:r>
          </w:p>
          <w:p w:rsidR="003C3AA5" w:rsidRPr="00F31E04" w:rsidRDefault="003C3AA5" w:rsidP="009245E4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 xml:space="preserve">Методика самооценки и уровня притязаний </w:t>
            </w:r>
            <w:proofErr w:type="spellStart"/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Дембо</w:t>
            </w:r>
            <w:proofErr w:type="spellEnd"/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-Рубинштейн.</w:t>
            </w:r>
          </w:p>
          <w:p w:rsidR="003C3AA5" w:rsidRPr="00F31E04" w:rsidRDefault="003C3AA5" w:rsidP="009245E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уровня развития словесно-логического мышления Л. </w:t>
            </w:r>
            <w:proofErr w:type="spellStart"/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Переслени</w:t>
            </w:r>
            <w:proofErr w:type="spellEnd"/>
            <w:r w:rsidRPr="00F31E04">
              <w:rPr>
                <w:rFonts w:ascii="Times New Roman" w:hAnsi="Times New Roman" w:cs="Times New Roman"/>
                <w:sz w:val="24"/>
                <w:szCs w:val="24"/>
              </w:rPr>
              <w:t xml:space="preserve">, Т. </w:t>
            </w:r>
            <w:proofErr w:type="spellStart"/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Фотекова</w:t>
            </w:r>
            <w:proofErr w:type="spellEnd"/>
            <w:r w:rsidRPr="00F31E04">
              <w:rPr>
                <w:rFonts w:ascii="Times New Roman" w:hAnsi="Times New Roman" w:cs="Times New Roman"/>
                <w:sz w:val="24"/>
                <w:szCs w:val="24"/>
              </w:rPr>
              <w:t xml:space="preserve"> (познавательные УУД).</w:t>
            </w:r>
          </w:p>
          <w:p w:rsidR="003C3AA5" w:rsidRPr="00F31E04" w:rsidRDefault="003C3AA5" w:rsidP="009245E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E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Личностный опросник </w:t>
            </w:r>
            <w:proofErr w:type="spellStart"/>
            <w:r w:rsidRPr="00F31E04">
              <w:rPr>
                <w:rFonts w:ascii="Times New Roman" w:hAnsi="Times New Roman" w:cs="Times New Roman"/>
                <w:bCs/>
                <w:sz w:val="24"/>
                <w:szCs w:val="24"/>
              </w:rPr>
              <w:t>Кеттеллав</w:t>
            </w:r>
            <w:proofErr w:type="spellEnd"/>
            <w:r w:rsidRPr="00F31E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модификации Л.А. </w:t>
            </w:r>
            <w:proofErr w:type="spellStart"/>
            <w:r w:rsidRPr="00F31E04">
              <w:rPr>
                <w:rFonts w:ascii="Times New Roman" w:hAnsi="Times New Roman" w:cs="Times New Roman"/>
                <w:bCs/>
                <w:sz w:val="24"/>
                <w:szCs w:val="24"/>
              </w:rPr>
              <w:t>Ясюково</w:t>
            </w:r>
            <w:proofErr w:type="gramStart"/>
            <w:r w:rsidRPr="00F31E04">
              <w:rPr>
                <w:rFonts w:ascii="Times New Roman" w:hAnsi="Times New Roman" w:cs="Times New Roman"/>
                <w:bCs/>
                <w:sz w:val="24"/>
                <w:szCs w:val="24"/>
              </w:rPr>
              <w:t>й</w:t>
            </w:r>
            <w:proofErr w:type="spellEnd"/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Регулятивные УУД)</w:t>
            </w:r>
            <w:r w:rsidRPr="00F31E04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3C3AA5" w:rsidRPr="00F31E04" w:rsidRDefault="003C3AA5" w:rsidP="009245E4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eastAsia="Wingdings-Regular" w:hAnsi="Times New Roman" w:cs="Times New Roman"/>
                <w:sz w:val="24"/>
                <w:szCs w:val="24"/>
              </w:rPr>
              <w:t xml:space="preserve">Диагностика уровня </w:t>
            </w:r>
            <w:proofErr w:type="spellStart"/>
            <w:r w:rsidRPr="00F31E04">
              <w:rPr>
                <w:rFonts w:ascii="Times New Roman" w:eastAsia="Wingdings-Regular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F31E04">
              <w:rPr>
                <w:rFonts w:ascii="Times New Roman" w:eastAsia="Wingdings-Regular" w:hAnsi="Times New Roman" w:cs="Times New Roman"/>
                <w:sz w:val="24"/>
                <w:szCs w:val="24"/>
              </w:rPr>
              <w:t xml:space="preserve"> универсальных учебных навыков (м</w:t>
            </w:r>
            <w:r w:rsidRPr="00F31E04">
              <w:rPr>
                <w:rFonts w:ascii="Times New Roman" w:eastAsia="Wingdings-Regular" w:hAnsi="Times New Roman" w:cs="Times New Roman"/>
                <w:sz w:val="24"/>
                <w:szCs w:val="24"/>
              </w:rPr>
              <w:t>е</w:t>
            </w:r>
            <w:r w:rsidRPr="00F31E04">
              <w:rPr>
                <w:rFonts w:ascii="Times New Roman" w:eastAsia="Wingdings-Regular" w:hAnsi="Times New Roman" w:cs="Times New Roman"/>
                <w:sz w:val="24"/>
                <w:szCs w:val="24"/>
              </w:rPr>
              <w:t xml:space="preserve">тодика М. </w:t>
            </w:r>
            <w:proofErr w:type="spellStart"/>
            <w:r w:rsidRPr="00F31E04">
              <w:rPr>
                <w:rFonts w:ascii="Times New Roman" w:eastAsia="Wingdings-Regular" w:hAnsi="Times New Roman" w:cs="Times New Roman"/>
                <w:sz w:val="24"/>
                <w:szCs w:val="24"/>
              </w:rPr>
              <w:t>Ступницкой</w:t>
            </w:r>
            <w:proofErr w:type="spellEnd"/>
            <w:r w:rsidRPr="00F31E04">
              <w:rPr>
                <w:rFonts w:ascii="Times New Roman" w:eastAsia="Wingdings-Regular" w:hAnsi="Times New Roman" w:cs="Times New Roman"/>
                <w:sz w:val="24"/>
                <w:szCs w:val="24"/>
              </w:rPr>
              <w:t>) и  д</w:t>
            </w:r>
            <w:r w:rsidRPr="00F31E0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ругие.</w:t>
            </w:r>
          </w:p>
        </w:tc>
      </w:tr>
      <w:tr w:rsidR="003C3AA5" w:rsidRPr="00F31E04" w:rsidTr="003C3AA5">
        <w:trPr>
          <w:trHeight w:val="753"/>
          <w:jc w:val="center"/>
        </w:trPr>
        <w:tc>
          <w:tcPr>
            <w:tcW w:w="1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AA5" w:rsidRPr="00F31E04" w:rsidRDefault="003C3AA5" w:rsidP="009245E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405" w:type="dxa"/>
            <w:gridSpan w:val="4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3C3AA5" w:rsidRPr="00F31E04" w:rsidRDefault="003C3AA5" w:rsidP="009245E4">
            <w:pPr>
              <w:pStyle w:val="a3"/>
              <w:numPr>
                <w:ilvl w:val="0"/>
                <w:numId w:val="10"/>
              </w:numPr>
              <w:tabs>
                <w:tab w:val="left" w:pos="128"/>
              </w:tabs>
              <w:suppressAutoHyphens/>
              <w:snapToGrid w:val="0"/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оценочные суждения учителя (учеников) (письменные и устные), характеризующие Р</w:t>
            </w:r>
            <w:r w:rsidRPr="00F31E0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УУД, ПУУД, КУУД</w:t>
            </w: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C3AA5" w:rsidRPr="00F31E04" w:rsidRDefault="003C3AA5" w:rsidP="009245E4">
            <w:pPr>
              <w:pStyle w:val="a3"/>
              <w:numPr>
                <w:ilvl w:val="0"/>
                <w:numId w:val="10"/>
              </w:numPr>
              <w:tabs>
                <w:tab w:val="left" w:pos="128"/>
              </w:tabs>
              <w:suppressAutoHyphens/>
              <w:snapToGrid w:val="0"/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рефлексивные сочинения.</w:t>
            </w:r>
          </w:p>
        </w:tc>
      </w:tr>
      <w:tr w:rsidR="003C3AA5" w:rsidRPr="00F31E04" w:rsidTr="003C3AA5">
        <w:trPr>
          <w:trHeight w:val="753"/>
          <w:jc w:val="center"/>
        </w:trPr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AA5" w:rsidRPr="00F31E04" w:rsidRDefault="003C3AA5" w:rsidP="009245E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Инструме</w:t>
            </w: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тарий</w:t>
            </w:r>
          </w:p>
        </w:tc>
        <w:tc>
          <w:tcPr>
            <w:tcW w:w="8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3C3AA5" w:rsidRPr="00F31E04" w:rsidRDefault="003C3AA5" w:rsidP="009245E4">
            <w:pPr>
              <w:tabs>
                <w:tab w:val="left" w:pos="937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1.Комплексные задания на </w:t>
            </w:r>
            <w:proofErr w:type="spellStart"/>
            <w:r w:rsidRPr="00F31E0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межпредметной</w:t>
            </w:r>
            <w:proofErr w:type="spellEnd"/>
            <w:r w:rsidRPr="00F31E0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основе.</w:t>
            </w:r>
          </w:p>
          <w:p w:rsidR="003C3AA5" w:rsidRPr="00F31E04" w:rsidRDefault="003C3AA5" w:rsidP="009245E4">
            <w:pPr>
              <w:tabs>
                <w:tab w:val="left" w:pos="937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E0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2.</w:t>
            </w: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 xml:space="preserve"> Классы учебно-познавательных и учебно-практических задач.</w:t>
            </w:r>
          </w:p>
          <w:p w:rsidR="003C3AA5" w:rsidRPr="00F31E04" w:rsidRDefault="003C3AA5" w:rsidP="009245E4">
            <w:pPr>
              <w:pStyle w:val="a3"/>
              <w:tabs>
                <w:tab w:val="left" w:pos="128"/>
              </w:tabs>
              <w:snapToGrid w:val="0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3. Защита итогового </w:t>
            </w:r>
            <w:proofErr w:type="gramStart"/>
            <w:r w:rsidRPr="00F31E0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индивидуального проекта</w:t>
            </w:r>
            <w:proofErr w:type="gramEnd"/>
            <w:r w:rsidRPr="00F31E0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</w:t>
            </w:r>
          </w:p>
        </w:tc>
      </w:tr>
      <w:tr w:rsidR="003C3AA5" w:rsidRPr="00F31E04" w:rsidTr="003C3AA5">
        <w:trPr>
          <w:trHeight w:val="753"/>
          <w:jc w:val="center"/>
        </w:trPr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AA5" w:rsidRPr="00F31E04" w:rsidRDefault="003C3AA5" w:rsidP="009245E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КИМы</w:t>
            </w:r>
            <w:proofErr w:type="spellEnd"/>
          </w:p>
        </w:tc>
        <w:tc>
          <w:tcPr>
            <w:tcW w:w="8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3C3AA5" w:rsidRPr="00F31E04" w:rsidRDefault="003C3AA5" w:rsidP="009245E4">
            <w:pPr>
              <w:pStyle w:val="a3"/>
              <w:numPr>
                <w:ilvl w:val="0"/>
                <w:numId w:val="13"/>
              </w:numPr>
              <w:tabs>
                <w:tab w:val="left" w:pos="176"/>
              </w:tabs>
              <w:suppressAutoHyphens/>
              <w:snapToGrid w:val="0"/>
              <w:spacing w:after="0"/>
              <w:ind w:left="0" w:firstLine="0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задания (вопросы) для выявления уровня </w:t>
            </w:r>
            <w:proofErr w:type="spellStart"/>
            <w:r w:rsidRPr="00F31E0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сформированности</w:t>
            </w:r>
            <w:proofErr w:type="spellEnd"/>
            <w:r w:rsidRPr="00F31E0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 РУУД, ПУУД, КУУД (достижения планируемых </w:t>
            </w:r>
            <w:proofErr w:type="spellStart"/>
            <w:r w:rsidRPr="00F31E0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метапредметных</w:t>
            </w:r>
            <w:proofErr w:type="spellEnd"/>
            <w:r w:rsidRPr="00F31E0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результатов);</w:t>
            </w:r>
          </w:p>
        </w:tc>
      </w:tr>
      <w:tr w:rsidR="003C3AA5" w:rsidRPr="00F31E04" w:rsidTr="003C3AA5">
        <w:trPr>
          <w:trHeight w:val="753"/>
          <w:jc w:val="center"/>
        </w:trPr>
        <w:tc>
          <w:tcPr>
            <w:tcW w:w="1648" w:type="dxa"/>
            <w:tcBorders>
              <w:top w:val="single" w:sz="4" w:space="0" w:color="auto"/>
              <w:left w:val="single" w:sz="4" w:space="0" w:color="000000"/>
              <w:bottom w:val="dashed" w:sz="4" w:space="0" w:color="auto"/>
              <w:right w:val="single" w:sz="4" w:space="0" w:color="auto"/>
            </w:tcBorders>
            <w:vAlign w:val="center"/>
          </w:tcPr>
          <w:p w:rsidR="003C3AA5" w:rsidRPr="00F31E04" w:rsidRDefault="003C3AA5" w:rsidP="009245E4">
            <w:pPr>
              <w:spacing w:after="0"/>
              <w:jc w:val="both"/>
              <w:rPr>
                <w:rFonts w:ascii="Times New Roman" w:hAnsi="Times New Roman" w:cs="Times New Roman"/>
                <w:spacing w:val="-10"/>
                <w:sz w:val="24"/>
                <w:szCs w:val="24"/>
                <w:lang w:eastAsia="ar-SA"/>
              </w:rPr>
            </w:pPr>
          </w:p>
        </w:tc>
        <w:tc>
          <w:tcPr>
            <w:tcW w:w="5098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000000"/>
            </w:tcBorders>
          </w:tcPr>
          <w:p w:rsidR="003C3AA5" w:rsidRPr="00F31E04" w:rsidRDefault="003C3AA5" w:rsidP="009245E4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307" w:type="dxa"/>
            <w:gridSpan w:val="2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hideMark/>
          </w:tcPr>
          <w:p w:rsidR="003C3AA5" w:rsidRPr="00F31E04" w:rsidRDefault="003C3AA5" w:rsidP="009245E4">
            <w:pPr>
              <w:pStyle w:val="a3"/>
              <w:numPr>
                <w:ilvl w:val="0"/>
                <w:numId w:val="13"/>
              </w:numPr>
              <w:tabs>
                <w:tab w:val="left" w:pos="176"/>
              </w:tabs>
              <w:suppressAutoHyphens/>
              <w:snapToGrid w:val="0"/>
              <w:spacing w:after="0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 xml:space="preserve">тесты (и др.) для </w:t>
            </w:r>
            <w:r w:rsidRPr="00F31E0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изучения </w:t>
            </w:r>
            <w:proofErr w:type="spellStart"/>
            <w:r w:rsidRPr="00F31E0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метапредметных</w:t>
            </w:r>
            <w:proofErr w:type="spellEnd"/>
            <w:r w:rsidRPr="00F31E04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результатов.</w:t>
            </w:r>
          </w:p>
        </w:tc>
      </w:tr>
      <w:tr w:rsidR="003C3AA5" w:rsidRPr="00F31E04" w:rsidTr="003C3AA5">
        <w:trPr>
          <w:trHeight w:val="267"/>
          <w:jc w:val="center"/>
        </w:trPr>
        <w:tc>
          <w:tcPr>
            <w:tcW w:w="164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:rsidR="003C3AA5" w:rsidRPr="00F31E04" w:rsidRDefault="003C3AA5" w:rsidP="009245E4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i/>
                <w:spacing w:val="-10"/>
                <w:sz w:val="24"/>
                <w:szCs w:val="24"/>
              </w:rPr>
              <w:t>Критерии</w:t>
            </w:r>
          </w:p>
        </w:tc>
        <w:tc>
          <w:tcPr>
            <w:tcW w:w="8405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000000"/>
            </w:tcBorders>
            <w:hideMark/>
          </w:tcPr>
          <w:p w:rsidR="003C3AA5" w:rsidRPr="00F31E04" w:rsidRDefault="003C3AA5" w:rsidP="009245E4">
            <w:pPr>
              <w:numPr>
                <w:ilvl w:val="0"/>
                <w:numId w:val="14"/>
              </w:numPr>
              <w:tabs>
                <w:tab w:val="left" w:pos="189"/>
              </w:tabs>
              <w:suppressAutoHyphens/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планируемые </w:t>
            </w:r>
            <w:proofErr w:type="spellStart"/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 w:rsidRPr="00F31E04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</w:t>
            </w:r>
          </w:p>
        </w:tc>
      </w:tr>
      <w:tr w:rsidR="003C3AA5" w:rsidRPr="00F31E04" w:rsidTr="003C3AA5">
        <w:trPr>
          <w:trHeight w:val="671"/>
          <w:jc w:val="center"/>
        </w:trPr>
        <w:tc>
          <w:tcPr>
            <w:tcW w:w="164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:rsidR="003C3AA5" w:rsidRPr="00F31E04" w:rsidRDefault="003C3AA5" w:rsidP="009245E4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pacing w:val="-10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i/>
                <w:sz w:val="24"/>
                <w:szCs w:val="24"/>
              </w:rPr>
              <w:t>Шкала и вид отметки</w:t>
            </w:r>
          </w:p>
        </w:tc>
        <w:tc>
          <w:tcPr>
            <w:tcW w:w="8405" w:type="dxa"/>
            <w:gridSpan w:val="4"/>
            <w:tcBorders>
              <w:top w:val="dashed" w:sz="4" w:space="0" w:color="auto"/>
              <w:left w:val="single" w:sz="4" w:space="0" w:color="auto"/>
              <w:bottom w:val="nil"/>
              <w:right w:val="single" w:sz="4" w:space="0" w:color="000000"/>
            </w:tcBorders>
            <w:hideMark/>
          </w:tcPr>
          <w:p w:rsidR="003C3AA5" w:rsidRPr="00F31E04" w:rsidRDefault="003C3AA5" w:rsidP="009245E4">
            <w:pPr>
              <w:numPr>
                <w:ilvl w:val="0"/>
                <w:numId w:val="14"/>
              </w:numPr>
              <w:tabs>
                <w:tab w:val="left" w:pos="189"/>
              </w:tabs>
              <w:suppressAutoHyphens/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 xml:space="preserve">определяется наиболее приемлемая шкала и вид отметки (в зависимости от показателей – умений, характеризующих </w:t>
            </w:r>
            <w:r w:rsidRPr="00F31E0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уровень </w:t>
            </w:r>
            <w:proofErr w:type="spellStart"/>
            <w:r w:rsidRPr="00F31E0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сформиро</w:t>
            </w:r>
            <w:r w:rsidRPr="00F31E04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en-US"/>
              </w:rPr>
              <w:t>ванности</w:t>
            </w:r>
            <w:proofErr w:type="spellEnd"/>
            <w:r w:rsidRPr="00F31E04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en-US"/>
              </w:rPr>
              <w:t xml:space="preserve"> РУУД, ПУУД, КУУД; в соответствии с методикой диагностики</w:t>
            </w:r>
            <w:r w:rsidRPr="00F31E0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).</w:t>
            </w:r>
          </w:p>
        </w:tc>
      </w:tr>
      <w:tr w:rsidR="003C3AA5" w:rsidRPr="00F31E04" w:rsidTr="003C3AA5">
        <w:trPr>
          <w:trHeight w:val="1692"/>
          <w:jc w:val="center"/>
        </w:trPr>
        <w:tc>
          <w:tcPr>
            <w:tcW w:w="1648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AA5" w:rsidRPr="00F31E04" w:rsidRDefault="003C3AA5" w:rsidP="009245E4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Формы </w:t>
            </w:r>
            <w:r w:rsidRPr="00F31E04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фи</w:t>
            </w:r>
            <w:r w:rsidRPr="00F31E04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к</w:t>
            </w:r>
            <w:r w:rsidRPr="00F31E04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сации</w:t>
            </w:r>
          </w:p>
        </w:tc>
        <w:tc>
          <w:tcPr>
            <w:tcW w:w="8405" w:type="dxa"/>
            <w:gridSpan w:val="4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3C3AA5" w:rsidRPr="00F31E04" w:rsidRDefault="003C3AA5" w:rsidP="009245E4">
            <w:pPr>
              <w:pStyle w:val="a3"/>
              <w:numPr>
                <w:ilvl w:val="0"/>
                <w:numId w:val="11"/>
              </w:numPr>
              <w:tabs>
                <w:tab w:val="left" w:pos="128"/>
                <w:tab w:val="left" w:pos="230"/>
              </w:tabs>
              <w:suppressAutoHyphens/>
              <w:snapToGrid w:val="0"/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листы наблюдения за развитием РУУД, ПУУД, КУУД; </w:t>
            </w:r>
          </w:p>
          <w:p w:rsidR="003C3AA5" w:rsidRPr="00F31E04" w:rsidRDefault="003C3AA5" w:rsidP="009245E4">
            <w:pPr>
              <w:pStyle w:val="a3"/>
              <w:numPr>
                <w:ilvl w:val="0"/>
                <w:numId w:val="11"/>
              </w:numPr>
              <w:tabs>
                <w:tab w:val="left" w:pos="128"/>
                <w:tab w:val="left" w:pos="230"/>
              </w:tabs>
              <w:suppressAutoHyphens/>
              <w:snapToGrid w:val="0"/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E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дневник «Я учусь учиться: мои достижения»; </w:t>
            </w:r>
          </w:p>
          <w:p w:rsidR="003C3AA5" w:rsidRPr="00F31E04" w:rsidRDefault="003C3AA5" w:rsidP="009245E4">
            <w:pPr>
              <w:pStyle w:val="a3"/>
              <w:numPr>
                <w:ilvl w:val="0"/>
                <w:numId w:val="11"/>
              </w:numPr>
              <w:tabs>
                <w:tab w:val="left" w:pos="128"/>
                <w:tab w:val="left" w:pos="230"/>
              </w:tabs>
              <w:suppressAutoHyphens/>
              <w:snapToGrid w:val="0"/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E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портфолио «Мои достижения»; </w:t>
            </w:r>
          </w:p>
          <w:p w:rsidR="003C3AA5" w:rsidRPr="00F31E04" w:rsidRDefault="003C3AA5" w:rsidP="009245E4">
            <w:pPr>
              <w:pStyle w:val="a3"/>
              <w:numPr>
                <w:ilvl w:val="0"/>
                <w:numId w:val="11"/>
              </w:numPr>
              <w:tabs>
                <w:tab w:val="left" w:pos="128"/>
                <w:tab w:val="left" w:pos="230"/>
              </w:tabs>
              <w:suppressAutoHyphens/>
              <w:snapToGrid w:val="0"/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E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дневник ученика; </w:t>
            </w:r>
          </w:p>
          <w:p w:rsidR="003C3AA5" w:rsidRPr="00F31E04" w:rsidRDefault="003C3AA5" w:rsidP="009245E4">
            <w:pPr>
              <w:pStyle w:val="a3"/>
              <w:numPr>
                <w:ilvl w:val="0"/>
                <w:numId w:val="11"/>
              </w:numPr>
              <w:tabs>
                <w:tab w:val="left" w:pos="128"/>
                <w:tab w:val="left" w:pos="230"/>
              </w:tabs>
              <w:suppressAutoHyphens/>
              <w:snapToGrid w:val="0"/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E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диагностическая тетрадь учителя; </w:t>
            </w:r>
          </w:p>
          <w:p w:rsidR="003C3AA5" w:rsidRPr="00F31E04" w:rsidRDefault="003C3AA5" w:rsidP="009245E4">
            <w:pPr>
              <w:pStyle w:val="a3"/>
              <w:numPr>
                <w:ilvl w:val="0"/>
                <w:numId w:val="11"/>
              </w:numPr>
              <w:tabs>
                <w:tab w:val="left" w:pos="128"/>
                <w:tab w:val="left" w:pos="230"/>
              </w:tabs>
              <w:suppressAutoHyphens/>
              <w:snapToGrid w:val="0"/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E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электронное приложение к журналу учителя; </w:t>
            </w:r>
          </w:p>
          <w:p w:rsidR="003C3AA5" w:rsidRPr="00F31E04" w:rsidRDefault="003C3AA5" w:rsidP="009245E4">
            <w:pPr>
              <w:pStyle w:val="a3"/>
              <w:numPr>
                <w:ilvl w:val="0"/>
                <w:numId w:val="11"/>
              </w:numPr>
              <w:tabs>
                <w:tab w:val="left" w:pos="128"/>
                <w:tab w:val="left" w:pos="230"/>
              </w:tabs>
              <w:suppressAutoHyphens/>
              <w:snapToGrid w:val="0"/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bCs/>
                <w:sz w:val="24"/>
                <w:szCs w:val="24"/>
              </w:rPr>
              <w:t>портфолио «Оценочная деятельность учителя предметника»</w:t>
            </w:r>
          </w:p>
        </w:tc>
      </w:tr>
    </w:tbl>
    <w:p w:rsidR="003C3AA5" w:rsidRPr="00F31E04" w:rsidRDefault="003C3AA5" w:rsidP="009245E4">
      <w:pPr>
        <w:pStyle w:val="a5"/>
        <w:tabs>
          <w:tab w:val="left" w:pos="2580"/>
        </w:tabs>
        <w:spacing w:line="276" w:lineRule="auto"/>
        <w:ind w:firstLine="567"/>
        <w:jc w:val="both"/>
        <w:rPr>
          <w:rFonts w:cs="Times New Roman"/>
          <w:b/>
        </w:rPr>
      </w:pPr>
    </w:p>
    <w:p w:rsidR="00DF44CB" w:rsidRDefault="00DF44CB" w:rsidP="009245E4">
      <w:pPr>
        <w:pStyle w:val="a5"/>
        <w:tabs>
          <w:tab w:val="left" w:pos="2580"/>
        </w:tabs>
        <w:spacing w:line="276" w:lineRule="auto"/>
        <w:ind w:firstLine="567"/>
        <w:jc w:val="both"/>
        <w:rPr>
          <w:rFonts w:cs="Times New Roman"/>
          <w:b/>
        </w:rPr>
      </w:pPr>
    </w:p>
    <w:p w:rsidR="00DF44CB" w:rsidRDefault="00DF44CB" w:rsidP="009245E4">
      <w:pPr>
        <w:pStyle w:val="a5"/>
        <w:tabs>
          <w:tab w:val="left" w:pos="2580"/>
        </w:tabs>
        <w:spacing w:line="276" w:lineRule="auto"/>
        <w:ind w:firstLine="567"/>
        <w:jc w:val="both"/>
        <w:rPr>
          <w:rFonts w:cs="Times New Roman"/>
          <w:b/>
        </w:rPr>
      </w:pPr>
    </w:p>
    <w:p w:rsidR="00DF44CB" w:rsidRDefault="00DF44CB" w:rsidP="009245E4">
      <w:pPr>
        <w:pStyle w:val="a5"/>
        <w:tabs>
          <w:tab w:val="left" w:pos="2580"/>
        </w:tabs>
        <w:spacing w:line="276" w:lineRule="auto"/>
        <w:ind w:firstLine="567"/>
        <w:jc w:val="both"/>
        <w:rPr>
          <w:rFonts w:cs="Times New Roman"/>
          <w:b/>
        </w:rPr>
      </w:pPr>
    </w:p>
    <w:p w:rsidR="003C3AA5" w:rsidRPr="00F31E04" w:rsidRDefault="003C3AA5" w:rsidP="009245E4">
      <w:pPr>
        <w:pStyle w:val="a5"/>
        <w:tabs>
          <w:tab w:val="left" w:pos="2580"/>
        </w:tabs>
        <w:spacing w:line="276" w:lineRule="auto"/>
        <w:ind w:firstLine="567"/>
        <w:jc w:val="both"/>
        <w:rPr>
          <w:rFonts w:cs="Times New Roman"/>
          <w:b/>
        </w:rPr>
      </w:pPr>
      <w:r w:rsidRPr="00F31E04">
        <w:rPr>
          <w:rFonts w:cs="Times New Roman"/>
          <w:b/>
        </w:rPr>
        <w:lastRenderedPageBreak/>
        <w:t>2.3. Предметные результаты.</w:t>
      </w:r>
    </w:p>
    <w:p w:rsidR="003C3AA5" w:rsidRPr="00F31E04" w:rsidRDefault="003C3AA5" w:rsidP="009245E4">
      <w:pPr>
        <w:pStyle w:val="a5"/>
        <w:tabs>
          <w:tab w:val="left" w:pos="2580"/>
        </w:tabs>
        <w:spacing w:line="276" w:lineRule="auto"/>
        <w:ind w:firstLine="567"/>
        <w:jc w:val="both"/>
        <w:rPr>
          <w:rFonts w:cs="Times New Roman"/>
          <w:b/>
        </w:rPr>
      </w:pPr>
    </w:p>
    <w:tbl>
      <w:tblPr>
        <w:tblW w:w="10110" w:type="dxa"/>
        <w:jc w:val="center"/>
        <w:tblInd w:w="-5" w:type="dxa"/>
        <w:tblLayout w:type="fixed"/>
        <w:tblLook w:val="04A0" w:firstRow="1" w:lastRow="0" w:firstColumn="1" w:lastColumn="0" w:noHBand="0" w:noVBand="1"/>
      </w:tblPr>
      <w:tblGrid>
        <w:gridCol w:w="1648"/>
        <w:gridCol w:w="2682"/>
        <w:gridCol w:w="153"/>
        <w:gridCol w:w="2694"/>
        <w:gridCol w:w="2920"/>
        <w:gridCol w:w="13"/>
      </w:tblGrid>
      <w:tr w:rsidR="003C3AA5" w:rsidRPr="00F31E04" w:rsidTr="003C3AA5">
        <w:trPr>
          <w:gridAfter w:val="1"/>
          <w:wAfter w:w="13" w:type="dxa"/>
          <w:jc w:val="center"/>
        </w:trPr>
        <w:tc>
          <w:tcPr>
            <w:tcW w:w="1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C3AA5" w:rsidRPr="00F31E04" w:rsidRDefault="003C3AA5" w:rsidP="009245E4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 xml:space="preserve">Компоненты </w:t>
            </w:r>
            <w:r w:rsidRPr="00F31E04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системы оценки</w:t>
            </w:r>
          </w:p>
        </w:tc>
        <w:tc>
          <w:tcPr>
            <w:tcW w:w="8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3AA5" w:rsidRPr="00F31E04" w:rsidRDefault="003C3AA5" w:rsidP="009245E4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Вид оценки</w:t>
            </w:r>
          </w:p>
        </w:tc>
      </w:tr>
      <w:tr w:rsidR="003C3AA5" w:rsidRPr="00F31E04" w:rsidTr="003C3AA5">
        <w:trPr>
          <w:gridAfter w:val="1"/>
          <w:wAfter w:w="13" w:type="dxa"/>
          <w:trHeight w:val="263"/>
          <w:jc w:val="center"/>
        </w:trPr>
        <w:tc>
          <w:tcPr>
            <w:tcW w:w="1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C3AA5" w:rsidRPr="00F31E04" w:rsidRDefault="003C3AA5" w:rsidP="009245E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C3AA5" w:rsidRPr="00F31E04" w:rsidRDefault="003C3AA5" w:rsidP="009245E4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 xml:space="preserve">Текущая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C3AA5" w:rsidRPr="00F31E04" w:rsidRDefault="003C3AA5" w:rsidP="009245E4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Промежуточная </w:t>
            </w: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3AA5" w:rsidRPr="00F31E04" w:rsidRDefault="003C3AA5" w:rsidP="009245E4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</w:t>
            </w:r>
          </w:p>
        </w:tc>
      </w:tr>
      <w:tr w:rsidR="003C3AA5" w:rsidRPr="00F31E04" w:rsidTr="003C3AA5">
        <w:trPr>
          <w:gridAfter w:val="1"/>
          <w:wAfter w:w="13" w:type="dxa"/>
          <w:trHeight w:val="1259"/>
          <w:jc w:val="center"/>
        </w:trPr>
        <w:tc>
          <w:tcPr>
            <w:tcW w:w="1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3AA5" w:rsidRPr="00F31E04" w:rsidRDefault="003C3AA5" w:rsidP="009245E4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3AA5" w:rsidRPr="00F31E04" w:rsidRDefault="003C3AA5" w:rsidP="009245E4">
            <w:pPr>
              <w:numPr>
                <w:ilvl w:val="0"/>
                <w:numId w:val="15"/>
              </w:numPr>
              <w:tabs>
                <w:tab w:val="left" w:pos="176"/>
              </w:tabs>
              <w:suppressAutoHyphens/>
              <w:snapToGrid w:val="0"/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 xml:space="preserve">анализ процесса освоения способов действий с изучаемым предметным содержанием (их </w:t>
            </w:r>
            <w:proofErr w:type="spellStart"/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операционального</w:t>
            </w:r>
            <w:proofErr w:type="spellEnd"/>
            <w:r w:rsidRPr="00F31E04">
              <w:rPr>
                <w:rFonts w:ascii="Times New Roman" w:hAnsi="Times New Roman" w:cs="Times New Roman"/>
                <w:sz w:val="24"/>
                <w:szCs w:val="24"/>
              </w:rPr>
              <w:t xml:space="preserve"> состава).</w:t>
            </w:r>
          </w:p>
        </w:tc>
        <w:tc>
          <w:tcPr>
            <w:tcW w:w="561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3C3AA5" w:rsidRPr="00F31E04" w:rsidRDefault="003C3AA5" w:rsidP="009245E4">
            <w:pPr>
              <w:numPr>
                <w:ilvl w:val="0"/>
                <w:numId w:val="15"/>
              </w:numPr>
              <w:tabs>
                <w:tab w:val="left" w:pos="176"/>
              </w:tabs>
              <w:suppressAutoHyphens/>
              <w:snapToGrid w:val="0"/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оценка освоения предметных знаний и способов действий с предметным содержанием;</w:t>
            </w:r>
          </w:p>
          <w:p w:rsidR="003C3AA5" w:rsidRPr="00F31E04" w:rsidRDefault="003C3AA5" w:rsidP="009245E4">
            <w:pPr>
              <w:numPr>
                <w:ilvl w:val="0"/>
                <w:numId w:val="15"/>
              </w:numPr>
              <w:tabs>
                <w:tab w:val="left" w:pos="176"/>
              </w:tabs>
              <w:suppressAutoHyphens/>
              <w:snapToGrid w:val="0"/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bCs/>
                <w:sz w:val="24"/>
                <w:szCs w:val="24"/>
              </w:rPr>
              <w:t>выявление соответствия уровня сформирован-</w:t>
            </w:r>
            <w:proofErr w:type="spellStart"/>
            <w:r w:rsidRPr="00F31E04">
              <w:rPr>
                <w:rFonts w:ascii="Times New Roman" w:hAnsi="Times New Roman" w:cs="Times New Roman"/>
                <w:bCs/>
                <w:sz w:val="24"/>
                <w:szCs w:val="24"/>
              </w:rPr>
              <w:t>ности</w:t>
            </w:r>
            <w:proofErr w:type="spellEnd"/>
            <w:r w:rsidRPr="00F31E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способов действий с предметным содержанием требованиям к планируемым предметным результатам</w:t>
            </w:r>
          </w:p>
        </w:tc>
      </w:tr>
      <w:tr w:rsidR="003C3AA5" w:rsidRPr="00F31E04" w:rsidTr="003C3AA5">
        <w:trPr>
          <w:gridAfter w:val="1"/>
          <w:wAfter w:w="13" w:type="dxa"/>
          <w:trHeight w:val="633"/>
          <w:jc w:val="center"/>
        </w:trPr>
        <w:tc>
          <w:tcPr>
            <w:tcW w:w="1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C3AA5" w:rsidRPr="00F31E04" w:rsidRDefault="003C3AA5" w:rsidP="009245E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22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C3AA5" w:rsidRPr="00F31E04" w:rsidRDefault="003C3AA5" w:rsidP="009245E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9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AA5" w:rsidRPr="00F31E04" w:rsidRDefault="003C3AA5" w:rsidP="009245E4">
            <w:pPr>
              <w:tabs>
                <w:tab w:val="left" w:pos="176"/>
              </w:tabs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освоения програм</w:t>
            </w: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много материала по теме, блоку, содержательной линии</w:t>
            </w:r>
            <w:r w:rsidRPr="00F31E0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920" w:type="dxa"/>
            <w:tcBorders>
              <w:top w:val="dashed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C3AA5" w:rsidRPr="00F31E04" w:rsidRDefault="003C3AA5" w:rsidP="009245E4">
            <w:pPr>
              <w:tabs>
                <w:tab w:val="left" w:pos="176"/>
              </w:tabs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освоения программного </w:t>
            </w: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 xml:space="preserve">материала за </w:t>
            </w:r>
            <w:r w:rsidRPr="00F31E04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четверть, по</w:t>
            </w:r>
            <w:r w:rsidRPr="00F31E04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softHyphen/>
              <w:t>лугодие, год</w:t>
            </w:r>
            <w:r w:rsidRPr="00F31E04">
              <w:rPr>
                <w:rFonts w:ascii="Times New Roman" w:hAnsi="Times New Roman" w:cs="Times New Roman"/>
                <w:bCs/>
                <w:spacing w:val="-10"/>
                <w:sz w:val="24"/>
                <w:szCs w:val="24"/>
              </w:rPr>
              <w:t>.</w:t>
            </w:r>
          </w:p>
          <w:p w:rsidR="003C3AA5" w:rsidRPr="00F31E04" w:rsidRDefault="003C3AA5" w:rsidP="009245E4">
            <w:pPr>
              <w:tabs>
                <w:tab w:val="left" w:pos="176"/>
              </w:tabs>
              <w:snapToGrid w:val="0"/>
              <w:spacing w:after="0"/>
              <w:jc w:val="both"/>
              <w:rPr>
                <w:rFonts w:ascii="Times New Roman" w:hAnsi="Times New Roman" w:cs="Times New Roman"/>
                <w:bCs/>
                <w:spacing w:val="-6"/>
                <w:sz w:val="24"/>
                <w:szCs w:val="24"/>
                <w:lang w:eastAsia="ar-SA"/>
              </w:rPr>
            </w:pPr>
          </w:p>
        </w:tc>
      </w:tr>
      <w:tr w:rsidR="003C3AA5" w:rsidRPr="00F31E04" w:rsidTr="003C3AA5">
        <w:trPr>
          <w:gridAfter w:val="1"/>
          <w:wAfter w:w="13" w:type="dxa"/>
          <w:jc w:val="center"/>
        </w:trPr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3AA5" w:rsidRPr="00F31E04" w:rsidRDefault="003C3AA5" w:rsidP="009245E4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Объекты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3AA5" w:rsidRPr="00F31E04" w:rsidRDefault="003C3AA5" w:rsidP="009245E4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Процесс освоения спос</w:t>
            </w: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бов действий с изуча</w:t>
            </w: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мым предметным соде</w:t>
            </w: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 xml:space="preserve">жанием </w:t>
            </w:r>
            <w:r w:rsidRPr="00F31E04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(их </w:t>
            </w:r>
            <w:proofErr w:type="spellStart"/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операци</w:t>
            </w: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нального</w:t>
            </w:r>
            <w:proofErr w:type="spellEnd"/>
            <w:r w:rsidRPr="00F31E04">
              <w:rPr>
                <w:rFonts w:ascii="Times New Roman" w:hAnsi="Times New Roman" w:cs="Times New Roman"/>
                <w:sz w:val="24"/>
                <w:szCs w:val="24"/>
              </w:rPr>
              <w:t xml:space="preserve"> состава).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3AA5" w:rsidRPr="00F31E04" w:rsidRDefault="003C3AA5" w:rsidP="009245E4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Действия с предметным содержанием по изуч</w:t>
            </w: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 xml:space="preserve">емой теме. </w:t>
            </w: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3AA5" w:rsidRPr="00F31E04" w:rsidRDefault="003C3AA5" w:rsidP="009245E4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Умения решать учебно-</w:t>
            </w:r>
            <w:r w:rsidRPr="00F31E04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познавательные и учебно-</w:t>
            </w: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</w:t>
            </w:r>
            <w:r w:rsidRPr="00F31E04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задачи с и</w:t>
            </w:r>
            <w:r w:rsidRPr="00F31E04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</w:t>
            </w:r>
            <w:r w:rsidRPr="00F31E04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пользованием</w:t>
            </w: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 xml:space="preserve"> средств, р</w:t>
            </w: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 xml:space="preserve">левантных </w:t>
            </w:r>
            <w:proofErr w:type="gramStart"/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предмет-ному</w:t>
            </w:r>
            <w:proofErr w:type="gramEnd"/>
            <w:r w:rsidRPr="00F31E04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содержанию.</w:t>
            </w:r>
          </w:p>
        </w:tc>
      </w:tr>
      <w:tr w:rsidR="003C3AA5" w:rsidRPr="00F31E04" w:rsidTr="003C3AA5">
        <w:trPr>
          <w:gridAfter w:val="1"/>
          <w:wAfter w:w="13" w:type="dxa"/>
          <w:jc w:val="center"/>
        </w:trPr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3AA5" w:rsidRPr="00F31E04" w:rsidRDefault="003C3AA5" w:rsidP="009245E4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Процедуры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3AA5" w:rsidRPr="00F31E04" w:rsidRDefault="003C3AA5" w:rsidP="009245E4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Устный опрос, письме</w:t>
            </w: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ный опрос (самосто</w:t>
            </w: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тельная работа).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3AA5" w:rsidRPr="00F31E04" w:rsidRDefault="003C3AA5" w:rsidP="009245E4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Письменный опрос (контрольная работа на оценку усвоения пр</w:t>
            </w: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граммного мате</w:t>
            </w:r>
            <w:r w:rsidRPr="00F31E0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риала по теме, блоку,</w:t>
            </w: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 xml:space="preserve"> соде</w:t>
            </w: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жательной линии</w:t>
            </w:r>
            <w:r w:rsidRPr="00F31E04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3AA5" w:rsidRPr="00F31E04" w:rsidRDefault="003C3AA5" w:rsidP="009245E4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 xml:space="preserve">Письменный опрос </w:t>
            </w:r>
          </w:p>
          <w:p w:rsidR="003C3AA5" w:rsidRPr="00F31E04" w:rsidRDefault="003C3AA5" w:rsidP="009245E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F31E0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итоговые проверочные работы по предметам, комплексные работы на </w:t>
            </w:r>
            <w:proofErr w:type="spellStart"/>
            <w:r w:rsidRPr="00F31E0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межпредметной</w:t>
            </w:r>
            <w:proofErr w:type="spellEnd"/>
            <w:r w:rsidRPr="00F31E0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основе</w:t>
            </w: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3C3AA5" w:rsidRPr="00F31E04" w:rsidTr="003C3AA5">
        <w:trPr>
          <w:gridAfter w:val="1"/>
          <w:wAfter w:w="13" w:type="dxa"/>
          <w:jc w:val="center"/>
        </w:trPr>
        <w:tc>
          <w:tcPr>
            <w:tcW w:w="1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3AA5" w:rsidRPr="00F31E04" w:rsidRDefault="003C3AA5" w:rsidP="009245E4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Технологии, методики,</w:t>
            </w:r>
          </w:p>
          <w:p w:rsidR="003C3AA5" w:rsidRPr="00F31E04" w:rsidRDefault="003C3AA5" w:rsidP="009245E4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методы, пр</w:t>
            </w: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емы</w:t>
            </w:r>
          </w:p>
          <w:p w:rsidR="003C3AA5" w:rsidRPr="00F31E04" w:rsidRDefault="003C3AA5" w:rsidP="009245E4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449" w:type="dxa"/>
            <w:gridSpan w:val="4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hideMark/>
          </w:tcPr>
          <w:p w:rsidR="003C3AA5" w:rsidRPr="00F31E04" w:rsidRDefault="003C3AA5" w:rsidP="009245E4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«Технология оценивания образовательных достижений» (</w:t>
            </w:r>
            <w:proofErr w:type="spellStart"/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Д.Д.Данилов</w:t>
            </w:r>
            <w:proofErr w:type="spellEnd"/>
            <w:r w:rsidRPr="00F31E04">
              <w:rPr>
                <w:rFonts w:ascii="Times New Roman" w:hAnsi="Times New Roman" w:cs="Times New Roman"/>
                <w:sz w:val="24"/>
                <w:szCs w:val="24"/>
              </w:rPr>
              <w:t xml:space="preserve"> и др.).</w:t>
            </w:r>
          </w:p>
          <w:p w:rsidR="003C3AA5" w:rsidRPr="00F31E04" w:rsidRDefault="003C3AA5" w:rsidP="009245E4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«Педагогическая технология формирования самоконтроля и самооценки» (А.Б. Воронцов).</w:t>
            </w:r>
          </w:p>
          <w:p w:rsidR="003C3AA5" w:rsidRPr="00F31E04" w:rsidRDefault="003C3AA5" w:rsidP="009245E4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E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Тест на оценку </w:t>
            </w:r>
            <w:proofErr w:type="spellStart"/>
            <w:r w:rsidRPr="00F31E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сформированности</w:t>
            </w:r>
            <w:proofErr w:type="spellEnd"/>
            <w:r w:rsidRPr="00F31E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навыков чтения </w:t>
            </w: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 xml:space="preserve">(познавательные УУД) из методического комплекса «Прогноз и профилактика проблем обучения в 3-6 классах» Л. А. </w:t>
            </w:r>
            <w:proofErr w:type="spellStart"/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Ясюковой</w:t>
            </w:r>
            <w:proofErr w:type="spellEnd"/>
          </w:p>
          <w:p w:rsidR="003C3AA5" w:rsidRPr="00F31E04" w:rsidRDefault="003C3AA5" w:rsidP="009245E4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 xml:space="preserve">«Индивидуально-ориентированные эталоны оценки» (Г.Ю. </w:t>
            </w:r>
            <w:proofErr w:type="spellStart"/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Ксензова</w:t>
            </w:r>
            <w:proofErr w:type="spellEnd"/>
            <w:r w:rsidRPr="00F31E04">
              <w:rPr>
                <w:rFonts w:ascii="Times New Roman" w:hAnsi="Times New Roman" w:cs="Times New Roman"/>
                <w:sz w:val="24"/>
                <w:szCs w:val="24"/>
              </w:rPr>
              <w:t xml:space="preserve">) и другие. </w:t>
            </w:r>
          </w:p>
        </w:tc>
      </w:tr>
      <w:tr w:rsidR="003C3AA5" w:rsidRPr="00F31E04" w:rsidTr="003C3AA5">
        <w:trPr>
          <w:gridAfter w:val="1"/>
          <w:wAfter w:w="13" w:type="dxa"/>
          <w:jc w:val="center"/>
        </w:trPr>
        <w:tc>
          <w:tcPr>
            <w:tcW w:w="1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C3AA5" w:rsidRPr="00F31E04" w:rsidRDefault="003C3AA5" w:rsidP="009245E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449" w:type="dxa"/>
            <w:gridSpan w:val="4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hideMark/>
          </w:tcPr>
          <w:p w:rsidR="003C3AA5" w:rsidRPr="00F31E04" w:rsidRDefault="003C3AA5" w:rsidP="009245E4">
            <w:pPr>
              <w:pStyle w:val="a3"/>
              <w:numPr>
                <w:ilvl w:val="0"/>
                <w:numId w:val="10"/>
              </w:numPr>
              <w:tabs>
                <w:tab w:val="left" w:pos="128"/>
              </w:tabs>
              <w:suppressAutoHyphens/>
              <w:snapToGrid w:val="0"/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оценочные суждения учителя (учеников) (письменные и устные), характеризующие действия с предметным содержанием;</w:t>
            </w:r>
          </w:p>
          <w:p w:rsidR="003C3AA5" w:rsidRPr="00F31E04" w:rsidRDefault="003C3AA5" w:rsidP="009245E4">
            <w:pPr>
              <w:pStyle w:val="a3"/>
              <w:numPr>
                <w:ilvl w:val="0"/>
                <w:numId w:val="10"/>
              </w:numPr>
              <w:tabs>
                <w:tab w:val="left" w:pos="128"/>
              </w:tabs>
              <w:suppressAutoHyphens/>
              <w:snapToGrid w:val="0"/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E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тест на оценку </w:t>
            </w:r>
            <w:proofErr w:type="spellStart"/>
            <w:r w:rsidRPr="00F31E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сформированности</w:t>
            </w:r>
            <w:proofErr w:type="spellEnd"/>
            <w:r w:rsidRPr="00F31E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навыков чтения </w:t>
            </w: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 xml:space="preserve">(познавательные УУД) из методического комплекса «Прогноз и профилактика проблем обучения в 3-6 классах» Л. А. </w:t>
            </w:r>
            <w:proofErr w:type="spellStart"/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Ясюковой</w:t>
            </w:r>
            <w:proofErr w:type="spellEnd"/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C3AA5" w:rsidRPr="00F31E04" w:rsidRDefault="003C3AA5" w:rsidP="009245E4">
            <w:pPr>
              <w:pStyle w:val="a3"/>
              <w:numPr>
                <w:ilvl w:val="0"/>
                <w:numId w:val="10"/>
              </w:numPr>
              <w:tabs>
                <w:tab w:val="left" w:pos="128"/>
              </w:tabs>
              <w:suppressAutoHyphens/>
              <w:snapToGrid w:val="0"/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 xml:space="preserve">тест на оценку самостоятельности мышления (познавательные УУД) из методического комплекса «Прогноз и профилактика проблем обучения в 3-6 классах» Л. А. </w:t>
            </w:r>
            <w:proofErr w:type="spellStart"/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Ясюковой</w:t>
            </w:r>
            <w:proofErr w:type="spellEnd"/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C3AA5" w:rsidRPr="00F31E04" w:rsidRDefault="003C3AA5" w:rsidP="009245E4">
            <w:pPr>
              <w:pStyle w:val="a3"/>
              <w:numPr>
                <w:ilvl w:val="0"/>
                <w:numId w:val="10"/>
              </w:numPr>
              <w:tabs>
                <w:tab w:val="left" w:pos="128"/>
              </w:tabs>
              <w:suppressAutoHyphens/>
              <w:snapToGrid w:val="0"/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рефлексивные сочинения.</w:t>
            </w:r>
          </w:p>
        </w:tc>
      </w:tr>
      <w:tr w:rsidR="003C3AA5" w:rsidRPr="00F31E04" w:rsidTr="003C3AA5">
        <w:trPr>
          <w:gridAfter w:val="1"/>
          <w:wAfter w:w="13" w:type="dxa"/>
          <w:jc w:val="center"/>
        </w:trPr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C3AA5" w:rsidRPr="00F31E04" w:rsidRDefault="003C3AA5" w:rsidP="009245E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Инструме</w:t>
            </w: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 xml:space="preserve">тарий </w:t>
            </w:r>
          </w:p>
        </w:tc>
        <w:tc>
          <w:tcPr>
            <w:tcW w:w="8449" w:type="dxa"/>
            <w:gridSpan w:val="4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3AA5" w:rsidRPr="00F31E04" w:rsidRDefault="003C3AA5" w:rsidP="009245E4">
            <w:pPr>
              <w:pStyle w:val="a3"/>
              <w:tabs>
                <w:tab w:val="left" w:pos="128"/>
              </w:tabs>
              <w:snapToGrid w:val="0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Продуктивные задания по применению знаний и умений, предполагающие с</w:t>
            </w: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здание учеником в ходе решения своего информационного продукта.</w:t>
            </w:r>
          </w:p>
        </w:tc>
      </w:tr>
      <w:tr w:rsidR="003C3AA5" w:rsidRPr="00F31E04" w:rsidTr="003C3AA5">
        <w:trPr>
          <w:gridAfter w:val="1"/>
          <w:wAfter w:w="13" w:type="dxa"/>
          <w:jc w:val="center"/>
        </w:trPr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C3AA5" w:rsidRPr="00F31E04" w:rsidRDefault="003C3AA5" w:rsidP="009245E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КИМы</w:t>
            </w:r>
            <w:proofErr w:type="spellEnd"/>
          </w:p>
        </w:tc>
        <w:tc>
          <w:tcPr>
            <w:tcW w:w="8449" w:type="dxa"/>
            <w:gridSpan w:val="4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3AA5" w:rsidRPr="00F31E04" w:rsidRDefault="003C3AA5" w:rsidP="009245E4">
            <w:pPr>
              <w:numPr>
                <w:ilvl w:val="0"/>
                <w:numId w:val="16"/>
              </w:numPr>
              <w:tabs>
                <w:tab w:val="left" w:pos="145"/>
              </w:tabs>
              <w:suppressAutoHyphens/>
              <w:snapToGrid w:val="0"/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 xml:space="preserve">задания (вопросы) для выявления уровня </w:t>
            </w:r>
            <w:proofErr w:type="spellStart"/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F31E04">
              <w:rPr>
                <w:rFonts w:ascii="Times New Roman" w:hAnsi="Times New Roman" w:cs="Times New Roman"/>
                <w:sz w:val="24"/>
                <w:szCs w:val="24"/>
              </w:rPr>
              <w:t xml:space="preserve"> действий с </w:t>
            </w:r>
            <w:r w:rsidRPr="00F31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предметным содержанием (достижения планируемых предметных результатов);</w:t>
            </w:r>
          </w:p>
        </w:tc>
      </w:tr>
      <w:tr w:rsidR="003C3AA5" w:rsidRPr="00F31E04" w:rsidTr="003C3AA5">
        <w:trPr>
          <w:gridAfter w:val="1"/>
          <w:wAfter w:w="13" w:type="dxa"/>
          <w:jc w:val="center"/>
        </w:trPr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C3AA5" w:rsidRPr="00F31E04" w:rsidRDefault="003C3AA5" w:rsidP="009245E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Критерии</w:t>
            </w:r>
          </w:p>
        </w:tc>
        <w:tc>
          <w:tcPr>
            <w:tcW w:w="8449" w:type="dxa"/>
            <w:gridSpan w:val="4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3AA5" w:rsidRPr="00F31E04" w:rsidRDefault="003C3AA5" w:rsidP="009245E4">
            <w:pPr>
              <w:numPr>
                <w:ilvl w:val="0"/>
                <w:numId w:val="16"/>
              </w:numPr>
              <w:tabs>
                <w:tab w:val="left" w:pos="145"/>
              </w:tabs>
              <w:suppressAutoHyphens/>
              <w:snapToGrid w:val="0"/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планируемые предметные результаты</w:t>
            </w:r>
          </w:p>
        </w:tc>
      </w:tr>
      <w:tr w:rsidR="003C3AA5" w:rsidRPr="00F31E04" w:rsidTr="003C3AA5">
        <w:trPr>
          <w:gridAfter w:val="1"/>
          <w:wAfter w:w="13" w:type="dxa"/>
          <w:jc w:val="center"/>
        </w:trPr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C3AA5" w:rsidRPr="00F31E04" w:rsidRDefault="003C3AA5" w:rsidP="009245E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Шкала и вид отметки</w:t>
            </w:r>
          </w:p>
        </w:tc>
        <w:tc>
          <w:tcPr>
            <w:tcW w:w="8449" w:type="dxa"/>
            <w:gridSpan w:val="4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3AA5" w:rsidRPr="00F31E04" w:rsidRDefault="003C3AA5" w:rsidP="009245E4">
            <w:pPr>
              <w:numPr>
                <w:ilvl w:val="0"/>
                <w:numId w:val="16"/>
              </w:numPr>
              <w:tabs>
                <w:tab w:val="left" w:pos="145"/>
              </w:tabs>
              <w:suppressAutoHyphens/>
              <w:snapToGrid w:val="0"/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 xml:space="preserve">определяется наиболее приемлемая шкала и вид отметки  (в </w:t>
            </w:r>
            <w:proofErr w:type="spellStart"/>
            <w:proofErr w:type="gramStart"/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зависимос-ти</w:t>
            </w:r>
            <w:proofErr w:type="spellEnd"/>
            <w:proofErr w:type="gramEnd"/>
            <w:r w:rsidRPr="00F31E04">
              <w:rPr>
                <w:rFonts w:ascii="Times New Roman" w:hAnsi="Times New Roman" w:cs="Times New Roman"/>
                <w:sz w:val="24"/>
                <w:szCs w:val="24"/>
              </w:rPr>
              <w:t xml:space="preserve"> от показателей – умений, характеризующих достижение предметных результатов; в соответствии с методикой оценки);</w:t>
            </w:r>
          </w:p>
          <w:p w:rsidR="003C3AA5" w:rsidRPr="00F31E04" w:rsidRDefault="003C3AA5" w:rsidP="009245E4">
            <w:pPr>
              <w:numPr>
                <w:ilvl w:val="0"/>
                <w:numId w:val="16"/>
              </w:numPr>
              <w:tabs>
                <w:tab w:val="left" w:pos="145"/>
              </w:tabs>
              <w:suppressAutoHyphens/>
              <w:snapToGrid w:val="0"/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принятые в классе оценочные шкалы: «5-балльная шкала», «волшебные линеечки», «столбики», «отметки-баллы», «отметки-заметки» и т.п.</w:t>
            </w:r>
            <w:proofErr w:type="gramEnd"/>
          </w:p>
        </w:tc>
      </w:tr>
      <w:tr w:rsidR="003C3AA5" w:rsidRPr="00F31E04" w:rsidTr="003C3AA5">
        <w:trPr>
          <w:jc w:val="center"/>
        </w:trPr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AA5" w:rsidRPr="00F31E04" w:rsidRDefault="003C3AA5" w:rsidP="009245E4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pacing w:val="-10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Формы </w:t>
            </w:r>
            <w:r w:rsidRPr="00F31E04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фи</w:t>
            </w:r>
            <w:r w:rsidRPr="00F31E04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к</w:t>
            </w:r>
            <w:r w:rsidRPr="00F31E04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сации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3C3AA5" w:rsidRPr="00F31E04" w:rsidRDefault="003C3AA5" w:rsidP="009245E4">
            <w:pPr>
              <w:tabs>
                <w:tab w:val="left" w:pos="145"/>
              </w:tabs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«листы достижений», «оценоч</w:t>
            </w:r>
            <w:r w:rsidRPr="00F31E0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ные листы», «эталоны»,</w:t>
            </w:r>
          </w:p>
          <w:p w:rsidR="003C3AA5" w:rsidRPr="00F31E04" w:rsidRDefault="003C3AA5" w:rsidP="009245E4">
            <w:pPr>
              <w:tabs>
                <w:tab w:val="left" w:pos="145"/>
              </w:tabs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«карты оценки», «та</w:t>
            </w: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 xml:space="preserve">лицы требований» </w:t>
            </w:r>
          </w:p>
          <w:p w:rsidR="003C3AA5" w:rsidRPr="00F31E04" w:rsidRDefault="003C3AA5" w:rsidP="009245E4">
            <w:pPr>
              <w:tabs>
                <w:tab w:val="left" w:pos="145"/>
              </w:tabs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и т.п.</w:t>
            </w:r>
          </w:p>
        </w:tc>
        <w:tc>
          <w:tcPr>
            <w:tcW w:w="57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3AA5" w:rsidRPr="00F31E04" w:rsidRDefault="003C3AA5" w:rsidP="009245E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31E0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Оценочные листы.</w:t>
            </w:r>
          </w:p>
          <w:p w:rsidR="003C3AA5" w:rsidRPr="00F31E04" w:rsidRDefault="003C3AA5" w:rsidP="009245E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31E0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Листы индивидуальных достижений.</w:t>
            </w:r>
          </w:p>
          <w:p w:rsidR="003C3AA5" w:rsidRPr="00F31E04" w:rsidRDefault="003C3AA5" w:rsidP="009245E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31E0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Таблицы требований к результатам.</w:t>
            </w:r>
          </w:p>
          <w:p w:rsidR="003C3AA5" w:rsidRPr="00F31E04" w:rsidRDefault="003C3AA5" w:rsidP="009245E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31E0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Рабочие тетради.</w:t>
            </w:r>
          </w:p>
          <w:p w:rsidR="003C3AA5" w:rsidRPr="00F31E04" w:rsidRDefault="003C3AA5" w:rsidP="009245E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31E0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Тетради проверочных, контрольных, диагностич</w:t>
            </w:r>
            <w:r w:rsidRPr="00F31E0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</w:t>
            </w:r>
            <w:r w:rsidRPr="00F31E0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ских работ. </w:t>
            </w:r>
          </w:p>
          <w:p w:rsidR="003C3AA5" w:rsidRPr="00F31E04" w:rsidRDefault="003C3AA5" w:rsidP="009245E4">
            <w:pPr>
              <w:tabs>
                <w:tab w:val="left" w:pos="128"/>
                <w:tab w:val="left" w:pos="230"/>
              </w:tabs>
              <w:snapToGrid w:val="0"/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31E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невники </w:t>
            </w:r>
            <w:proofErr w:type="gramStart"/>
            <w:r w:rsidRPr="00F31E04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обучающихся</w:t>
            </w:r>
            <w:proofErr w:type="gramEnd"/>
            <w:r w:rsidRPr="00F31E0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3C3AA5" w:rsidRPr="00F31E04" w:rsidRDefault="003C3AA5" w:rsidP="009245E4">
            <w:pPr>
              <w:tabs>
                <w:tab w:val="left" w:pos="128"/>
                <w:tab w:val="left" w:pos="230"/>
              </w:tabs>
              <w:snapToGrid w:val="0"/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Портфолио</w:t>
            </w:r>
            <w:r w:rsidRPr="00F31E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«Мои достижения».</w:t>
            </w:r>
          </w:p>
          <w:p w:rsidR="003C3AA5" w:rsidRPr="00F31E04" w:rsidRDefault="003C3AA5" w:rsidP="009245E4">
            <w:pPr>
              <w:tabs>
                <w:tab w:val="left" w:pos="128"/>
                <w:tab w:val="left" w:pos="230"/>
              </w:tabs>
              <w:snapToGrid w:val="0"/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E04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Диагностическая тетрадь учителя.</w:t>
            </w:r>
          </w:p>
          <w:p w:rsidR="003C3AA5" w:rsidRPr="00F31E04" w:rsidRDefault="003C3AA5" w:rsidP="009245E4">
            <w:pPr>
              <w:tabs>
                <w:tab w:val="left" w:pos="145"/>
              </w:tabs>
              <w:snapToGrid w:val="0"/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F31E04">
              <w:rPr>
                <w:rFonts w:ascii="Times New Roman" w:hAnsi="Times New Roman" w:cs="Times New Roman"/>
                <w:sz w:val="24"/>
                <w:szCs w:val="24"/>
              </w:rPr>
              <w:t>Журнал учителя.</w:t>
            </w:r>
          </w:p>
          <w:p w:rsidR="003C3AA5" w:rsidRPr="00F31E04" w:rsidRDefault="003C3AA5" w:rsidP="009245E4">
            <w:pPr>
              <w:tabs>
                <w:tab w:val="left" w:pos="145"/>
                <w:tab w:val="left" w:pos="230"/>
              </w:tabs>
              <w:snapToGrid w:val="0"/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Электронное приложение к журналу </w:t>
            </w:r>
            <w:proofErr w:type="spellStart"/>
            <w:r w:rsidRPr="00F31E0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учит</w:t>
            </w:r>
            <w:r w:rsidRPr="00F31E0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е</w:t>
            </w:r>
            <w:r w:rsidRPr="00F31E0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ля</w:t>
            </w:r>
            <w:proofErr w:type="gramStart"/>
            <w:r w:rsidRPr="00F31E0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.</w:t>
            </w:r>
            <w:r w:rsidRPr="00F31E04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П</w:t>
            </w:r>
            <w:proofErr w:type="gramEnd"/>
            <w:r w:rsidRPr="00F31E04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ортфолио</w:t>
            </w:r>
            <w:proofErr w:type="spellEnd"/>
            <w:r w:rsidRPr="00F31E04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 xml:space="preserve"> «Оценочная деятельность педагога»</w:t>
            </w:r>
            <w:r w:rsidRPr="00F31E0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</w:t>
            </w:r>
          </w:p>
          <w:p w:rsidR="003C3AA5" w:rsidRPr="00F31E04" w:rsidRDefault="003C3AA5" w:rsidP="009245E4">
            <w:pPr>
              <w:tabs>
                <w:tab w:val="left" w:pos="145"/>
                <w:tab w:val="left" w:pos="230"/>
              </w:tabs>
              <w:snapToGrid w:val="0"/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Таблицы 4.3.1. – 4.3.8.</w:t>
            </w:r>
          </w:p>
        </w:tc>
      </w:tr>
    </w:tbl>
    <w:p w:rsidR="003C3AA5" w:rsidRPr="00F31E04" w:rsidRDefault="003C3AA5" w:rsidP="009245E4">
      <w:pPr>
        <w:pStyle w:val="a5"/>
        <w:tabs>
          <w:tab w:val="left" w:pos="2580"/>
        </w:tabs>
        <w:spacing w:line="276" w:lineRule="auto"/>
        <w:ind w:firstLine="567"/>
        <w:jc w:val="both"/>
        <w:rPr>
          <w:rFonts w:cs="Times New Roman"/>
          <w:b/>
        </w:rPr>
      </w:pPr>
    </w:p>
    <w:p w:rsidR="003C3AA5" w:rsidRDefault="003C3AA5" w:rsidP="009245E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C3AA5" w:rsidRPr="00F31E04" w:rsidRDefault="003C3AA5" w:rsidP="009245E4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31E04">
        <w:rPr>
          <w:rFonts w:ascii="Times New Roman" w:hAnsi="Times New Roman" w:cs="Times New Roman"/>
          <w:b/>
          <w:sz w:val="24"/>
          <w:szCs w:val="24"/>
        </w:rPr>
        <w:t>Методический инструментарий оценки достижения планируемых результатов обучающихся</w:t>
      </w:r>
    </w:p>
    <w:p w:rsidR="003C3AA5" w:rsidRPr="00F31E04" w:rsidRDefault="003C3AA5" w:rsidP="009245E4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C3AA5" w:rsidRPr="00F31E04" w:rsidRDefault="003C3AA5" w:rsidP="009245E4">
      <w:pPr>
        <w:keepNext/>
        <w:spacing w:after="0"/>
        <w:ind w:firstLine="851"/>
        <w:jc w:val="both"/>
        <w:outlineLvl w:val="2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F31E04">
        <w:rPr>
          <w:rFonts w:ascii="Times New Roman" w:hAnsi="Times New Roman" w:cs="Times New Roman"/>
          <w:bCs/>
          <w:sz w:val="24"/>
          <w:szCs w:val="24"/>
        </w:rPr>
        <w:t>Карта самостоятельной работы по предмету</w:t>
      </w:r>
    </w:p>
    <w:p w:rsidR="003C3AA5" w:rsidRPr="00F31E04" w:rsidRDefault="003C3AA5" w:rsidP="009245E4">
      <w:pPr>
        <w:keepNext/>
        <w:spacing w:after="0"/>
        <w:ind w:firstLine="851"/>
        <w:jc w:val="both"/>
        <w:outlineLvl w:val="2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3C3AA5" w:rsidRPr="00F31E04" w:rsidRDefault="003C3AA5" w:rsidP="009245E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31E04">
        <w:rPr>
          <w:rFonts w:ascii="Times New Roman" w:hAnsi="Times New Roman" w:cs="Times New Roman"/>
          <w:sz w:val="24"/>
          <w:szCs w:val="24"/>
        </w:rPr>
        <w:t>Ученика______________________класс</w:t>
      </w:r>
      <w:proofErr w:type="spellEnd"/>
      <w:r w:rsidRPr="00F31E04">
        <w:rPr>
          <w:rFonts w:ascii="Times New Roman" w:hAnsi="Times New Roman" w:cs="Times New Roman"/>
          <w:sz w:val="24"/>
          <w:szCs w:val="24"/>
        </w:rPr>
        <w:t>____________</w:t>
      </w:r>
    </w:p>
    <w:p w:rsidR="003C3AA5" w:rsidRPr="00F31E04" w:rsidRDefault="003C3AA5" w:rsidP="009245E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335" w:type="dxa"/>
        <w:tblInd w:w="-9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1137"/>
        <w:gridCol w:w="1136"/>
        <w:gridCol w:w="1136"/>
        <w:gridCol w:w="1420"/>
        <w:gridCol w:w="1123"/>
        <w:gridCol w:w="13"/>
        <w:gridCol w:w="1313"/>
        <w:gridCol w:w="59"/>
        <w:gridCol w:w="1184"/>
      </w:tblGrid>
      <w:tr w:rsidR="003C3AA5" w:rsidRPr="00F31E04" w:rsidTr="003C3AA5"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AA5" w:rsidRPr="00F31E04" w:rsidRDefault="003C3AA5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Название работы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AA5" w:rsidRPr="00F31E04" w:rsidRDefault="003C3AA5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Вид работы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AA5" w:rsidRPr="00F31E04" w:rsidRDefault="003C3AA5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Срок сдачи</w:t>
            </w:r>
          </w:p>
        </w:tc>
        <w:tc>
          <w:tcPr>
            <w:tcW w:w="50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AA5" w:rsidRPr="00F31E04" w:rsidRDefault="003C3AA5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Критерии оценивания работы</w:t>
            </w:r>
          </w:p>
        </w:tc>
        <w:tc>
          <w:tcPr>
            <w:tcW w:w="12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AA5" w:rsidRPr="00F31E04" w:rsidRDefault="003C3AA5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Замечания учителя</w:t>
            </w:r>
          </w:p>
        </w:tc>
      </w:tr>
      <w:tr w:rsidR="003C3AA5" w:rsidRPr="00F31E04" w:rsidTr="003C3AA5">
        <w:tc>
          <w:tcPr>
            <w:tcW w:w="1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AA5" w:rsidRPr="00F31E04" w:rsidRDefault="003C3AA5" w:rsidP="009245E4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AA5" w:rsidRPr="00F31E04" w:rsidRDefault="003C3AA5" w:rsidP="009245E4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AA5" w:rsidRPr="00F31E04" w:rsidRDefault="003C3AA5" w:rsidP="009245E4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AA5" w:rsidRPr="00F31E04" w:rsidRDefault="003C3AA5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Срочность выполнения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AA5" w:rsidRPr="00F31E04" w:rsidRDefault="003C3AA5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Качество </w:t>
            </w:r>
            <w:proofErr w:type="gramStart"/>
            <w:r w:rsidRPr="00F31E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выполненного</w:t>
            </w:r>
            <w:proofErr w:type="gram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AA5" w:rsidRPr="00F31E04" w:rsidRDefault="003C3AA5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Полнота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AA5" w:rsidRPr="00F31E04" w:rsidRDefault="003C3AA5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Суммарная оценка</w:t>
            </w:r>
          </w:p>
        </w:tc>
        <w:tc>
          <w:tcPr>
            <w:tcW w:w="24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AA5" w:rsidRPr="00F31E04" w:rsidRDefault="003C3AA5" w:rsidP="009245E4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</w:p>
        </w:tc>
      </w:tr>
      <w:tr w:rsidR="003C3AA5" w:rsidRPr="00F31E04" w:rsidTr="003C3AA5"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A5" w:rsidRPr="00F31E04" w:rsidRDefault="003C3AA5" w:rsidP="009245E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A5" w:rsidRPr="00F31E04" w:rsidRDefault="003C3AA5" w:rsidP="009245E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A5" w:rsidRPr="00F31E04" w:rsidRDefault="003C3AA5" w:rsidP="009245E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A5" w:rsidRPr="00F31E04" w:rsidRDefault="003C3AA5" w:rsidP="009245E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A5" w:rsidRPr="00F31E04" w:rsidRDefault="003C3AA5" w:rsidP="009245E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A5" w:rsidRPr="00F31E04" w:rsidRDefault="003C3AA5" w:rsidP="009245E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A5" w:rsidRPr="00F31E04" w:rsidRDefault="003C3AA5" w:rsidP="009245E4">
            <w:pPr>
              <w:tabs>
                <w:tab w:val="left" w:pos="744"/>
              </w:tabs>
              <w:spacing w:after="0"/>
              <w:ind w:right="128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A5" w:rsidRPr="00F31E04" w:rsidRDefault="003C3AA5" w:rsidP="009245E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C3AA5" w:rsidRPr="00F31E04" w:rsidTr="003C3AA5"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A5" w:rsidRPr="00F31E04" w:rsidRDefault="003C3AA5" w:rsidP="009245E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A5" w:rsidRPr="00F31E04" w:rsidRDefault="003C3AA5" w:rsidP="009245E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A5" w:rsidRPr="00F31E04" w:rsidRDefault="003C3AA5" w:rsidP="009245E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A5" w:rsidRPr="00F31E04" w:rsidRDefault="003C3AA5" w:rsidP="009245E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A5" w:rsidRPr="00F31E04" w:rsidRDefault="003C3AA5" w:rsidP="009245E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A5" w:rsidRPr="00F31E04" w:rsidRDefault="003C3AA5" w:rsidP="009245E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A5" w:rsidRPr="00F31E04" w:rsidRDefault="003C3AA5" w:rsidP="009245E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A5" w:rsidRPr="00F31E04" w:rsidRDefault="003C3AA5" w:rsidP="009245E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DC68CC" w:rsidRDefault="00DC68CC" w:rsidP="009245E4">
      <w:pPr>
        <w:pStyle w:val="aa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bCs/>
        </w:rPr>
      </w:pPr>
    </w:p>
    <w:p w:rsidR="003C3AA5" w:rsidRPr="00F31E04" w:rsidRDefault="003C3AA5" w:rsidP="009245E4">
      <w:pPr>
        <w:pStyle w:val="aa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bCs/>
        </w:rPr>
      </w:pPr>
      <w:r w:rsidRPr="00F31E04">
        <w:rPr>
          <w:bCs/>
        </w:rPr>
        <w:t xml:space="preserve"> Единая шкала критериев оценки карты самостоятельной работы </w:t>
      </w:r>
      <w:r w:rsidR="00EB3B7D" w:rsidRPr="00F31E04">
        <w:t>обучающихся</w:t>
      </w:r>
    </w:p>
    <w:p w:rsidR="003C3AA5" w:rsidRPr="00F31E04" w:rsidRDefault="003C3AA5" w:rsidP="009245E4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b/>
          <w:bCs/>
        </w:rPr>
      </w:pPr>
    </w:p>
    <w:tbl>
      <w:tblPr>
        <w:tblW w:w="0" w:type="auto"/>
        <w:tblInd w:w="-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9"/>
        <w:gridCol w:w="2591"/>
        <w:gridCol w:w="3647"/>
        <w:gridCol w:w="1734"/>
      </w:tblGrid>
      <w:tr w:rsidR="003C3AA5" w:rsidRPr="00F31E04" w:rsidTr="003C3AA5"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AA5" w:rsidRPr="00F31E04" w:rsidRDefault="003C3AA5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Количество баллов</w:t>
            </w:r>
          </w:p>
        </w:tc>
        <w:tc>
          <w:tcPr>
            <w:tcW w:w="7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AA5" w:rsidRPr="00F31E04" w:rsidRDefault="003C3AA5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Критерии оценивания самостоятельной работы</w:t>
            </w:r>
          </w:p>
        </w:tc>
      </w:tr>
      <w:tr w:rsidR="003C3AA5" w:rsidRPr="00F31E04" w:rsidTr="003C3AA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AA5" w:rsidRPr="00F31E04" w:rsidRDefault="003C3AA5" w:rsidP="009245E4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AA5" w:rsidRPr="00F31E04" w:rsidRDefault="003C3AA5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Срочность выполнения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AA5" w:rsidRPr="00F31E04" w:rsidRDefault="003C3AA5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Качество </w:t>
            </w:r>
            <w:proofErr w:type="gramStart"/>
            <w:r w:rsidRPr="00F31E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выполненного</w:t>
            </w:r>
            <w:proofErr w:type="gramEnd"/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AA5" w:rsidRPr="00F31E04" w:rsidRDefault="003C3AA5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Полнота</w:t>
            </w:r>
          </w:p>
        </w:tc>
      </w:tr>
      <w:tr w:rsidR="003C3AA5" w:rsidRPr="00F31E04" w:rsidTr="003C3AA5"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AA5" w:rsidRPr="00F31E04" w:rsidRDefault="003C3AA5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7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AA5" w:rsidRPr="00F31E04" w:rsidRDefault="003C3AA5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Задание не выполнено</w:t>
            </w:r>
          </w:p>
        </w:tc>
      </w:tr>
      <w:tr w:rsidR="003C3AA5" w:rsidRPr="00F31E04" w:rsidTr="003C3AA5"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AA5" w:rsidRPr="00F31E04" w:rsidRDefault="003C3AA5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AA5" w:rsidRPr="00F31E04" w:rsidRDefault="003C3AA5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Ученик выполнил задание не в срок, к концу изучения модуля, предмета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AA5" w:rsidRPr="00F31E04" w:rsidRDefault="003C3AA5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Ученик допустил неточности в выполнении задания, не раскрыта тема задания, неправильно подобран материал или полностью заимствован с литературы, Интернета, не систематизирован, не нагляден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AA5" w:rsidRPr="00F31E04" w:rsidRDefault="003C3AA5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Задание выполнено не полностью</w:t>
            </w:r>
          </w:p>
        </w:tc>
      </w:tr>
      <w:tr w:rsidR="003C3AA5" w:rsidRPr="00F31E04" w:rsidTr="003C3AA5"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AA5" w:rsidRPr="00F31E04" w:rsidRDefault="003C3AA5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AA5" w:rsidRPr="00F31E04" w:rsidRDefault="003C3AA5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Ученик выполнил задание, но с небольшим опозданием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AA5" w:rsidRPr="00F31E04" w:rsidRDefault="003C3AA5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Учеником допущены незначительные неточности в выполнении задания, тема не до конца раскрыта, слабо систематизирован материал, представлено наглядно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AA5" w:rsidRPr="00F31E04" w:rsidRDefault="003C3AA5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Задание выполнено</w:t>
            </w:r>
          </w:p>
        </w:tc>
      </w:tr>
      <w:tr w:rsidR="003C3AA5" w:rsidRPr="00F31E04" w:rsidTr="003C3AA5"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AA5" w:rsidRPr="00F31E04" w:rsidRDefault="003C3AA5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AA5" w:rsidRPr="00F31E04" w:rsidRDefault="003C3AA5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Ученик выполнил задание в срок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AA5" w:rsidRPr="00F31E04" w:rsidRDefault="003C3AA5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Учеником раскрыта тема задания, успешно подобран материал, систематизирована в </w:t>
            </w:r>
            <w:proofErr w:type="gramStart"/>
            <w:r w:rsidRPr="00F31E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искомую</w:t>
            </w:r>
            <w:proofErr w:type="gramEnd"/>
            <w:r w:rsidRPr="00F31E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в соответствии с заданием, представлена наглядно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AA5" w:rsidRPr="00F31E04" w:rsidRDefault="003C3AA5" w:rsidP="009245E4">
            <w:pPr>
              <w:suppressAutoHyphens/>
              <w:spacing w:after="0"/>
              <w:ind w:firstLine="6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F31E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Задание выполнено полностью</w:t>
            </w:r>
          </w:p>
        </w:tc>
      </w:tr>
    </w:tbl>
    <w:p w:rsidR="003C3AA5" w:rsidRPr="00F31E04" w:rsidRDefault="003C3AA5" w:rsidP="009245E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pacing w:val="-2"/>
          <w:sz w:val="24"/>
          <w:szCs w:val="24"/>
        </w:rPr>
      </w:pPr>
    </w:p>
    <w:p w:rsidR="003C3AA5" w:rsidRPr="00F31E04" w:rsidRDefault="003C3AA5" w:rsidP="009245E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pacing w:val="-2"/>
          <w:sz w:val="24"/>
          <w:szCs w:val="24"/>
        </w:rPr>
      </w:pPr>
    </w:p>
    <w:p w:rsidR="003C3AA5" w:rsidRPr="00F31E04" w:rsidRDefault="003C3AA5" w:rsidP="009245E4">
      <w:pPr>
        <w:tabs>
          <w:tab w:val="left" w:pos="9372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C3AA5" w:rsidRPr="00F31E04" w:rsidRDefault="003C3AA5" w:rsidP="009245E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807A71" w:rsidRPr="00F31E04" w:rsidRDefault="00807A71" w:rsidP="009245E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07A71" w:rsidRPr="00F31E04" w:rsidRDefault="00807A71" w:rsidP="009245E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07A71" w:rsidRPr="00F31E04" w:rsidRDefault="00807A71" w:rsidP="009245E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807A71" w:rsidRPr="00F31E04" w:rsidSect="00FC3DF3">
      <w:footerReference w:type="default" r:id="rId10"/>
      <w:pgSz w:w="11909" w:h="16834"/>
      <w:pgMar w:top="1134" w:right="850" w:bottom="1134" w:left="1701" w:header="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E11" w:rsidRDefault="003D1E11" w:rsidP="00A96EA2">
      <w:pPr>
        <w:spacing w:after="0" w:line="240" w:lineRule="auto"/>
      </w:pPr>
      <w:r>
        <w:separator/>
      </w:r>
    </w:p>
  </w:endnote>
  <w:endnote w:type="continuationSeparator" w:id="0">
    <w:p w:rsidR="003D1E11" w:rsidRDefault="003D1E11" w:rsidP="00A96E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-Regular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356391"/>
      <w:docPartObj>
        <w:docPartGallery w:val="Page Numbers (Bottom of Page)"/>
        <w:docPartUnique/>
      </w:docPartObj>
    </w:sdtPr>
    <w:sdtEndPr/>
    <w:sdtContent>
      <w:p w:rsidR="00E322A3" w:rsidRDefault="00EC23AC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C64DB">
          <w:rPr>
            <w:noProof/>
          </w:rPr>
          <w:t>33</w:t>
        </w:r>
        <w:r>
          <w:rPr>
            <w:noProof/>
          </w:rPr>
          <w:fldChar w:fldCharType="end"/>
        </w:r>
      </w:p>
    </w:sdtContent>
  </w:sdt>
  <w:p w:rsidR="00E322A3" w:rsidRDefault="00E322A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E11" w:rsidRDefault="003D1E11" w:rsidP="00A96EA2">
      <w:pPr>
        <w:spacing w:after="0" w:line="240" w:lineRule="auto"/>
      </w:pPr>
      <w:r>
        <w:separator/>
      </w:r>
    </w:p>
  </w:footnote>
  <w:footnote w:type="continuationSeparator" w:id="0">
    <w:p w:rsidR="003D1E11" w:rsidRDefault="003D1E11" w:rsidP="00A96E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CA202E6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  <w:lang w:val="ru-RU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">
    <w:nsid w:val="00000008"/>
    <w:multiLevelType w:val="singleLevel"/>
    <w:tmpl w:val="00000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A"/>
    <w:multiLevelType w:val="singleLevel"/>
    <w:tmpl w:val="0000000A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">
    <w:nsid w:val="05007690"/>
    <w:multiLevelType w:val="hybridMultilevel"/>
    <w:tmpl w:val="7C960FCE"/>
    <w:lvl w:ilvl="0" w:tplc="04190001">
      <w:start w:val="1"/>
      <w:numFmt w:val="bullet"/>
      <w:lvlText w:val=""/>
      <w:lvlJc w:val="left"/>
      <w:pPr>
        <w:ind w:left="130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7BD1964"/>
    <w:multiLevelType w:val="hybridMultilevel"/>
    <w:tmpl w:val="AB4E729A"/>
    <w:lvl w:ilvl="0" w:tplc="1E723E9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1C4C0B66">
      <w:start w:val="1"/>
      <w:numFmt w:val="bullet"/>
      <w:lvlText w:val=""/>
      <w:lvlJc w:val="left"/>
      <w:pPr>
        <w:ind w:left="2007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0E8C5057"/>
    <w:multiLevelType w:val="multilevel"/>
    <w:tmpl w:val="0EB6C0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>
    <w:nsid w:val="0F2002A0"/>
    <w:multiLevelType w:val="hybridMultilevel"/>
    <w:tmpl w:val="B7BAD21C"/>
    <w:lvl w:ilvl="0" w:tplc="12AA5824">
      <w:start w:val="1"/>
      <w:numFmt w:val="russianLower"/>
      <w:lvlText w:val="%1)"/>
      <w:lvlJc w:val="left"/>
      <w:pPr>
        <w:ind w:left="117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0">
    <w:nsid w:val="10C2250E"/>
    <w:multiLevelType w:val="multilevel"/>
    <w:tmpl w:val="5E7C4B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110B78BD"/>
    <w:multiLevelType w:val="hybridMultilevel"/>
    <w:tmpl w:val="625CC828"/>
    <w:lvl w:ilvl="0" w:tplc="63AC5A9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1187F47"/>
    <w:multiLevelType w:val="hybridMultilevel"/>
    <w:tmpl w:val="75583490"/>
    <w:lvl w:ilvl="0" w:tplc="0568B0B2">
      <w:start w:val="1"/>
      <w:numFmt w:val="russianLower"/>
      <w:lvlText w:val="%1)"/>
      <w:lvlJc w:val="left"/>
      <w:pPr>
        <w:ind w:left="14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143D2AC6"/>
    <w:multiLevelType w:val="hybridMultilevel"/>
    <w:tmpl w:val="5BD8F5AA"/>
    <w:lvl w:ilvl="0" w:tplc="63AC5A9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6C833D2"/>
    <w:multiLevelType w:val="multilevel"/>
    <w:tmpl w:val="5E7C4B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17E5572D"/>
    <w:multiLevelType w:val="hybridMultilevel"/>
    <w:tmpl w:val="56B03838"/>
    <w:lvl w:ilvl="0" w:tplc="1E723E9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1B75005E"/>
    <w:multiLevelType w:val="hybridMultilevel"/>
    <w:tmpl w:val="AF305B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D811956"/>
    <w:multiLevelType w:val="hybridMultilevel"/>
    <w:tmpl w:val="72DCE5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1EF264A5"/>
    <w:multiLevelType w:val="hybridMultilevel"/>
    <w:tmpl w:val="BB52AB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1F0B24D2"/>
    <w:multiLevelType w:val="hybridMultilevel"/>
    <w:tmpl w:val="9CA8793A"/>
    <w:lvl w:ilvl="0" w:tplc="63AC5A9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0940037"/>
    <w:multiLevelType w:val="hybridMultilevel"/>
    <w:tmpl w:val="C6DC89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2E202EA"/>
    <w:multiLevelType w:val="hybridMultilevel"/>
    <w:tmpl w:val="1BAE3DFC"/>
    <w:lvl w:ilvl="0" w:tplc="63AC5A9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2751790B"/>
    <w:multiLevelType w:val="multilevel"/>
    <w:tmpl w:val="A1F6C4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1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5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48" w:hanging="1800"/>
      </w:pPr>
      <w:rPr>
        <w:rFonts w:hint="default"/>
      </w:rPr>
    </w:lvl>
  </w:abstractNum>
  <w:abstractNum w:abstractNumId="23">
    <w:nsid w:val="27872F9D"/>
    <w:multiLevelType w:val="hybridMultilevel"/>
    <w:tmpl w:val="CE423B80"/>
    <w:lvl w:ilvl="0" w:tplc="12AA5824">
      <w:start w:val="1"/>
      <w:numFmt w:val="russianLower"/>
      <w:lvlText w:val="%1)"/>
      <w:lvlJc w:val="left"/>
      <w:pPr>
        <w:ind w:left="117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4">
    <w:nsid w:val="2D206DA8"/>
    <w:multiLevelType w:val="hybridMultilevel"/>
    <w:tmpl w:val="9478559E"/>
    <w:lvl w:ilvl="0" w:tplc="63AC5A9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4AF66D0"/>
    <w:multiLevelType w:val="hybridMultilevel"/>
    <w:tmpl w:val="2C5ADE50"/>
    <w:lvl w:ilvl="0" w:tplc="1E723E94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6">
    <w:nsid w:val="350D7691"/>
    <w:multiLevelType w:val="multilevel"/>
    <w:tmpl w:val="512C97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7">
    <w:nsid w:val="35F81C9C"/>
    <w:multiLevelType w:val="hybridMultilevel"/>
    <w:tmpl w:val="622C8DDE"/>
    <w:lvl w:ilvl="0" w:tplc="63AC5A9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3B6D02AE"/>
    <w:multiLevelType w:val="hybridMultilevel"/>
    <w:tmpl w:val="F07C7180"/>
    <w:lvl w:ilvl="0" w:tplc="1E723E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C4D0F0C"/>
    <w:multiLevelType w:val="hybridMultilevel"/>
    <w:tmpl w:val="DE0C29C2"/>
    <w:lvl w:ilvl="0" w:tplc="1E723E94">
      <w:start w:val="1"/>
      <w:numFmt w:val="bullet"/>
      <w:lvlText w:val=""/>
      <w:lvlJc w:val="left"/>
      <w:pPr>
        <w:ind w:left="130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3C5D7563"/>
    <w:multiLevelType w:val="hybridMultilevel"/>
    <w:tmpl w:val="3E38694C"/>
    <w:lvl w:ilvl="0" w:tplc="1E723E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28D58C5"/>
    <w:multiLevelType w:val="hybridMultilevel"/>
    <w:tmpl w:val="B282C9C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E7D4E70"/>
    <w:multiLevelType w:val="hybridMultilevel"/>
    <w:tmpl w:val="DC9CC902"/>
    <w:lvl w:ilvl="0" w:tplc="1E723E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C980C22"/>
    <w:multiLevelType w:val="hybridMultilevel"/>
    <w:tmpl w:val="5D248A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9664B3F"/>
    <w:multiLevelType w:val="multilevel"/>
    <w:tmpl w:val="5E7C4B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C0F43E0"/>
    <w:multiLevelType w:val="hybridMultilevel"/>
    <w:tmpl w:val="577217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D4A0A86"/>
    <w:multiLevelType w:val="hybridMultilevel"/>
    <w:tmpl w:val="8C0ADCB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6E476FD2"/>
    <w:multiLevelType w:val="hybridMultilevel"/>
    <w:tmpl w:val="53DC7160"/>
    <w:lvl w:ilvl="0" w:tplc="E37A4490">
      <w:start w:val="1"/>
      <w:numFmt w:val="bullet"/>
      <w:lvlText w:val=""/>
      <w:lvlJc w:val="left"/>
      <w:pPr>
        <w:ind w:left="124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154787C"/>
    <w:multiLevelType w:val="hybridMultilevel"/>
    <w:tmpl w:val="124A1880"/>
    <w:lvl w:ilvl="0" w:tplc="1E723E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76744B"/>
    <w:multiLevelType w:val="hybridMultilevel"/>
    <w:tmpl w:val="5E44E5A2"/>
    <w:lvl w:ilvl="0" w:tplc="63AC5A98">
      <w:start w:val="1"/>
      <w:numFmt w:val="bullet"/>
      <w:lvlText w:val="-"/>
      <w:lvlJc w:val="left"/>
      <w:pPr>
        <w:ind w:left="24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3E14B61"/>
    <w:multiLevelType w:val="hybridMultilevel"/>
    <w:tmpl w:val="13FE35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C3C6705"/>
    <w:multiLevelType w:val="hybridMultilevel"/>
    <w:tmpl w:val="F8E294E8"/>
    <w:lvl w:ilvl="0" w:tplc="12AA582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82CB90C">
      <w:start w:val="1"/>
      <w:numFmt w:val="decimal"/>
      <w:lvlText w:val="%2)"/>
      <w:lvlJc w:val="left"/>
      <w:pPr>
        <w:ind w:left="2494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7E81795E"/>
    <w:multiLevelType w:val="hybridMultilevel"/>
    <w:tmpl w:val="BAEC6A16"/>
    <w:lvl w:ilvl="0" w:tplc="12AA582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5"/>
  </w:num>
  <w:num w:numId="3">
    <w:abstractNumId w:val="40"/>
  </w:num>
  <w:num w:numId="4">
    <w:abstractNumId w:val="33"/>
  </w:num>
  <w:num w:numId="5">
    <w:abstractNumId w:val="20"/>
  </w:num>
  <w:num w:numId="6">
    <w:abstractNumId w:val="14"/>
  </w:num>
  <w:num w:numId="7">
    <w:abstractNumId w:val="15"/>
  </w:num>
  <w:num w:numId="8">
    <w:abstractNumId w:val="38"/>
  </w:num>
  <w:num w:numId="9">
    <w:abstractNumId w:val="26"/>
  </w:num>
  <w:num w:numId="10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2"/>
  </w:num>
  <w:num w:numId="19">
    <w:abstractNumId w:val="5"/>
  </w:num>
  <w:num w:numId="20">
    <w:abstractNumId w:val="4"/>
  </w:num>
  <w:num w:numId="2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36"/>
  </w:num>
  <w:num w:numId="26">
    <w:abstractNumId w:val="31"/>
  </w:num>
  <w:num w:numId="27">
    <w:abstractNumId w:val="32"/>
  </w:num>
  <w:num w:numId="2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</w:num>
  <w:num w:numId="33">
    <w:abstractNumId w:val="41"/>
  </w:num>
  <w:num w:numId="34">
    <w:abstractNumId w:val="29"/>
  </w:num>
  <w:num w:numId="35">
    <w:abstractNumId w:val="17"/>
  </w:num>
  <w:num w:numId="36">
    <w:abstractNumId w:val="30"/>
  </w:num>
  <w:num w:numId="37">
    <w:abstractNumId w:val="25"/>
  </w:num>
  <w:num w:numId="38">
    <w:abstractNumId w:val="9"/>
  </w:num>
  <w:num w:numId="39">
    <w:abstractNumId w:val="23"/>
  </w:num>
  <w:num w:numId="40">
    <w:abstractNumId w:val="42"/>
  </w:num>
  <w:num w:numId="41">
    <w:abstractNumId w:val="10"/>
  </w:num>
  <w:num w:numId="42">
    <w:abstractNumId w:val="34"/>
  </w:num>
  <w:num w:numId="43">
    <w:abstractNumId w:val="28"/>
  </w:num>
  <w:num w:numId="44">
    <w:abstractNumId w:val="7"/>
  </w:num>
  <w:num w:numId="45">
    <w:abstractNumId w:val="8"/>
  </w:num>
  <w:num w:numId="46">
    <w:abstractNumId w:val="2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43254"/>
    <w:rsid w:val="00026E54"/>
    <w:rsid w:val="00047B0F"/>
    <w:rsid w:val="000525C1"/>
    <w:rsid w:val="00063ACE"/>
    <w:rsid w:val="00073B30"/>
    <w:rsid w:val="00087E05"/>
    <w:rsid w:val="000A11AD"/>
    <w:rsid w:val="000C197B"/>
    <w:rsid w:val="000E055F"/>
    <w:rsid w:val="00107F3D"/>
    <w:rsid w:val="00113A7E"/>
    <w:rsid w:val="00120612"/>
    <w:rsid w:val="00130D30"/>
    <w:rsid w:val="001354C0"/>
    <w:rsid w:val="00160040"/>
    <w:rsid w:val="00161105"/>
    <w:rsid w:val="00170783"/>
    <w:rsid w:val="001803BC"/>
    <w:rsid w:val="001A0532"/>
    <w:rsid w:val="001B1D7C"/>
    <w:rsid w:val="001B43A3"/>
    <w:rsid w:val="001D1875"/>
    <w:rsid w:val="001E16D8"/>
    <w:rsid w:val="001F18AE"/>
    <w:rsid w:val="00217621"/>
    <w:rsid w:val="00222A5F"/>
    <w:rsid w:val="00256EE8"/>
    <w:rsid w:val="00263389"/>
    <w:rsid w:val="002C4837"/>
    <w:rsid w:val="002C6A82"/>
    <w:rsid w:val="003067AF"/>
    <w:rsid w:val="00322FC6"/>
    <w:rsid w:val="00343739"/>
    <w:rsid w:val="003439B7"/>
    <w:rsid w:val="0034586F"/>
    <w:rsid w:val="00351DFA"/>
    <w:rsid w:val="00362752"/>
    <w:rsid w:val="00366E9D"/>
    <w:rsid w:val="0036757D"/>
    <w:rsid w:val="00374D81"/>
    <w:rsid w:val="003850B0"/>
    <w:rsid w:val="00391BD5"/>
    <w:rsid w:val="00397571"/>
    <w:rsid w:val="003A0205"/>
    <w:rsid w:val="003A47F3"/>
    <w:rsid w:val="003A704F"/>
    <w:rsid w:val="003C3AA5"/>
    <w:rsid w:val="003D1E11"/>
    <w:rsid w:val="003F2D03"/>
    <w:rsid w:val="00422239"/>
    <w:rsid w:val="00426AA2"/>
    <w:rsid w:val="0044174D"/>
    <w:rsid w:val="00447273"/>
    <w:rsid w:val="00462D5A"/>
    <w:rsid w:val="0048752B"/>
    <w:rsid w:val="004924B3"/>
    <w:rsid w:val="004A2B96"/>
    <w:rsid w:val="004B4626"/>
    <w:rsid w:val="004C55AE"/>
    <w:rsid w:val="004E0885"/>
    <w:rsid w:val="00505520"/>
    <w:rsid w:val="00532D33"/>
    <w:rsid w:val="005432F1"/>
    <w:rsid w:val="005474DC"/>
    <w:rsid w:val="00553A8B"/>
    <w:rsid w:val="005709FB"/>
    <w:rsid w:val="00575336"/>
    <w:rsid w:val="005867B8"/>
    <w:rsid w:val="00586C43"/>
    <w:rsid w:val="005913D4"/>
    <w:rsid w:val="0059236F"/>
    <w:rsid w:val="00594408"/>
    <w:rsid w:val="005949F0"/>
    <w:rsid w:val="00597370"/>
    <w:rsid w:val="005A0368"/>
    <w:rsid w:val="005A4838"/>
    <w:rsid w:val="005E0F29"/>
    <w:rsid w:val="005F40CF"/>
    <w:rsid w:val="005F5F6B"/>
    <w:rsid w:val="00624A00"/>
    <w:rsid w:val="00626780"/>
    <w:rsid w:val="00634260"/>
    <w:rsid w:val="006443E8"/>
    <w:rsid w:val="0066050B"/>
    <w:rsid w:val="00665BB2"/>
    <w:rsid w:val="0066793A"/>
    <w:rsid w:val="00687DEF"/>
    <w:rsid w:val="00695035"/>
    <w:rsid w:val="007002E0"/>
    <w:rsid w:val="00715F8E"/>
    <w:rsid w:val="00724CCB"/>
    <w:rsid w:val="0072534C"/>
    <w:rsid w:val="00726CAC"/>
    <w:rsid w:val="00731266"/>
    <w:rsid w:val="0079134F"/>
    <w:rsid w:val="007B51AC"/>
    <w:rsid w:val="007C4C3C"/>
    <w:rsid w:val="007D5F18"/>
    <w:rsid w:val="007E1159"/>
    <w:rsid w:val="007E389C"/>
    <w:rsid w:val="00807A71"/>
    <w:rsid w:val="00813044"/>
    <w:rsid w:val="00843B7E"/>
    <w:rsid w:val="008500C1"/>
    <w:rsid w:val="008532D2"/>
    <w:rsid w:val="0086759E"/>
    <w:rsid w:val="00871FEE"/>
    <w:rsid w:val="00872818"/>
    <w:rsid w:val="00895934"/>
    <w:rsid w:val="008C19BF"/>
    <w:rsid w:val="008C1EB0"/>
    <w:rsid w:val="008C370A"/>
    <w:rsid w:val="008D43B1"/>
    <w:rsid w:val="008F59D5"/>
    <w:rsid w:val="00901E1C"/>
    <w:rsid w:val="00911CC0"/>
    <w:rsid w:val="009245E4"/>
    <w:rsid w:val="009373B0"/>
    <w:rsid w:val="00945AF3"/>
    <w:rsid w:val="00946A5C"/>
    <w:rsid w:val="00970494"/>
    <w:rsid w:val="009B0D94"/>
    <w:rsid w:val="009B1DE7"/>
    <w:rsid w:val="009B21A2"/>
    <w:rsid w:val="009B4EB6"/>
    <w:rsid w:val="009C527A"/>
    <w:rsid w:val="009D64B5"/>
    <w:rsid w:val="00A21EB0"/>
    <w:rsid w:val="00A24D69"/>
    <w:rsid w:val="00A671A1"/>
    <w:rsid w:val="00A7240A"/>
    <w:rsid w:val="00A7674C"/>
    <w:rsid w:val="00A91D23"/>
    <w:rsid w:val="00A96EA2"/>
    <w:rsid w:val="00AC4A67"/>
    <w:rsid w:val="00AC5E90"/>
    <w:rsid w:val="00AE35A1"/>
    <w:rsid w:val="00AF131B"/>
    <w:rsid w:val="00AF4F6D"/>
    <w:rsid w:val="00B31621"/>
    <w:rsid w:val="00B43254"/>
    <w:rsid w:val="00B7127D"/>
    <w:rsid w:val="00B77053"/>
    <w:rsid w:val="00B77D86"/>
    <w:rsid w:val="00B806C9"/>
    <w:rsid w:val="00B9598D"/>
    <w:rsid w:val="00BB1A7E"/>
    <w:rsid w:val="00BC6848"/>
    <w:rsid w:val="00BF2AB6"/>
    <w:rsid w:val="00C05EEC"/>
    <w:rsid w:val="00C211C4"/>
    <w:rsid w:val="00C851E2"/>
    <w:rsid w:val="00CA392B"/>
    <w:rsid w:val="00CB3952"/>
    <w:rsid w:val="00CB40C1"/>
    <w:rsid w:val="00CC121A"/>
    <w:rsid w:val="00CC12F6"/>
    <w:rsid w:val="00CD2F17"/>
    <w:rsid w:val="00CD37EC"/>
    <w:rsid w:val="00CD6ED1"/>
    <w:rsid w:val="00CF5A5D"/>
    <w:rsid w:val="00D35476"/>
    <w:rsid w:val="00D40C9D"/>
    <w:rsid w:val="00D46DDD"/>
    <w:rsid w:val="00D54B2D"/>
    <w:rsid w:val="00D61CD7"/>
    <w:rsid w:val="00D84FFB"/>
    <w:rsid w:val="00D90CB7"/>
    <w:rsid w:val="00DA017D"/>
    <w:rsid w:val="00DA3FC7"/>
    <w:rsid w:val="00DC68CC"/>
    <w:rsid w:val="00DF44CB"/>
    <w:rsid w:val="00E0571E"/>
    <w:rsid w:val="00E30E59"/>
    <w:rsid w:val="00E322A3"/>
    <w:rsid w:val="00E6103D"/>
    <w:rsid w:val="00E62E78"/>
    <w:rsid w:val="00E958FE"/>
    <w:rsid w:val="00EB16AA"/>
    <w:rsid w:val="00EB1DFA"/>
    <w:rsid w:val="00EB3B7D"/>
    <w:rsid w:val="00EC05B5"/>
    <w:rsid w:val="00EC23AC"/>
    <w:rsid w:val="00EE7F79"/>
    <w:rsid w:val="00EF01EC"/>
    <w:rsid w:val="00EF6FAC"/>
    <w:rsid w:val="00F03664"/>
    <w:rsid w:val="00F10CFF"/>
    <w:rsid w:val="00F1298E"/>
    <w:rsid w:val="00F31E04"/>
    <w:rsid w:val="00F51E04"/>
    <w:rsid w:val="00F56F02"/>
    <w:rsid w:val="00F74061"/>
    <w:rsid w:val="00F93D82"/>
    <w:rsid w:val="00F96695"/>
    <w:rsid w:val="00FA761F"/>
    <w:rsid w:val="00FB3D1B"/>
    <w:rsid w:val="00FC3DF3"/>
    <w:rsid w:val="00FC64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1AC"/>
  </w:style>
  <w:style w:type="paragraph" w:styleId="3">
    <w:name w:val="heading 3"/>
    <w:aliases w:val="Обычный 2"/>
    <w:basedOn w:val="a"/>
    <w:next w:val="a"/>
    <w:link w:val="30"/>
    <w:semiHidden/>
    <w:unhideWhenUsed/>
    <w:qFormat/>
    <w:rsid w:val="0034586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sz w:val="28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B0D94"/>
    <w:pPr>
      <w:ind w:left="720"/>
      <w:contextualSpacing/>
    </w:pPr>
  </w:style>
  <w:style w:type="paragraph" w:customStyle="1" w:styleId="a5">
    <w:name w:val="Стиль"/>
    <w:rsid w:val="00B77D86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Calibri"/>
      <w:sz w:val="24"/>
      <w:szCs w:val="24"/>
      <w:lang w:eastAsia="ar-SA"/>
    </w:rPr>
  </w:style>
  <w:style w:type="paragraph" w:customStyle="1" w:styleId="1">
    <w:name w:val="Без интервала1"/>
    <w:rsid w:val="00B77D86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6">
    <w:name w:val="header"/>
    <w:basedOn w:val="a"/>
    <w:link w:val="a7"/>
    <w:uiPriority w:val="99"/>
    <w:semiHidden/>
    <w:unhideWhenUsed/>
    <w:rsid w:val="00A96E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96EA2"/>
  </w:style>
  <w:style w:type="paragraph" w:styleId="a8">
    <w:name w:val="footer"/>
    <w:basedOn w:val="a"/>
    <w:link w:val="a9"/>
    <w:uiPriority w:val="99"/>
    <w:unhideWhenUsed/>
    <w:rsid w:val="00A96E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96EA2"/>
  </w:style>
  <w:style w:type="paragraph" w:styleId="aa">
    <w:name w:val="Normal (Web)"/>
    <w:basedOn w:val="a"/>
    <w:unhideWhenUsed/>
    <w:rsid w:val="003C3AA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31">
    <w:name w:val="Body Text 3"/>
    <w:basedOn w:val="a"/>
    <w:link w:val="32"/>
    <w:semiHidden/>
    <w:unhideWhenUsed/>
    <w:rsid w:val="003C3AA5"/>
    <w:pPr>
      <w:spacing w:after="120"/>
    </w:pPr>
    <w:rPr>
      <w:rFonts w:ascii="Calibri" w:eastAsia="Times New Roman" w:hAnsi="Calibri" w:cs="Calibri"/>
      <w:sz w:val="16"/>
      <w:szCs w:val="16"/>
      <w:lang w:eastAsia="ar-SA"/>
    </w:rPr>
  </w:style>
  <w:style w:type="character" w:customStyle="1" w:styleId="32">
    <w:name w:val="Основной текст 3 Знак"/>
    <w:basedOn w:val="a0"/>
    <w:link w:val="31"/>
    <w:semiHidden/>
    <w:rsid w:val="003C3AA5"/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ab">
    <w:name w:val="А_основной"/>
    <w:basedOn w:val="a"/>
    <w:link w:val="ac"/>
    <w:uiPriority w:val="99"/>
    <w:qFormat/>
    <w:rsid w:val="00807A71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А_основной Знак"/>
    <w:link w:val="ab"/>
    <w:uiPriority w:val="99"/>
    <w:locked/>
    <w:rsid w:val="00807A71"/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basedOn w:val="a0"/>
    <w:uiPriority w:val="99"/>
    <w:rsid w:val="00807A71"/>
  </w:style>
  <w:style w:type="paragraph" w:styleId="ae">
    <w:name w:val="footnote text"/>
    <w:aliases w:val="Знак6,F1"/>
    <w:basedOn w:val="a"/>
    <w:link w:val="af"/>
    <w:uiPriority w:val="99"/>
    <w:unhideWhenUsed/>
    <w:rsid w:val="00807A71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Текст сноски Знак"/>
    <w:aliases w:val="Знак6 Знак,F1 Знак"/>
    <w:basedOn w:val="a0"/>
    <w:link w:val="ae"/>
    <w:uiPriority w:val="99"/>
    <w:rsid w:val="00807A71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No Spacing"/>
    <w:uiPriority w:val="1"/>
    <w:qFormat/>
    <w:rsid w:val="001354C0"/>
    <w:pPr>
      <w:spacing w:after="0" w:line="240" w:lineRule="auto"/>
    </w:pPr>
  </w:style>
  <w:style w:type="table" w:styleId="af1">
    <w:name w:val="Table Grid"/>
    <w:basedOn w:val="a1"/>
    <w:uiPriority w:val="59"/>
    <w:rsid w:val="007002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basedOn w:val="a0"/>
    <w:uiPriority w:val="99"/>
    <w:semiHidden/>
    <w:unhideWhenUsed/>
    <w:rsid w:val="00CC121A"/>
    <w:rPr>
      <w:color w:val="0000FF"/>
      <w:u w:val="single"/>
    </w:rPr>
  </w:style>
  <w:style w:type="paragraph" w:customStyle="1" w:styleId="ConsPlusNormal">
    <w:name w:val="ConsPlusNormal"/>
    <w:rsid w:val="003067A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33">
    <w:name w:val="toc 3"/>
    <w:basedOn w:val="a"/>
    <w:next w:val="a"/>
    <w:autoRedefine/>
    <w:uiPriority w:val="39"/>
    <w:semiHidden/>
    <w:unhideWhenUsed/>
    <w:rsid w:val="0034586F"/>
    <w:pPr>
      <w:tabs>
        <w:tab w:val="left" w:pos="1843"/>
        <w:tab w:val="right" w:leader="dot" w:pos="9496"/>
      </w:tabs>
      <w:spacing w:after="0" w:line="240" w:lineRule="auto"/>
      <w:ind w:left="993"/>
      <w:jc w:val="both"/>
    </w:pPr>
    <w:rPr>
      <w:rFonts w:ascii="Times New Roman" w:eastAsia="Calibri" w:hAnsi="Times New Roman" w:cs="Times New Roman"/>
      <w:b/>
      <w:sz w:val="28"/>
      <w:szCs w:val="28"/>
      <w:lang w:eastAsia="en-US"/>
    </w:rPr>
  </w:style>
  <w:style w:type="character" w:customStyle="1" w:styleId="30">
    <w:name w:val="Заголовок 3 Знак"/>
    <w:aliases w:val="Обычный 2 Знак"/>
    <w:basedOn w:val="a0"/>
    <w:link w:val="3"/>
    <w:semiHidden/>
    <w:rsid w:val="0034586F"/>
    <w:rPr>
      <w:rFonts w:ascii="Times New Roman" w:eastAsia="Times New Roman" w:hAnsi="Times New Roman" w:cs="Times New Roman"/>
      <w:sz w:val="28"/>
      <w:szCs w:val="27"/>
    </w:rPr>
  </w:style>
  <w:style w:type="character" w:customStyle="1" w:styleId="a4">
    <w:name w:val="Абзац списка Знак"/>
    <w:link w:val="a3"/>
    <w:uiPriority w:val="34"/>
    <w:locked/>
    <w:rsid w:val="004C55AE"/>
  </w:style>
  <w:style w:type="character" w:customStyle="1" w:styleId="dash041e0431044b0447043d044b0439char1">
    <w:name w:val="dash041e_0431_044b_0447_043d_044b_0439__char1"/>
    <w:uiPriority w:val="99"/>
    <w:rsid w:val="00CB395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f3">
    <w:name w:val="Intense Quote"/>
    <w:basedOn w:val="a"/>
    <w:next w:val="a"/>
    <w:link w:val="af4"/>
    <w:uiPriority w:val="30"/>
    <w:qFormat/>
    <w:rsid w:val="00366E9D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Times New Roman" w:hAnsi="Calibri" w:cs="Times New Roman"/>
      <w:b/>
      <w:bCs/>
      <w:i/>
      <w:iCs/>
      <w:color w:val="4F81BD"/>
      <w:lang w:eastAsia="en-US"/>
    </w:rPr>
  </w:style>
  <w:style w:type="character" w:customStyle="1" w:styleId="af4">
    <w:name w:val="Выделенная цитата Знак"/>
    <w:basedOn w:val="a0"/>
    <w:link w:val="af3"/>
    <w:uiPriority w:val="30"/>
    <w:rsid w:val="00366E9D"/>
    <w:rPr>
      <w:rFonts w:ascii="Calibri" w:eastAsia="Times New Roman" w:hAnsi="Calibri" w:cs="Times New Roman"/>
      <w:b/>
      <w:bCs/>
      <w:i/>
      <w:iCs/>
      <w:color w:val="4F81BD"/>
      <w:lang w:eastAsia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366E9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f5">
    <w:name w:val="Balloon Text"/>
    <w:basedOn w:val="a"/>
    <w:link w:val="af6"/>
    <w:uiPriority w:val="99"/>
    <w:semiHidden/>
    <w:unhideWhenUsed/>
    <w:rsid w:val="00C211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C211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7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4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3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kms-s14.ippk.ru/_private/Normat_document/Local_acti/Vistavlenie_ocenok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D1C3D52-3194-4248-A182-5E79AA51A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10434</Words>
  <Characters>59480</Characters>
  <Application>Microsoft Office Word</Application>
  <DocSecurity>0</DocSecurity>
  <Lines>495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 14</Company>
  <LinksUpToDate>false</LinksUpToDate>
  <CharactersWithSpaces>69775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кадров</dc:creator>
  <cp:keywords/>
  <dc:description/>
  <cp:lastModifiedBy>Мишлеш 2</cp:lastModifiedBy>
  <cp:revision>21</cp:revision>
  <cp:lastPrinted>2017-06-27T07:46:00Z</cp:lastPrinted>
  <dcterms:created xsi:type="dcterms:W3CDTF">2015-10-18T02:34:00Z</dcterms:created>
  <dcterms:modified xsi:type="dcterms:W3CDTF">2017-12-17T08:00:00Z</dcterms:modified>
</cp:coreProperties>
</file>